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BF2" w:rsidRPr="00801BF2" w:rsidRDefault="00801BF2" w:rsidP="00801BF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01BF2">
        <w:rPr>
          <w:rFonts w:ascii="Times New Roman" w:hAnsi="Times New Roman" w:cs="Times New Roman"/>
          <w:sz w:val="28"/>
          <w:szCs w:val="28"/>
        </w:rPr>
        <w:t>Министерство здравоохранения Омской области</w:t>
      </w:r>
      <w:r w:rsidRPr="00801BF2">
        <w:rPr>
          <w:rFonts w:ascii="Times New Roman" w:hAnsi="Times New Roman" w:cs="Times New Roman"/>
        </w:rPr>
        <w:br/>
        <w:t>БЮДЖЕТНОЕ ПРОФЕССИОНАЛЬНОЕ ОБРАЗОВАТЕЛЬНОЕ</w:t>
      </w:r>
    </w:p>
    <w:p w:rsidR="00801BF2" w:rsidRPr="00801BF2" w:rsidRDefault="00801BF2" w:rsidP="00801BF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01BF2">
        <w:rPr>
          <w:rFonts w:ascii="Times New Roman" w:hAnsi="Times New Roman" w:cs="Times New Roman"/>
        </w:rPr>
        <w:t xml:space="preserve"> УЧРЕЖДЕНИЕ ОМСКОЙ ОБЛАСТИ </w:t>
      </w:r>
    </w:p>
    <w:p w:rsidR="00801BF2" w:rsidRPr="00801BF2" w:rsidRDefault="00801BF2" w:rsidP="00801BF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01BF2">
        <w:rPr>
          <w:rFonts w:ascii="Times New Roman" w:hAnsi="Times New Roman" w:cs="Times New Roman"/>
        </w:rPr>
        <w:t>«МЕДИЦИНСКИЙ КОЛЛЕДЖ»</w:t>
      </w:r>
    </w:p>
    <w:p w:rsidR="00801BF2" w:rsidRPr="00801BF2" w:rsidRDefault="00801BF2" w:rsidP="00801BF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01BF2">
        <w:rPr>
          <w:rFonts w:ascii="Times New Roman" w:hAnsi="Times New Roman" w:cs="Times New Roman"/>
        </w:rPr>
        <w:t>(БПОУ ОО «МК»)</w:t>
      </w:r>
    </w:p>
    <w:p w:rsidR="00907114" w:rsidRDefault="00907114" w:rsidP="009071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7114" w:rsidRDefault="00907114" w:rsidP="009071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7114" w:rsidRDefault="00907114" w:rsidP="009071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7114" w:rsidRDefault="00907114" w:rsidP="009071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7114" w:rsidRDefault="00907114" w:rsidP="009071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7114" w:rsidRDefault="00907114" w:rsidP="009071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7114" w:rsidRDefault="00907114" w:rsidP="009071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7114" w:rsidRDefault="00907114" w:rsidP="009071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7114" w:rsidRDefault="00907114" w:rsidP="009071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7114" w:rsidRDefault="00907114" w:rsidP="009071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7114" w:rsidRDefault="00907114" w:rsidP="009071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7114" w:rsidRDefault="00907114" w:rsidP="009071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7114" w:rsidRDefault="00907114" w:rsidP="009071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7114" w:rsidRDefault="00907114" w:rsidP="009071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7114" w:rsidRPr="00A90C1A" w:rsidRDefault="00907114" w:rsidP="009071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7114" w:rsidRPr="00165B1B" w:rsidRDefault="00907114" w:rsidP="009071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65B1B">
        <w:rPr>
          <w:rFonts w:ascii="Times New Roman" w:hAnsi="Times New Roman" w:cs="Times New Roman"/>
          <w:b/>
          <w:caps/>
          <w:sz w:val="28"/>
          <w:szCs w:val="28"/>
        </w:rPr>
        <w:t>ПРОГРАММа ПРОФЕССИОНАЛЬНОГО МОДУЛЯ</w:t>
      </w:r>
    </w:p>
    <w:p w:rsidR="00907114" w:rsidRPr="00165B1B" w:rsidRDefault="00907114" w:rsidP="009071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907114" w:rsidRDefault="00163F99" w:rsidP="00907114">
      <w:pPr>
        <w:spacing w:after="0" w:line="240" w:lineRule="auto"/>
        <w:ind w:right="-21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ПМ.</w:t>
      </w:r>
      <w:r w:rsidR="00907114" w:rsidRPr="00165B1B">
        <w:rPr>
          <w:rFonts w:ascii="Times New Roman" w:hAnsi="Times New Roman" w:cs="Times New Roman"/>
          <w:b/>
          <w:sz w:val="28"/>
          <w:szCs w:val="28"/>
        </w:rPr>
        <w:t xml:space="preserve">02 </w:t>
      </w:r>
      <w:r w:rsidR="00907114" w:rsidRPr="00165B1B">
        <w:rPr>
          <w:rFonts w:ascii="Times New Roman" w:hAnsi="Times New Roman" w:cs="Times New Roman"/>
          <w:b/>
          <w:bCs/>
          <w:sz w:val="28"/>
          <w:szCs w:val="28"/>
        </w:rPr>
        <w:t>Изготовление несъемных протезов</w:t>
      </w:r>
    </w:p>
    <w:p w:rsidR="00907114" w:rsidRDefault="00907114" w:rsidP="00907114">
      <w:pPr>
        <w:spacing w:after="0" w:line="240" w:lineRule="auto"/>
        <w:ind w:right="-21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7114" w:rsidRDefault="00907114" w:rsidP="00907114">
      <w:pPr>
        <w:spacing w:after="0" w:line="240" w:lineRule="auto"/>
        <w:ind w:right="-21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7114" w:rsidRDefault="00907114" w:rsidP="00907114">
      <w:pPr>
        <w:spacing w:after="0" w:line="240" w:lineRule="auto"/>
        <w:ind w:right="-21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7114" w:rsidRDefault="00907114" w:rsidP="00907114">
      <w:pPr>
        <w:spacing w:after="0" w:line="240" w:lineRule="auto"/>
        <w:ind w:right="-21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7114" w:rsidRDefault="00907114" w:rsidP="00907114">
      <w:pPr>
        <w:spacing w:after="0" w:line="240" w:lineRule="auto"/>
        <w:ind w:right="-21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7114" w:rsidRDefault="00907114" w:rsidP="00907114">
      <w:pPr>
        <w:spacing w:after="0" w:line="240" w:lineRule="auto"/>
        <w:ind w:right="-21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7114" w:rsidRDefault="00907114" w:rsidP="00907114">
      <w:pPr>
        <w:spacing w:after="0" w:line="240" w:lineRule="auto"/>
        <w:ind w:right="-21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7114" w:rsidRDefault="00907114" w:rsidP="00907114">
      <w:pPr>
        <w:spacing w:after="0" w:line="240" w:lineRule="auto"/>
        <w:ind w:right="-21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7114" w:rsidRDefault="00907114" w:rsidP="00907114">
      <w:pPr>
        <w:spacing w:after="0" w:line="240" w:lineRule="auto"/>
        <w:ind w:right="-21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7114" w:rsidRDefault="00907114" w:rsidP="00907114">
      <w:pPr>
        <w:spacing w:after="0" w:line="240" w:lineRule="auto"/>
        <w:ind w:right="-21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7114" w:rsidRDefault="00907114" w:rsidP="00907114">
      <w:pPr>
        <w:spacing w:after="0" w:line="240" w:lineRule="auto"/>
        <w:ind w:right="-21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7114" w:rsidRDefault="00907114" w:rsidP="00907114">
      <w:pPr>
        <w:spacing w:after="0" w:line="240" w:lineRule="auto"/>
        <w:ind w:right="-21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7114" w:rsidRDefault="00907114" w:rsidP="00907114">
      <w:pPr>
        <w:spacing w:after="0" w:line="240" w:lineRule="auto"/>
        <w:ind w:right="-21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7114" w:rsidRDefault="00907114" w:rsidP="00907114">
      <w:pPr>
        <w:spacing w:after="0" w:line="240" w:lineRule="auto"/>
        <w:ind w:right="-21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7114" w:rsidRDefault="00907114" w:rsidP="00907114">
      <w:pPr>
        <w:spacing w:after="0" w:line="240" w:lineRule="auto"/>
        <w:ind w:right="-21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43B3" w:rsidRDefault="003843B3" w:rsidP="00907114">
      <w:pPr>
        <w:spacing w:after="0" w:line="240" w:lineRule="auto"/>
        <w:ind w:right="-21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7114" w:rsidRDefault="00907114" w:rsidP="00907114">
      <w:pPr>
        <w:spacing w:after="0" w:line="240" w:lineRule="auto"/>
        <w:ind w:right="-21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B63E5" w:rsidRDefault="00EB63E5" w:rsidP="00907114">
      <w:pPr>
        <w:spacing w:after="0" w:line="240" w:lineRule="auto"/>
        <w:ind w:right="-21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7114" w:rsidRDefault="00907114" w:rsidP="009071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EB63E5">
        <w:rPr>
          <w:rFonts w:ascii="Times New Roman" w:hAnsi="Times New Roman" w:cs="Times New Roman"/>
          <w:sz w:val="28"/>
          <w:szCs w:val="28"/>
        </w:rPr>
        <w:t xml:space="preserve">7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EB63E5" w:rsidRDefault="00EB63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B63E5" w:rsidRPr="00A90C1A" w:rsidRDefault="003843B3" w:rsidP="009071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-818808</wp:posOffset>
            </wp:positionH>
            <wp:positionV relativeFrom="paragraph">
              <wp:posOffset>-40151</wp:posOffset>
            </wp:positionV>
            <wp:extent cx="6975719" cy="9573846"/>
            <wp:effectExtent l="19050" t="0" r="0" b="0"/>
            <wp:wrapNone/>
            <wp:docPr id="1" name="Рисунок 0" descr="Стоматология ортопедическая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оматология ортопедическая 002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75719" cy="95738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10162" w:type="dxa"/>
        <w:tblInd w:w="-840" w:type="dxa"/>
        <w:tblLook w:val="04A0"/>
      </w:tblPr>
      <w:tblGrid>
        <w:gridCol w:w="5910"/>
        <w:gridCol w:w="708"/>
        <w:gridCol w:w="3544"/>
      </w:tblGrid>
      <w:tr w:rsidR="00907114" w:rsidRPr="00A90C1A" w:rsidTr="00907114">
        <w:tc>
          <w:tcPr>
            <w:tcW w:w="5910" w:type="dxa"/>
          </w:tcPr>
          <w:p w:rsidR="00907114" w:rsidRPr="007C79A7" w:rsidRDefault="00907114" w:rsidP="0090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79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Рассмотрено и одобрено на заседании </w:t>
            </w:r>
          </w:p>
          <w:p w:rsidR="00907114" w:rsidRPr="007C79A7" w:rsidRDefault="00907114" w:rsidP="0090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79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учебно-методической комиссии</w:t>
            </w:r>
          </w:p>
          <w:p w:rsidR="00907114" w:rsidRPr="007C79A7" w:rsidRDefault="00907114" w:rsidP="0090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79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Протокол № ___</w:t>
            </w:r>
          </w:p>
          <w:p w:rsidR="00907114" w:rsidRPr="007C79A7" w:rsidRDefault="00907114" w:rsidP="0090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79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____ _________20__ г.</w:t>
            </w:r>
          </w:p>
          <w:p w:rsidR="00907114" w:rsidRPr="007C79A7" w:rsidRDefault="00907114" w:rsidP="0090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79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Председатель УМК, зам. директора по </w:t>
            </w:r>
          </w:p>
          <w:p w:rsidR="00907114" w:rsidRPr="007C79A7" w:rsidRDefault="00163F99" w:rsidP="0090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907114" w:rsidRPr="007C79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МР</w:t>
            </w:r>
          </w:p>
          <w:p w:rsidR="00907114" w:rsidRPr="00A90C1A" w:rsidRDefault="00907114" w:rsidP="0090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79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_____________Т.Л. Ерошенко</w:t>
            </w:r>
          </w:p>
        </w:tc>
        <w:tc>
          <w:tcPr>
            <w:tcW w:w="708" w:type="dxa"/>
          </w:tcPr>
          <w:p w:rsidR="00907114" w:rsidRPr="00A90C1A" w:rsidRDefault="00907114" w:rsidP="0090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907114" w:rsidRDefault="00907114" w:rsidP="0090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0C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УТВЕРЖДАЮ</w:t>
            </w:r>
          </w:p>
          <w:p w:rsidR="00907114" w:rsidRDefault="00907114" w:rsidP="0090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7114" w:rsidRDefault="00907114" w:rsidP="0090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0C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907114" w:rsidRDefault="00907114" w:rsidP="009071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0C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 И. В. Боровский</w:t>
            </w:r>
          </w:p>
          <w:p w:rsidR="00907114" w:rsidRPr="00A90C1A" w:rsidRDefault="00907114" w:rsidP="009071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______________20 __</w:t>
            </w:r>
            <w:r w:rsidRPr="00A90C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</w:t>
            </w:r>
          </w:p>
          <w:p w:rsidR="00907114" w:rsidRPr="00A90C1A" w:rsidRDefault="00907114" w:rsidP="009071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907114" w:rsidRPr="00A90C1A" w:rsidRDefault="00907114" w:rsidP="009071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7114" w:rsidRPr="00A90C1A" w:rsidRDefault="00907114" w:rsidP="009071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7114" w:rsidRPr="00A90C1A" w:rsidRDefault="00907114" w:rsidP="009071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7114" w:rsidRPr="00A90C1A" w:rsidRDefault="00907114" w:rsidP="009071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7114" w:rsidRPr="00A90C1A" w:rsidRDefault="00907114" w:rsidP="009071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7114" w:rsidRPr="00A90C1A" w:rsidRDefault="00907114" w:rsidP="009071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7114" w:rsidRPr="00A90C1A" w:rsidRDefault="00907114" w:rsidP="009071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7114" w:rsidRPr="00A90C1A" w:rsidRDefault="00907114" w:rsidP="009071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7114" w:rsidRPr="00A90C1A" w:rsidRDefault="00907114" w:rsidP="009071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0C1A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4010E1">
        <w:rPr>
          <w:rFonts w:ascii="Times New Roman" w:hAnsi="Times New Roman" w:cs="Times New Roman"/>
          <w:b/>
          <w:sz w:val="28"/>
          <w:szCs w:val="28"/>
        </w:rPr>
        <w:t>ПМ.</w:t>
      </w:r>
      <w:r w:rsidRPr="004010E1">
        <w:rPr>
          <w:rFonts w:ascii="Times New Roman" w:hAnsi="Times New Roman" w:cs="Times New Roman"/>
          <w:b/>
          <w:bCs/>
          <w:sz w:val="28"/>
          <w:szCs w:val="28"/>
        </w:rPr>
        <w:t>02</w:t>
      </w:r>
    </w:p>
    <w:p w:rsidR="00907114" w:rsidRPr="00A90C1A" w:rsidRDefault="00907114" w:rsidP="0090711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07114" w:rsidRPr="004010E1" w:rsidRDefault="00907114" w:rsidP="00907114">
      <w:pPr>
        <w:spacing w:after="0" w:line="240" w:lineRule="auto"/>
        <w:ind w:right="-21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10E1">
        <w:rPr>
          <w:rFonts w:ascii="Times New Roman" w:hAnsi="Times New Roman" w:cs="Times New Roman"/>
          <w:b/>
          <w:bCs/>
          <w:sz w:val="28"/>
          <w:szCs w:val="28"/>
        </w:rPr>
        <w:t>Изготовление несъемных протезов</w:t>
      </w:r>
    </w:p>
    <w:p w:rsidR="00907114" w:rsidRPr="00A90C1A" w:rsidRDefault="00907114" w:rsidP="009071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7114" w:rsidRPr="00A90C1A" w:rsidRDefault="00907114" w:rsidP="009071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7114" w:rsidRPr="00A90C1A" w:rsidRDefault="00907114" w:rsidP="009071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Специальность </w:t>
      </w:r>
      <w:r>
        <w:rPr>
          <w:rFonts w:ascii="Times New Roman" w:hAnsi="Times New Roman" w:cs="Times New Roman"/>
          <w:b/>
          <w:sz w:val="28"/>
          <w:szCs w:val="28"/>
        </w:rPr>
        <w:t>31.02.05</w:t>
      </w:r>
      <w:r w:rsidRPr="004010E1">
        <w:rPr>
          <w:rFonts w:ascii="Times New Roman" w:hAnsi="Times New Roman" w:cs="Times New Roman"/>
          <w:b/>
          <w:sz w:val="28"/>
          <w:szCs w:val="28"/>
        </w:rPr>
        <w:t xml:space="preserve"> Стоматология ортопедическая</w:t>
      </w:r>
    </w:p>
    <w:p w:rsidR="00907114" w:rsidRPr="00165B1B" w:rsidRDefault="00907114" w:rsidP="00907114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907114" w:rsidRPr="00165B1B" w:rsidRDefault="00907114" w:rsidP="00907114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907114" w:rsidRPr="00165B1B" w:rsidRDefault="00907114" w:rsidP="00907114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907114" w:rsidRDefault="00907114" w:rsidP="00907114">
      <w:pPr>
        <w:rPr>
          <w:rFonts w:ascii="Times New Roman" w:hAnsi="Times New Roman" w:cs="Times New Roman"/>
          <w:b/>
          <w:caps/>
          <w:sz w:val="28"/>
          <w:szCs w:val="28"/>
        </w:rPr>
      </w:pPr>
    </w:p>
    <w:p w:rsidR="00165F3D" w:rsidRDefault="00165F3D">
      <w:pPr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br w:type="page"/>
      </w:r>
    </w:p>
    <w:p w:rsidR="00907114" w:rsidRPr="00165B1B" w:rsidRDefault="00907114" w:rsidP="009071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07114" w:rsidRPr="00165B1B" w:rsidRDefault="00907114" w:rsidP="009071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5B1B">
        <w:rPr>
          <w:rFonts w:ascii="Times New Roman" w:hAnsi="Times New Roman" w:cs="Times New Roman"/>
          <w:sz w:val="28"/>
          <w:szCs w:val="28"/>
        </w:rPr>
        <w:t>Программа профессионального модуля</w:t>
      </w:r>
      <w:r w:rsidR="00163F99">
        <w:rPr>
          <w:rFonts w:ascii="Times New Roman" w:hAnsi="Times New Roman" w:cs="Times New Roman"/>
          <w:sz w:val="28"/>
          <w:szCs w:val="28"/>
        </w:rPr>
        <w:t xml:space="preserve"> </w:t>
      </w:r>
      <w:r w:rsidRPr="00165B1B">
        <w:rPr>
          <w:rFonts w:ascii="Times New Roman" w:hAnsi="Times New Roman" w:cs="Times New Roman"/>
          <w:sz w:val="28"/>
          <w:szCs w:val="28"/>
        </w:rPr>
        <w:t>разработана на основе Фед</w:t>
      </w:r>
      <w:r w:rsidRPr="00165B1B">
        <w:rPr>
          <w:rFonts w:ascii="Times New Roman" w:hAnsi="Times New Roman" w:cs="Times New Roman"/>
          <w:sz w:val="28"/>
          <w:szCs w:val="28"/>
        </w:rPr>
        <w:t>е</w:t>
      </w:r>
      <w:r w:rsidRPr="00165B1B">
        <w:rPr>
          <w:rFonts w:ascii="Times New Roman" w:hAnsi="Times New Roman" w:cs="Times New Roman"/>
          <w:sz w:val="28"/>
          <w:szCs w:val="28"/>
        </w:rPr>
        <w:t>рального государственного образовательного стандарта</w:t>
      </w:r>
      <w:r>
        <w:rPr>
          <w:rFonts w:ascii="Times New Roman" w:hAnsi="Times New Roman" w:cs="Times New Roman"/>
          <w:sz w:val="28"/>
          <w:szCs w:val="28"/>
        </w:rPr>
        <w:t xml:space="preserve"> (далее – ФГОС</w:t>
      </w:r>
      <w:r w:rsidRPr="002B3CF0">
        <w:rPr>
          <w:rFonts w:ascii="Times New Roman" w:hAnsi="Times New Roman" w:cs="Times New Roman"/>
          <w:sz w:val="28"/>
          <w:szCs w:val="28"/>
        </w:rPr>
        <w:t>)</w:t>
      </w:r>
      <w:r w:rsidRPr="00165B1B">
        <w:rPr>
          <w:rFonts w:ascii="Times New Roman" w:hAnsi="Times New Roman" w:cs="Times New Roman"/>
          <w:sz w:val="28"/>
          <w:szCs w:val="28"/>
        </w:rPr>
        <w:t xml:space="preserve"> по специальностям среднего профессионального образования </w:t>
      </w:r>
      <w:r w:rsidRPr="002B3CF0">
        <w:rPr>
          <w:rFonts w:ascii="Times New Roman" w:hAnsi="Times New Roman" w:cs="Times New Roman"/>
          <w:sz w:val="28"/>
          <w:szCs w:val="28"/>
        </w:rPr>
        <w:t>(далее – СПО)</w:t>
      </w:r>
      <w:r w:rsidRPr="00165B1B">
        <w:rPr>
          <w:rFonts w:ascii="Times New Roman" w:hAnsi="Times New Roman" w:cs="Times New Roman"/>
          <w:sz w:val="28"/>
          <w:szCs w:val="28"/>
        </w:rPr>
        <w:t xml:space="preserve"> 31.02.05</w:t>
      </w:r>
      <w:r w:rsidR="00163F99">
        <w:rPr>
          <w:rFonts w:ascii="Times New Roman" w:hAnsi="Times New Roman" w:cs="Times New Roman"/>
          <w:sz w:val="28"/>
          <w:szCs w:val="28"/>
        </w:rPr>
        <w:t xml:space="preserve"> </w:t>
      </w:r>
      <w:r w:rsidRPr="004271F8">
        <w:rPr>
          <w:rFonts w:ascii="Times New Roman" w:hAnsi="Times New Roman" w:cs="Times New Roman"/>
          <w:sz w:val="28"/>
          <w:szCs w:val="28"/>
        </w:rPr>
        <w:t>Стоматология ортопедическая</w:t>
      </w:r>
    </w:p>
    <w:p w:rsidR="00907114" w:rsidRPr="00E23F9B" w:rsidRDefault="00907114" w:rsidP="00907114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907114" w:rsidRPr="004271F8" w:rsidRDefault="00907114" w:rsidP="009071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65B1B">
        <w:rPr>
          <w:rFonts w:ascii="Times New Roman" w:hAnsi="Times New Roman" w:cs="Times New Roman"/>
          <w:sz w:val="28"/>
          <w:szCs w:val="28"/>
        </w:rPr>
        <w:t>Организация</w:t>
      </w:r>
      <w:r>
        <w:rPr>
          <w:rFonts w:ascii="Times New Roman" w:hAnsi="Times New Roman" w:cs="Times New Roman"/>
          <w:sz w:val="28"/>
          <w:szCs w:val="28"/>
        </w:rPr>
        <w:t>-разработчик: б</w:t>
      </w:r>
      <w:r w:rsidRPr="004271F8">
        <w:rPr>
          <w:rFonts w:ascii="Times New Roman" w:hAnsi="Times New Roman" w:cs="Times New Roman"/>
          <w:sz w:val="28"/>
          <w:szCs w:val="28"/>
        </w:rPr>
        <w:t xml:space="preserve">юджетное </w:t>
      </w:r>
      <w:r w:rsidR="00165F3D" w:rsidRPr="00165F3D">
        <w:rPr>
          <w:rFonts w:ascii="Times New Roman" w:hAnsi="Times New Roman" w:cs="Times New Roman"/>
          <w:sz w:val="28"/>
          <w:szCs w:val="28"/>
        </w:rPr>
        <w:t>профессиональное</w:t>
      </w:r>
      <w:r w:rsidR="00163F99">
        <w:rPr>
          <w:rFonts w:ascii="Times New Roman" w:hAnsi="Times New Roman" w:cs="Times New Roman"/>
          <w:sz w:val="28"/>
          <w:szCs w:val="28"/>
        </w:rPr>
        <w:t xml:space="preserve"> </w:t>
      </w:r>
      <w:r w:rsidRPr="004271F8">
        <w:rPr>
          <w:rFonts w:ascii="Times New Roman" w:hAnsi="Times New Roman" w:cs="Times New Roman"/>
          <w:sz w:val="28"/>
          <w:szCs w:val="28"/>
        </w:rPr>
        <w:t>образовательное учреждение Омской области</w:t>
      </w:r>
      <w:r w:rsidR="00163F99">
        <w:rPr>
          <w:rFonts w:ascii="Times New Roman" w:hAnsi="Times New Roman" w:cs="Times New Roman"/>
          <w:sz w:val="28"/>
          <w:szCs w:val="28"/>
        </w:rPr>
        <w:t xml:space="preserve"> </w:t>
      </w:r>
      <w:r w:rsidRPr="004271F8">
        <w:rPr>
          <w:rFonts w:ascii="Times New Roman" w:hAnsi="Times New Roman" w:cs="Times New Roman"/>
          <w:sz w:val="28"/>
          <w:szCs w:val="28"/>
        </w:rPr>
        <w:t>«Медицинский колледж»</w:t>
      </w:r>
    </w:p>
    <w:p w:rsidR="00907114" w:rsidRPr="00165B1B" w:rsidRDefault="00907114" w:rsidP="009071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7114" w:rsidRDefault="00907114" w:rsidP="009071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B1B">
        <w:rPr>
          <w:rFonts w:ascii="Times New Roman" w:hAnsi="Times New Roman" w:cs="Times New Roman"/>
          <w:sz w:val="28"/>
          <w:szCs w:val="28"/>
        </w:rPr>
        <w:t>Разработчики:</w:t>
      </w:r>
    </w:p>
    <w:p w:rsidR="00907114" w:rsidRDefault="00907114" w:rsidP="009071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Колесникова Валентина Александровна, преподаватель высшей квалифик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ционной категории;</w:t>
      </w:r>
    </w:p>
    <w:p w:rsidR="00907114" w:rsidRPr="00165B1B" w:rsidRDefault="00907114" w:rsidP="009071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Жмакин Андрей Александрович, преподаватель первой квалификационной категории.</w:t>
      </w:r>
    </w:p>
    <w:p w:rsidR="00907114" w:rsidRPr="00165B1B" w:rsidRDefault="00907114" w:rsidP="00907114">
      <w:pPr>
        <w:widowControl w:val="0"/>
        <w:tabs>
          <w:tab w:val="left" w:pos="0"/>
        </w:tabs>
        <w:spacing w:line="240" w:lineRule="auto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907114" w:rsidRPr="00165B1B" w:rsidRDefault="00907114" w:rsidP="00907114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165B1B">
        <w:rPr>
          <w:b/>
          <w:sz w:val="28"/>
          <w:szCs w:val="28"/>
        </w:rPr>
        <w:lastRenderedPageBreak/>
        <w:t>СОДЕРЖАНИЕ</w:t>
      </w:r>
    </w:p>
    <w:p w:rsidR="00907114" w:rsidRPr="00165B1B" w:rsidRDefault="00907114" w:rsidP="009071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692" w:type="dxa"/>
        <w:tblInd w:w="-1082" w:type="dxa"/>
        <w:tblLayout w:type="fixed"/>
        <w:tblLook w:val="04A0"/>
      </w:tblPr>
      <w:tblGrid>
        <w:gridCol w:w="9892"/>
        <w:gridCol w:w="800"/>
      </w:tblGrid>
      <w:tr w:rsidR="00907114" w:rsidRPr="00165B1B" w:rsidTr="00907114">
        <w:trPr>
          <w:trHeight w:val="931"/>
        </w:trPr>
        <w:tc>
          <w:tcPr>
            <w:tcW w:w="9892" w:type="dxa"/>
          </w:tcPr>
          <w:p w:rsidR="00907114" w:rsidRPr="00165B1B" w:rsidRDefault="00907114" w:rsidP="00907114">
            <w:pPr>
              <w:snapToGrid w:val="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907114" w:rsidRPr="00165B1B" w:rsidRDefault="00907114" w:rsidP="0090711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  <w:p w:rsidR="00907114" w:rsidRPr="00165B1B" w:rsidRDefault="00907114" w:rsidP="00907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7114" w:rsidRPr="00165B1B" w:rsidTr="00907114">
        <w:trPr>
          <w:trHeight w:val="931"/>
        </w:trPr>
        <w:tc>
          <w:tcPr>
            <w:tcW w:w="9892" w:type="dxa"/>
          </w:tcPr>
          <w:p w:rsidR="00907114" w:rsidRPr="004407B5" w:rsidRDefault="00907114" w:rsidP="00907114">
            <w:pPr>
              <w:snapToGrid w:val="0"/>
              <w:spacing w:after="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4407B5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1. ПАСПОРТ ПРОГРАММЫ ПРОФЕССИОНАЛЬНОГО МОДУЛЯ</w:t>
            </w:r>
          </w:p>
        </w:tc>
        <w:tc>
          <w:tcPr>
            <w:tcW w:w="800" w:type="dxa"/>
          </w:tcPr>
          <w:p w:rsidR="00907114" w:rsidRPr="007F2EEF" w:rsidRDefault="00907114" w:rsidP="0090711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EE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907114" w:rsidRPr="00165B1B" w:rsidTr="00907114">
        <w:trPr>
          <w:trHeight w:val="720"/>
        </w:trPr>
        <w:tc>
          <w:tcPr>
            <w:tcW w:w="9892" w:type="dxa"/>
          </w:tcPr>
          <w:p w:rsidR="00907114" w:rsidRPr="004407B5" w:rsidRDefault="00907114" w:rsidP="00907114">
            <w:pPr>
              <w:snapToGrid w:val="0"/>
              <w:spacing w:after="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4407B5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2. результаты освоения ПРОФЕССИОНАЛЬНОГО МОДУЛЯ</w:t>
            </w:r>
          </w:p>
        </w:tc>
        <w:tc>
          <w:tcPr>
            <w:tcW w:w="800" w:type="dxa"/>
          </w:tcPr>
          <w:p w:rsidR="00907114" w:rsidRPr="007F2EEF" w:rsidRDefault="00907114" w:rsidP="0090711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EEF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907114" w:rsidRPr="00165B1B" w:rsidTr="00907114">
        <w:trPr>
          <w:trHeight w:val="594"/>
        </w:trPr>
        <w:tc>
          <w:tcPr>
            <w:tcW w:w="9892" w:type="dxa"/>
          </w:tcPr>
          <w:p w:rsidR="00907114" w:rsidRPr="004407B5" w:rsidRDefault="00907114" w:rsidP="00907114">
            <w:pPr>
              <w:pStyle w:val="1"/>
              <w:snapToGrid w:val="0"/>
              <w:ind w:firstLine="0"/>
              <w:rPr>
                <w:b/>
                <w:caps/>
                <w:sz w:val="28"/>
                <w:szCs w:val="28"/>
              </w:rPr>
            </w:pPr>
            <w:r w:rsidRPr="004407B5">
              <w:rPr>
                <w:b/>
                <w:caps/>
                <w:sz w:val="28"/>
                <w:szCs w:val="28"/>
              </w:rPr>
              <w:t>3. СТРУКТУРА и содержание профессионального модуля</w:t>
            </w:r>
          </w:p>
          <w:p w:rsidR="00907114" w:rsidRPr="004407B5" w:rsidRDefault="00907114" w:rsidP="00907114">
            <w:pPr>
              <w:spacing w:after="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907114" w:rsidRPr="007F2EEF" w:rsidRDefault="00907114" w:rsidP="0090711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EEF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907114" w:rsidRPr="00165B1B" w:rsidTr="00907114">
        <w:trPr>
          <w:trHeight w:val="692"/>
        </w:trPr>
        <w:tc>
          <w:tcPr>
            <w:tcW w:w="9892" w:type="dxa"/>
          </w:tcPr>
          <w:p w:rsidR="00907114" w:rsidRPr="004407B5" w:rsidRDefault="00907114" w:rsidP="00907114">
            <w:pPr>
              <w:snapToGrid w:val="0"/>
              <w:spacing w:after="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4407B5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4. условия реализации ПРОФЕССИОНАЛЬНОГО МОДУЛЯ</w:t>
            </w:r>
          </w:p>
        </w:tc>
        <w:tc>
          <w:tcPr>
            <w:tcW w:w="800" w:type="dxa"/>
          </w:tcPr>
          <w:p w:rsidR="00907114" w:rsidRPr="007F2EEF" w:rsidRDefault="00907114" w:rsidP="0090711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EEF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</w:tr>
      <w:tr w:rsidR="00907114" w:rsidRPr="005838EE" w:rsidTr="00907114">
        <w:trPr>
          <w:trHeight w:val="692"/>
        </w:trPr>
        <w:tc>
          <w:tcPr>
            <w:tcW w:w="9892" w:type="dxa"/>
          </w:tcPr>
          <w:p w:rsidR="00907114" w:rsidRPr="004407B5" w:rsidRDefault="00907114" w:rsidP="00907114">
            <w:pPr>
              <w:snapToGrid w:val="0"/>
              <w:spacing w:after="0"/>
              <w:ind w:right="-140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4407B5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5. Контроль и оценка результатов освоения професси</w:t>
            </w:r>
            <w:r w:rsidRPr="004407B5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о</w:t>
            </w:r>
            <w:r w:rsidRPr="004407B5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нального модуля (вида профессиональной деятельн</w:t>
            </w:r>
            <w:r w:rsidRPr="004407B5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о</w:t>
            </w:r>
            <w:r w:rsidRPr="004407B5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сти</w:t>
            </w:r>
            <w:r w:rsidRPr="004407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800" w:type="dxa"/>
          </w:tcPr>
          <w:p w:rsidR="00907114" w:rsidRPr="007F2EEF" w:rsidRDefault="00907114" w:rsidP="0090711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EEF"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</w:p>
        </w:tc>
      </w:tr>
    </w:tbl>
    <w:p w:rsidR="00907114" w:rsidRPr="007F2EEF" w:rsidRDefault="00907114" w:rsidP="009071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  <w:sectPr w:rsidR="00907114" w:rsidRPr="007F2EEF">
          <w:footerReference w:type="default" r:id="rId9"/>
          <w:footerReference w:type="first" r:id="rId10"/>
          <w:pgSz w:w="11905" w:h="16837"/>
          <w:pgMar w:top="1134" w:right="850" w:bottom="1134" w:left="1701" w:header="720" w:footer="708" w:gutter="0"/>
          <w:cols w:space="720"/>
          <w:docGrid w:linePitch="360"/>
        </w:sectPr>
      </w:pPr>
    </w:p>
    <w:p w:rsidR="00907114" w:rsidRPr="00165B1B" w:rsidRDefault="00907114" w:rsidP="009071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  <w:r w:rsidRPr="00165B1B">
        <w:rPr>
          <w:rFonts w:ascii="Times New Roman" w:hAnsi="Times New Roman" w:cs="Times New Roman"/>
          <w:b/>
          <w:caps/>
          <w:sz w:val="28"/>
          <w:szCs w:val="28"/>
        </w:rPr>
        <w:lastRenderedPageBreak/>
        <w:t>1. паспорт ПРОГРАММЫ ПРОФЕССИОНАЛЬНОГО МОДУЛЯ</w:t>
      </w:r>
    </w:p>
    <w:p w:rsidR="00907114" w:rsidRPr="00165B1B" w:rsidRDefault="00907114" w:rsidP="009071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5B1B">
        <w:rPr>
          <w:rFonts w:ascii="Times New Roman" w:hAnsi="Times New Roman" w:cs="Times New Roman"/>
          <w:b/>
          <w:bCs/>
          <w:sz w:val="28"/>
          <w:szCs w:val="28"/>
        </w:rPr>
        <w:t xml:space="preserve">Изготовление несъемных протезов </w:t>
      </w:r>
    </w:p>
    <w:p w:rsidR="00907114" w:rsidRPr="00165B1B" w:rsidRDefault="00907114" w:rsidP="009071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B1B">
        <w:rPr>
          <w:rFonts w:ascii="Times New Roman" w:hAnsi="Times New Roman" w:cs="Times New Roman"/>
          <w:b/>
          <w:sz w:val="28"/>
          <w:szCs w:val="28"/>
        </w:rPr>
        <w:t>1.1. Область применения программы</w:t>
      </w:r>
    </w:p>
    <w:p w:rsidR="00907114" w:rsidRPr="007C79A7" w:rsidRDefault="00907114" w:rsidP="009071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B1B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грамма профессионального модуля</w:t>
      </w:r>
      <w:r w:rsidRPr="00165B1B">
        <w:rPr>
          <w:rFonts w:ascii="Times New Roman" w:hAnsi="Times New Roman" w:cs="Times New Roman"/>
          <w:sz w:val="28"/>
          <w:szCs w:val="28"/>
        </w:rPr>
        <w:t xml:space="preserve"> является частью </w:t>
      </w:r>
      <w:r w:rsidRPr="00212DD1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готовки специалистов среднего звена</w:t>
      </w:r>
      <w:r w:rsidRPr="00165B1B">
        <w:rPr>
          <w:rFonts w:ascii="Times New Roman" w:hAnsi="Times New Roman" w:cs="Times New Roman"/>
          <w:sz w:val="28"/>
          <w:szCs w:val="28"/>
        </w:rPr>
        <w:t xml:space="preserve"> в соответствии с ФГОС по специальности СПО </w:t>
      </w:r>
      <w:r w:rsidRPr="00C01D6D">
        <w:rPr>
          <w:rFonts w:ascii="Times New Roman" w:hAnsi="Times New Roman" w:cs="Times New Roman"/>
          <w:sz w:val="28"/>
          <w:szCs w:val="28"/>
        </w:rPr>
        <w:t>31.02.05</w:t>
      </w:r>
      <w:r w:rsidRPr="00165B1B">
        <w:rPr>
          <w:rFonts w:ascii="Times New Roman" w:hAnsi="Times New Roman" w:cs="Times New Roman"/>
          <w:sz w:val="28"/>
          <w:szCs w:val="28"/>
        </w:rPr>
        <w:t xml:space="preserve"> Стоматология ортопедическая в части освоения основного вида профессиональной деятельности</w:t>
      </w:r>
      <w:r w:rsidRPr="00B96701">
        <w:rPr>
          <w:rFonts w:ascii="Times New Roman" w:hAnsi="Times New Roman" w:cs="Times New Roman"/>
          <w:sz w:val="28"/>
          <w:szCs w:val="28"/>
        </w:rPr>
        <w:t>:</w:t>
      </w:r>
      <w:r w:rsidR="00163F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C79A7">
        <w:rPr>
          <w:rFonts w:ascii="Times New Roman" w:hAnsi="Times New Roman" w:cs="Times New Roman"/>
          <w:sz w:val="28"/>
          <w:szCs w:val="28"/>
        </w:rPr>
        <w:t>зготовление несъемных протезов и соотве</w:t>
      </w:r>
      <w:r w:rsidRPr="007C79A7">
        <w:rPr>
          <w:rFonts w:ascii="Times New Roman" w:hAnsi="Times New Roman" w:cs="Times New Roman"/>
          <w:sz w:val="28"/>
          <w:szCs w:val="28"/>
        </w:rPr>
        <w:t>т</w:t>
      </w:r>
      <w:r w:rsidRPr="007C79A7">
        <w:rPr>
          <w:rFonts w:ascii="Times New Roman" w:hAnsi="Times New Roman" w:cs="Times New Roman"/>
          <w:sz w:val="28"/>
          <w:szCs w:val="28"/>
        </w:rPr>
        <w:t>ствующих профессиональных компетенций (ПК):</w:t>
      </w:r>
    </w:p>
    <w:p w:rsidR="00907114" w:rsidRPr="004010E1" w:rsidRDefault="00907114" w:rsidP="00907114">
      <w:pPr>
        <w:pStyle w:val="afa"/>
        <w:numPr>
          <w:ilvl w:val="0"/>
          <w:numId w:val="16"/>
        </w:numPr>
        <w:spacing w:after="0" w:line="240" w:lineRule="auto"/>
        <w:ind w:left="426" w:right="-3" w:hanging="426"/>
        <w:jc w:val="both"/>
        <w:rPr>
          <w:rFonts w:ascii="Times New Roman" w:hAnsi="Times New Roman" w:cs="Times New Roman"/>
          <w:sz w:val="28"/>
          <w:szCs w:val="28"/>
        </w:rPr>
      </w:pPr>
      <w:r w:rsidRPr="004010E1">
        <w:rPr>
          <w:rFonts w:ascii="Times New Roman" w:hAnsi="Times New Roman" w:cs="Times New Roman"/>
          <w:bCs/>
          <w:sz w:val="28"/>
          <w:szCs w:val="28"/>
        </w:rPr>
        <w:t>ПК 2.1. Изготавливать</w:t>
      </w:r>
      <w:r w:rsidRPr="004010E1">
        <w:rPr>
          <w:rFonts w:ascii="Times New Roman" w:hAnsi="Times New Roman" w:cs="Times New Roman"/>
          <w:sz w:val="28"/>
          <w:szCs w:val="28"/>
        </w:rPr>
        <w:t xml:space="preserve"> пластмассовые коронки и мостовидные протезы.</w:t>
      </w:r>
    </w:p>
    <w:p w:rsidR="00907114" w:rsidRPr="004010E1" w:rsidRDefault="00907114" w:rsidP="00907114">
      <w:pPr>
        <w:pStyle w:val="afa"/>
        <w:numPr>
          <w:ilvl w:val="0"/>
          <w:numId w:val="16"/>
        </w:numPr>
        <w:spacing w:after="0" w:line="240" w:lineRule="auto"/>
        <w:ind w:left="426" w:right="-3" w:hanging="426"/>
        <w:jc w:val="both"/>
        <w:rPr>
          <w:rFonts w:ascii="Times New Roman" w:hAnsi="Times New Roman" w:cs="Times New Roman"/>
          <w:sz w:val="28"/>
          <w:szCs w:val="28"/>
        </w:rPr>
      </w:pPr>
      <w:r w:rsidRPr="004010E1">
        <w:rPr>
          <w:rFonts w:ascii="Times New Roman" w:hAnsi="Times New Roman" w:cs="Times New Roman"/>
          <w:bCs/>
          <w:sz w:val="28"/>
          <w:szCs w:val="28"/>
        </w:rPr>
        <w:t>ПК 2.2. Изготавливать</w:t>
      </w:r>
      <w:r w:rsidRPr="004010E1">
        <w:rPr>
          <w:rFonts w:ascii="Times New Roman" w:hAnsi="Times New Roman" w:cs="Times New Roman"/>
          <w:sz w:val="28"/>
          <w:szCs w:val="28"/>
        </w:rPr>
        <w:t xml:space="preserve"> штампованные металлические коронки и штамп</w:t>
      </w:r>
      <w:r w:rsidRPr="004010E1">
        <w:rPr>
          <w:rFonts w:ascii="Times New Roman" w:hAnsi="Times New Roman" w:cs="Times New Roman"/>
          <w:sz w:val="28"/>
          <w:szCs w:val="28"/>
        </w:rPr>
        <w:t>о</w:t>
      </w:r>
      <w:r w:rsidRPr="004010E1">
        <w:rPr>
          <w:rFonts w:ascii="Times New Roman" w:hAnsi="Times New Roman" w:cs="Times New Roman"/>
          <w:sz w:val="28"/>
          <w:szCs w:val="28"/>
        </w:rPr>
        <w:t>ванно-паяные мостовидные протезы.</w:t>
      </w:r>
    </w:p>
    <w:p w:rsidR="00907114" w:rsidRPr="004010E1" w:rsidRDefault="00907114" w:rsidP="00907114">
      <w:pPr>
        <w:pStyle w:val="afa"/>
        <w:numPr>
          <w:ilvl w:val="0"/>
          <w:numId w:val="16"/>
        </w:numPr>
        <w:spacing w:after="0" w:line="240" w:lineRule="auto"/>
        <w:ind w:left="426" w:right="-3" w:hanging="426"/>
        <w:jc w:val="both"/>
        <w:rPr>
          <w:rFonts w:ascii="Times New Roman" w:hAnsi="Times New Roman" w:cs="Times New Roman"/>
          <w:sz w:val="28"/>
          <w:szCs w:val="28"/>
        </w:rPr>
      </w:pPr>
      <w:r w:rsidRPr="004010E1">
        <w:rPr>
          <w:rFonts w:ascii="Times New Roman" w:hAnsi="Times New Roman" w:cs="Times New Roman"/>
          <w:bCs/>
          <w:sz w:val="28"/>
          <w:szCs w:val="28"/>
        </w:rPr>
        <w:t>ПК 2.3. Изготавливать</w:t>
      </w:r>
      <w:r w:rsidRPr="004010E1">
        <w:rPr>
          <w:rFonts w:ascii="Times New Roman" w:hAnsi="Times New Roman" w:cs="Times New Roman"/>
          <w:sz w:val="28"/>
          <w:szCs w:val="28"/>
        </w:rPr>
        <w:t xml:space="preserve"> культевые штифтовые вкладки.</w:t>
      </w:r>
    </w:p>
    <w:p w:rsidR="00907114" w:rsidRPr="004010E1" w:rsidRDefault="00907114" w:rsidP="00907114">
      <w:pPr>
        <w:pStyle w:val="afa"/>
        <w:numPr>
          <w:ilvl w:val="0"/>
          <w:numId w:val="16"/>
        </w:numPr>
        <w:spacing w:after="0" w:line="240" w:lineRule="auto"/>
        <w:ind w:left="426" w:right="-3" w:hanging="426"/>
        <w:jc w:val="both"/>
        <w:rPr>
          <w:rFonts w:ascii="Times New Roman" w:hAnsi="Times New Roman" w:cs="Times New Roman"/>
          <w:sz w:val="28"/>
          <w:szCs w:val="28"/>
        </w:rPr>
      </w:pPr>
      <w:r w:rsidRPr="004010E1">
        <w:rPr>
          <w:rFonts w:ascii="Times New Roman" w:hAnsi="Times New Roman" w:cs="Times New Roman"/>
          <w:sz w:val="28"/>
          <w:szCs w:val="28"/>
        </w:rPr>
        <w:t xml:space="preserve">ПК 2.4. </w:t>
      </w:r>
      <w:r w:rsidRPr="004010E1">
        <w:rPr>
          <w:rFonts w:ascii="Times New Roman" w:hAnsi="Times New Roman" w:cs="Times New Roman"/>
          <w:bCs/>
          <w:sz w:val="28"/>
          <w:szCs w:val="28"/>
        </w:rPr>
        <w:t>Изготавливать</w:t>
      </w:r>
      <w:r w:rsidRPr="004010E1">
        <w:rPr>
          <w:rFonts w:ascii="Times New Roman" w:hAnsi="Times New Roman" w:cs="Times New Roman"/>
          <w:sz w:val="28"/>
          <w:szCs w:val="28"/>
        </w:rPr>
        <w:t xml:space="preserve"> цельнолитые коронки и мостовидные зубные прот</w:t>
      </w:r>
      <w:r w:rsidRPr="004010E1">
        <w:rPr>
          <w:rFonts w:ascii="Times New Roman" w:hAnsi="Times New Roman" w:cs="Times New Roman"/>
          <w:sz w:val="28"/>
          <w:szCs w:val="28"/>
        </w:rPr>
        <w:t>е</w:t>
      </w:r>
      <w:r w:rsidRPr="004010E1">
        <w:rPr>
          <w:rFonts w:ascii="Times New Roman" w:hAnsi="Times New Roman" w:cs="Times New Roman"/>
          <w:sz w:val="28"/>
          <w:szCs w:val="28"/>
        </w:rPr>
        <w:t>зы.</w:t>
      </w:r>
    </w:p>
    <w:p w:rsidR="00907114" w:rsidRPr="004010E1" w:rsidRDefault="00907114" w:rsidP="00907114">
      <w:pPr>
        <w:pStyle w:val="afa"/>
        <w:numPr>
          <w:ilvl w:val="0"/>
          <w:numId w:val="16"/>
        </w:numPr>
        <w:spacing w:after="0" w:line="240" w:lineRule="auto"/>
        <w:ind w:left="426" w:right="-3" w:hanging="426"/>
        <w:jc w:val="both"/>
        <w:rPr>
          <w:rFonts w:ascii="Times New Roman" w:hAnsi="Times New Roman" w:cs="Times New Roman"/>
          <w:sz w:val="28"/>
          <w:szCs w:val="28"/>
        </w:rPr>
      </w:pPr>
      <w:r w:rsidRPr="004010E1">
        <w:rPr>
          <w:rFonts w:ascii="Times New Roman" w:hAnsi="Times New Roman" w:cs="Times New Roman"/>
          <w:bCs/>
          <w:sz w:val="28"/>
          <w:szCs w:val="28"/>
        </w:rPr>
        <w:t>ПК 2</w:t>
      </w:r>
      <w:r w:rsidRPr="004010E1">
        <w:rPr>
          <w:rFonts w:ascii="Times New Roman" w:hAnsi="Times New Roman" w:cs="Times New Roman"/>
          <w:sz w:val="28"/>
          <w:szCs w:val="28"/>
        </w:rPr>
        <w:t xml:space="preserve">.5. </w:t>
      </w:r>
      <w:r w:rsidRPr="004010E1">
        <w:rPr>
          <w:rFonts w:ascii="Times New Roman" w:hAnsi="Times New Roman" w:cs="Times New Roman"/>
          <w:bCs/>
          <w:sz w:val="28"/>
          <w:szCs w:val="28"/>
        </w:rPr>
        <w:t>Изготавливать</w:t>
      </w:r>
      <w:r w:rsidRPr="004010E1">
        <w:rPr>
          <w:rFonts w:ascii="Times New Roman" w:hAnsi="Times New Roman" w:cs="Times New Roman"/>
          <w:sz w:val="28"/>
          <w:szCs w:val="28"/>
        </w:rPr>
        <w:t xml:space="preserve"> цельнолитые коронки и мостовидные зубные прот</w:t>
      </w:r>
      <w:r w:rsidRPr="004010E1">
        <w:rPr>
          <w:rFonts w:ascii="Times New Roman" w:hAnsi="Times New Roman" w:cs="Times New Roman"/>
          <w:sz w:val="28"/>
          <w:szCs w:val="28"/>
        </w:rPr>
        <w:t>е</w:t>
      </w:r>
      <w:r w:rsidRPr="004010E1">
        <w:rPr>
          <w:rFonts w:ascii="Times New Roman" w:hAnsi="Times New Roman" w:cs="Times New Roman"/>
          <w:sz w:val="28"/>
          <w:szCs w:val="28"/>
        </w:rPr>
        <w:t>зы с облицовкой.</w:t>
      </w:r>
    </w:p>
    <w:p w:rsidR="00907114" w:rsidRPr="002550D4" w:rsidRDefault="00907114" w:rsidP="00907114">
      <w:pPr>
        <w:pStyle w:val="Default"/>
        <w:ind w:right="-3" w:firstLine="708"/>
        <w:jc w:val="both"/>
        <w:rPr>
          <w:color w:val="auto"/>
          <w:sz w:val="28"/>
          <w:szCs w:val="28"/>
        </w:rPr>
      </w:pPr>
      <w:r w:rsidRPr="00DE32E9">
        <w:rPr>
          <w:color w:val="auto"/>
          <w:sz w:val="28"/>
          <w:szCs w:val="28"/>
        </w:rPr>
        <w:t xml:space="preserve">Программа профессионального модуля может быть использована </w:t>
      </w:r>
      <w:r>
        <w:rPr>
          <w:color w:val="auto"/>
          <w:sz w:val="28"/>
          <w:szCs w:val="28"/>
        </w:rPr>
        <w:t>в ча</w:t>
      </w:r>
      <w:r>
        <w:rPr>
          <w:color w:val="auto"/>
          <w:sz w:val="28"/>
          <w:szCs w:val="28"/>
        </w:rPr>
        <w:t>с</w:t>
      </w:r>
      <w:r>
        <w:rPr>
          <w:color w:val="auto"/>
          <w:sz w:val="28"/>
          <w:szCs w:val="28"/>
        </w:rPr>
        <w:t>тичном объеме при профессиональной переподготовке по специальности «Ст</w:t>
      </w:r>
      <w:r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>матология ортопедическая» и  при повышении квалификации специалистов со средним медицинским и фармацевтическим образованием по специальностям: «Стоматология ортопедическая», «Стоматология» и «Стоматология профила</w:t>
      </w:r>
      <w:r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тическая», приказ Министерства здравоохранения и социального развития РФ от 16.04.08 г. №176н «О номенклатуре специальностей специалистов со сре</w:t>
      </w:r>
      <w:r>
        <w:rPr>
          <w:color w:val="auto"/>
          <w:sz w:val="28"/>
          <w:szCs w:val="28"/>
        </w:rPr>
        <w:t>д</w:t>
      </w:r>
      <w:r>
        <w:rPr>
          <w:color w:val="auto"/>
          <w:sz w:val="28"/>
          <w:szCs w:val="28"/>
        </w:rPr>
        <w:t>ним  медицинским и фармацевтическим образованием в сфере здравоохранения РФ» (в редакции приказа Министерства здравоохранения и социального разв</w:t>
      </w:r>
      <w:r>
        <w:rPr>
          <w:color w:val="auto"/>
          <w:sz w:val="28"/>
          <w:szCs w:val="28"/>
        </w:rPr>
        <w:t>и</w:t>
      </w:r>
      <w:r>
        <w:rPr>
          <w:color w:val="auto"/>
          <w:sz w:val="28"/>
          <w:szCs w:val="28"/>
        </w:rPr>
        <w:t>тия РФ от 30.03.10 г №199н).</w:t>
      </w:r>
    </w:p>
    <w:p w:rsidR="00907114" w:rsidRPr="00165B1B" w:rsidRDefault="00907114" w:rsidP="009071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B1B">
        <w:rPr>
          <w:rFonts w:ascii="Times New Roman" w:hAnsi="Times New Roman" w:cs="Times New Roman"/>
          <w:b/>
          <w:sz w:val="28"/>
          <w:szCs w:val="28"/>
        </w:rPr>
        <w:t>1.2. Цели и задачи профессионального модуля – требования к результатам освоения профессионального модуля</w:t>
      </w:r>
    </w:p>
    <w:p w:rsidR="00907114" w:rsidRPr="00165B1B" w:rsidRDefault="00907114" w:rsidP="009071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B1B">
        <w:rPr>
          <w:rFonts w:ascii="Times New Roman" w:hAnsi="Times New Roman" w:cs="Times New Roman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907114" w:rsidRPr="00165B1B" w:rsidRDefault="00907114" w:rsidP="009071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B1B">
        <w:rPr>
          <w:rFonts w:ascii="Times New Roman" w:hAnsi="Times New Roman" w:cs="Times New Roman"/>
          <w:b/>
          <w:sz w:val="28"/>
          <w:szCs w:val="28"/>
        </w:rPr>
        <w:t>иметь практический опыт:</w:t>
      </w:r>
    </w:p>
    <w:p w:rsidR="00907114" w:rsidRPr="00165B1B" w:rsidRDefault="00907114" w:rsidP="00907114">
      <w:pPr>
        <w:pStyle w:val="220"/>
        <w:widowControl w:val="0"/>
        <w:numPr>
          <w:ilvl w:val="0"/>
          <w:numId w:val="12"/>
        </w:numPr>
        <w:tabs>
          <w:tab w:val="left" w:pos="1080"/>
        </w:tabs>
        <w:jc w:val="both"/>
        <w:rPr>
          <w:sz w:val="28"/>
          <w:szCs w:val="28"/>
        </w:rPr>
      </w:pPr>
      <w:r w:rsidRPr="00165B1B">
        <w:rPr>
          <w:bCs/>
          <w:sz w:val="28"/>
          <w:szCs w:val="28"/>
        </w:rPr>
        <w:t>изготовления</w:t>
      </w:r>
      <w:r w:rsidR="00163F99">
        <w:rPr>
          <w:bCs/>
          <w:sz w:val="28"/>
          <w:szCs w:val="28"/>
        </w:rPr>
        <w:t xml:space="preserve"> </w:t>
      </w:r>
      <w:r w:rsidRPr="00165B1B">
        <w:rPr>
          <w:sz w:val="28"/>
          <w:szCs w:val="28"/>
        </w:rPr>
        <w:t>пластмассовых коронок и мостовидных протезов;</w:t>
      </w:r>
    </w:p>
    <w:p w:rsidR="00907114" w:rsidRPr="00165B1B" w:rsidRDefault="00907114" w:rsidP="00907114">
      <w:pPr>
        <w:pStyle w:val="220"/>
        <w:widowControl w:val="0"/>
        <w:numPr>
          <w:ilvl w:val="0"/>
          <w:numId w:val="12"/>
        </w:numPr>
        <w:tabs>
          <w:tab w:val="left" w:pos="1044"/>
          <w:tab w:val="left" w:pos="1080"/>
        </w:tabs>
        <w:ind w:right="33"/>
        <w:jc w:val="both"/>
        <w:rPr>
          <w:sz w:val="28"/>
          <w:szCs w:val="28"/>
        </w:rPr>
      </w:pPr>
      <w:r w:rsidRPr="00165B1B">
        <w:rPr>
          <w:bCs/>
          <w:sz w:val="28"/>
          <w:szCs w:val="28"/>
        </w:rPr>
        <w:t>изготовления</w:t>
      </w:r>
      <w:r w:rsidRPr="00165B1B">
        <w:rPr>
          <w:sz w:val="28"/>
          <w:szCs w:val="28"/>
        </w:rPr>
        <w:t xml:space="preserve"> штампованных металлических коронок;</w:t>
      </w:r>
    </w:p>
    <w:p w:rsidR="00907114" w:rsidRPr="00165B1B" w:rsidRDefault="00907114" w:rsidP="00907114">
      <w:pPr>
        <w:pStyle w:val="220"/>
        <w:widowControl w:val="0"/>
        <w:numPr>
          <w:ilvl w:val="0"/>
          <w:numId w:val="12"/>
        </w:numPr>
        <w:tabs>
          <w:tab w:val="left" w:pos="1044"/>
          <w:tab w:val="left" w:pos="1080"/>
        </w:tabs>
        <w:ind w:right="33"/>
        <w:jc w:val="both"/>
        <w:rPr>
          <w:sz w:val="28"/>
          <w:szCs w:val="28"/>
        </w:rPr>
      </w:pPr>
      <w:r w:rsidRPr="00165B1B">
        <w:rPr>
          <w:bCs/>
          <w:sz w:val="28"/>
          <w:szCs w:val="28"/>
        </w:rPr>
        <w:t>изготовления</w:t>
      </w:r>
      <w:r w:rsidRPr="00165B1B">
        <w:rPr>
          <w:sz w:val="28"/>
          <w:szCs w:val="28"/>
        </w:rPr>
        <w:t xml:space="preserve"> штампованно-паяных мостовидных протезов;</w:t>
      </w:r>
    </w:p>
    <w:p w:rsidR="00907114" w:rsidRPr="00165B1B" w:rsidRDefault="00907114" w:rsidP="00907114">
      <w:pPr>
        <w:pStyle w:val="220"/>
        <w:widowControl w:val="0"/>
        <w:numPr>
          <w:ilvl w:val="0"/>
          <w:numId w:val="12"/>
        </w:numPr>
        <w:tabs>
          <w:tab w:val="left" w:pos="1044"/>
          <w:tab w:val="left" w:pos="1080"/>
        </w:tabs>
        <w:ind w:right="33"/>
        <w:jc w:val="both"/>
        <w:rPr>
          <w:sz w:val="28"/>
          <w:szCs w:val="28"/>
        </w:rPr>
      </w:pPr>
      <w:r w:rsidRPr="002F7F99">
        <w:rPr>
          <w:bCs/>
          <w:sz w:val="28"/>
          <w:szCs w:val="28"/>
        </w:rPr>
        <w:t>изготовления</w:t>
      </w:r>
      <w:r w:rsidR="00163F99">
        <w:rPr>
          <w:bCs/>
          <w:sz w:val="28"/>
          <w:szCs w:val="28"/>
        </w:rPr>
        <w:t xml:space="preserve"> </w:t>
      </w:r>
      <w:r w:rsidR="00163F99">
        <w:rPr>
          <w:sz w:val="28"/>
          <w:szCs w:val="28"/>
        </w:rPr>
        <w:t xml:space="preserve">штифтово-культевых </w:t>
      </w:r>
      <w:r w:rsidRPr="002F7F99">
        <w:rPr>
          <w:sz w:val="28"/>
          <w:szCs w:val="28"/>
        </w:rPr>
        <w:t>вкладок</w:t>
      </w:r>
      <w:r w:rsidRPr="00165B1B">
        <w:rPr>
          <w:sz w:val="28"/>
          <w:szCs w:val="28"/>
        </w:rPr>
        <w:t>;</w:t>
      </w:r>
    </w:p>
    <w:p w:rsidR="00907114" w:rsidRPr="006A08EB" w:rsidRDefault="00907114" w:rsidP="00907114">
      <w:pPr>
        <w:pStyle w:val="afa"/>
        <w:numPr>
          <w:ilvl w:val="0"/>
          <w:numId w:val="12"/>
        </w:numPr>
        <w:tabs>
          <w:tab w:val="left" w:pos="1044"/>
          <w:tab w:val="left" w:pos="1080"/>
        </w:tabs>
        <w:suppressAutoHyphens/>
        <w:spacing w:after="0" w:line="240" w:lineRule="auto"/>
        <w:ind w:right="33"/>
        <w:jc w:val="both"/>
        <w:rPr>
          <w:rFonts w:ascii="Times New Roman" w:hAnsi="Times New Roman" w:cs="Times New Roman"/>
          <w:sz w:val="28"/>
          <w:szCs w:val="28"/>
        </w:rPr>
      </w:pPr>
      <w:r w:rsidRPr="006A08EB">
        <w:rPr>
          <w:rFonts w:ascii="Times New Roman" w:hAnsi="Times New Roman" w:cs="Times New Roman"/>
          <w:bCs/>
          <w:sz w:val="28"/>
          <w:szCs w:val="28"/>
        </w:rPr>
        <w:t>изготовления</w:t>
      </w:r>
      <w:r w:rsidRPr="006A08EB">
        <w:rPr>
          <w:rFonts w:ascii="Times New Roman" w:hAnsi="Times New Roman" w:cs="Times New Roman"/>
          <w:sz w:val="28"/>
          <w:szCs w:val="28"/>
        </w:rPr>
        <w:t xml:space="preserve"> цельнолитых коронок и мостовидных протезов;</w:t>
      </w:r>
    </w:p>
    <w:p w:rsidR="00907114" w:rsidRPr="006A08EB" w:rsidRDefault="00907114" w:rsidP="00907114">
      <w:pPr>
        <w:pStyle w:val="afa"/>
        <w:numPr>
          <w:ilvl w:val="0"/>
          <w:numId w:val="12"/>
        </w:numPr>
        <w:tabs>
          <w:tab w:val="left" w:pos="1044"/>
          <w:tab w:val="left" w:pos="1080"/>
        </w:tabs>
        <w:suppressAutoHyphens/>
        <w:spacing w:after="0" w:line="240" w:lineRule="auto"/>
        <w:ind w:right="33"/>
        <w:jc w:val="both"/>
        <w:rPr>
          <w:rFonts w:ascii="Times New Roman" w:hAnsi="Times New Roman" w:cs="Times New Roman"/>
          <w:sz w:val="28"/>
          <w:szCs w:val="28"/>
        </w:rPr>
      </w:pPr>
      <w:r w:rsidRPr="006A08EB">
        <w:rPr>
          <w:rFonts w:ascii="Times New Roman" w:hAnsi="Times New Roman" w:cs="Times New Roman"/>
          <w:bCs/>
          <w:sz w:val="28"/>
          <w:szCs w:val="28"/>
        </w:rPr>
        <w:t>изготовления</w:t>
      </w:r>
      <w:r w:rsidRPr="006A08EB">
        <w:rPr>
          <w:rFonts w:ascii="Times New Roman" w:hAnsi="Times New Roman" w:cs="Times New Roman"/>
          <w:sz w:val="28"/>
          <w:szCs w:val="28"/>
        </w:rPr>
        <w:t xml:space="preserve"> цельнолитых коронок и мостовидных протезов с облицовкой</w:t>
      </w:r>
    </w:p>
    <w:p w:rsidR="00907114" w:rsidRPr="00165B1B" w:rsidRDefault="00907114" w:rsidP="009071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B1B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907114" w:rsidRPr="00165B1B" w:rsidRDefault="00907114" w:rsidP="00907114">
      <w:pPr>
        <w:pStyle w:val="220"/>
        <w:widowControl w:val="0"/>
        <w:numPr>
          <w:ilvl w:val="0"/>
          <w:numId w:val="18"/>
        </w:numPr>
        <w:tabs>
          <w:tab w:val="left" w:pos="709"/>
        </w:tabs>
        <w:ind w:left="709" w:hanging="283"/>
        <w:jc w:val="both"/>
        <w:rPr>
          <w:sz w:val="28"/>
          <w:szCs w:val="28"/>
        </w:rPr>
      </w:pPr>
      <w:r w:rsidRPr="00165B1B">
        <w:rPr>
          <w:sz w:val="28"/>
          <w:szCs w:val="28"/>
        </w:rPr>
        <w:t>вести отчетно-учетную документацию;</w:t>
      </w:r>
    </w:p>
    <w:p w:rsidR="00907114" w:rsidRPr="00165B1B" w:rsidRDefault="00907114" w:rsidP="00907114">
      <w:pPr>
        <w:pStyle w:val="220"/>
        <w:widowControl w:val="0"/>
        <w:numPr>
          <w:ilvl w:val="0"/>
          <w:numId w:val="18"/>
        </w:numPr>
        <w:tabs>
          <w:tab w:val="left" w:pos="709"/>
        </w:tabs>
        <w:ind w:left="709" w:hanging="283"/>
        <w:jc w:val="both"/>
        <w:rPr>
          <w:sz w:val="28"/>
          <w:szCs w:val="28"/>
        </w:rPr>
      </w:pPr>
      <w:r w:rsidRPr="00165B1B">
        <w:rPr>
          <w:sz w:val="28"/>
          <w:szCs w:val="28"/>
        </w:rPr>
        <w:t>оценить оттиски челюстей и отливать по ним рабочие и вспомогательные модели;</w:t>
      </w:r>
    </w:p>
    <w:p w:rsidR="00907114" w:rsidRPr="004010E1" w:rsidRDefault="00907114" w:rsidP="00907114">
      <w:pPr>
        <w:pStyle w:val="afa"/>
        <w:numPr>
          <w:ilvl w:val="0"/>
          <w:numId w:val="18"/>
        </w:numPr>
        <w:tabs>
          <w:tab w:val="left" w:pos="709"/>
        </w:tabs>
        <w:suppressAutoHyphens/>
        <w:spacing w:after="0" w:line="240" w:lineRule="auto"/>
        <w:ind w:left="709" w:hanging="283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010E1">
        <w:rPr>
          <w:rFonts w:ascii="Times New Roman" w:hAnsi="Times New Roman" w:cs="Times New Roman"/>
          <w:iCs/>
          <w:sz w:val="28"/>
          <w:szCs w:val="28"/>
        </w:rPr>
        <w:t>изготавливать разборные комбинированные модели;</w:t>
      </w:r>
    </w:p>
    <w:p w:rsidR="00907114" w:rsidRPr="004010E1" w:rsidRDefault="00907114" w:rsidP="00907114">
      <w:pPr>
        <w:pStyle w:val="afa"/>
        <w:numPr>
          <w:ilvl w:val="0"/>
          <w:numId w:val="18"/>
        </w:numPr>
        <w:tabs>
          <w:tab w:val="left" w:pos="709"/>
        </w:tabs>
        <w:suppressAutoHyphens/>
        <w:spacing w:after="0" w:line="240" w:lineRule="auto"/>
        <w:ind w:left="709" w:hanging="283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010E1">
        <w:rPr>
          <w:rFonts w:ascii="Times New Roman" w:hAnsi="Times New Roman" w:cs="Times New Roman"/>
          <w:iCs/>
          <w:sz w:val="28"/>
          <w:szCs w:val="28"/>
        </w:rPr>
        <w:lastRenderedPageBreak/>
        <w:t>моделировать восковые конструкции несъемных протезов;</w:t>
      </w:r>
    </w:p>
    <w:p w:rsidR="00907114" w:rsidRPr="004010E1" w:rsidRDefault="00907114" w:rsidP="00907114">
      <w:pPr>
        <w:pStyle w:val="afa"/>
        <w:numPr>
          <w:ilvl w:val="0"/>
          <w:numId w:val="18"/>
        </w:numPr>
        <w:tabs>
          <w:tab w:val="left" w:pos="709"/>
        </w:tabs>
        <w:suppressAutoHyphens/>
        <w:spacing w:after="0" w:line="240" w:lineRule="auto"/>
        <w:ind w:left="709" w:hanging="283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010E1">
        <w:rPr>
          <w:rFonts w:ascii="Times New Roman" w:hAnsi="Times New Roman" w:cs="Times New Roman"/>
          <w:spacing w:val="-4"/>
          <w:sz w:val="28"/>
          <w:szCs w:val="28"/>
        </w:rPr>
        <w:t>гипсовать восковую композицию несъемного протеза в кювету, заменять воск на пластмассу;</w:t>
      </w:r>
    </w:p>
    <w:p w:rsidR="00907114" w:rsidRPr="004010E1" w:rsidRDefault="00907114" w:rsidP="00907114">
      <w:pPr>
        <w:pStyle w:val="afa"/>
        <w:numPr>
          <w:ilvl w:val="0"/>
          <w:numId w:val="18"/>
        </w:numPr>
        <w:tabs>
          <w:tab w:val="left" w:pos="709"/>
        </w:tabs>
        <w:suppressAutoHyphens/>
        <w:spacing w:after="0" w:line="240" w:lineRule="auto"/>
        <w:ind w:left="709" w:hanging="283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010E1">
        <w:rPr>
          <w:rFonts w:ascii="Times New Roman" w:hAnsi="Times New Roman" w:cs="Times New Roman"/>
          <w:spacing w:val="-4"/>
          <w:sz w:val="28"/>
          <w:szCs w:val="28"/>
        </w:rPr>
        <w:t>проводить обработку, шлифовку и полировку пластмассовых коронок и мостовидных протезов;</w:t>
      </w:r>
    </w:p>
    <w:p w:rsidR="00907114" w:rsidRDefault="00907114" w:rsidP="00907114">
      <w:pPr>
        <w:pStyle w:val="afa"/>
        <w:numPr>
          <w:ilvl w:val="0"/>
          <w:numId w:val="18"/>
        </w:numPr>
        <w:tabs>
          <w:tab w:val="left" w:pos="709"/>
        </w:tabs>
        <w:suppressAutoHyphens/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4010E1">
        <w:rPr>
          <w:rFonts w:ascii="Times New Roman" w:hAnsi="Times New Roman" w:cs="Times New Roman"/>
          <w:spacing w:val="-4"/>
          <w:sz w:val="28"/>
          <w:szCs w:val="28"/>
        </w:rPr>
        <w:t>моделировать восковую композицию для изготовления штампованных коронок и штампованных паяных мостовидных протезов, осуществлять подбор гильз, производить штамповку коронок, отжиг и отбеливание</w:t>
      </w:r>
      <w:r w:rsidRPr="004010E1">
        <w:rPr>
          <w:rFonts w:ascii="Times New Roman" w:hAnsi="Times New Roman" w:cs="Times New Roman"/>
          <w:sz w:val="28"/>
          <w:szCs w:val="28"/>
        </w:rPr>
        <w:t>;</w:t>
      </w:r>
    </w:p>
    <w:p w:rsidR="00907114" w:rsidRPr="002F7F99" w:rsidRDefault="00907114" w:rsidP="00907114">
      <w:pPr>
        <w:pStyle w:val="afa"/>
        <w:numPr>
          <w:ilvl w:val="0"/>
          <w:numId w:val="18"/>
        </w:numPr>
        <w:tabs>
          <w:tab w:val="left" w:pos="709"/>
        </w:tabs>
        <w:suppressAutoHyphens/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2F7F99">
        <w:rPr>
          <w:rFonts w:ascii="Times New Roman" w:hAnsi="Times New Roman" w:cs="Times New Roman"/>
          <w:sz w:val="28"/>
          <w:szCs w:val="28"/>
        </w:rPr>
        <w:t>подготавливать восковые композиции к литью;</w:t>
      </w:r>
    </w:p>
    <w:p w:rsidR="00907114" w:rsidRPr="004010E1" w:rsidRDefault="00907114" w:rsidP="00907114">
      <w:pPr>
        <w:pStyle w:val="afa"/>
        <w:numPr>
          <w:ilvl w:val="0"/>
          <w:numId w:val="18"/>
        </w:numPr>
        <w:tabs>
          <w:tab w:val="left" w:pos="709"/>
        </w:tabs>
        <w:suppressAutoHyphens/>
        <w:spacing w:after="0" w:line="240" w:lineRule="auto"/>
        <w:ind w:left="709" w:hanging="283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010E1">
        <w:rPr>
          <w:rFonts w:ascii="Times New Roman" w:hAnsi="Times New Roman" w:cs="Times New Roman"/>
          <w:iCs/>
          <w:sz w:val="28"/>
          <w:szCs w:val="28"/>
        </w:rPr>
        <w:t>проводить отжиг, паяние и отбеливание металлических конструкций;</w:t>
      </w:r>
    </w:p>
    <w:p w:rsidR="00907114" w:rsidRPr="004010E1" w:rsidRDefault="00907114" w:rsidP="00907114">
      <w:pPr>
        <w:pStyle w:val="afa"/>
        <w:numPr>
          <w:ilvl w:val="0"/>
          <w:numId w:val="18"/>
        </w:numPr>
        <w:tabs>
          <w:tab w:val="left" w:pos="709"/>
        </w:tabs>
        <w:suppressAutoHyphens/>
        <w:spacing w:after="0" w:line="240" w:lineRule="auto"/>
        <w:ind w:left="709" w:hanging="283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010E1">
        <w:rPr>
          <w:rFonts w:ascii="Times New Roman" w:hAnsi="Times New Roman" w:cs="Times New Roman"/>
          <w:iCs/>
          <w:sz w:val="28"/>
          <w:szCs w:val="28"/>
        </w:rPr>
        <w:t>проводить отделку, шлифовку и полировку несъемных металлических зубных протезов;</w:t>
      </w:r>
    </w:p>
    <w:p w:rsidR="00907114" w:rsidRPr="004010E1" w:rsidRDefault="00907114" w:rsidP="00907114">
      <w:pPr>
        <w:pStyle w:val="afa"/>
        <w:numPr>
          <w:ilvl w:val="0"/>
          <w:numId w:val="18"/>
        </w:numPr>
        <w:tabs>
          <w:tab w:val="left" w:pos="709"/>
        </w:tabs>
        <w:suppressAutoHyphens/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4010E1">
        <w:rPr>
          <w:rFonts w:ascii="Times New Roman" w:hAnsi="Times New Roman" w:cs="Times New Roman"/>
          <w:sz w:val="28"/>
          <w:szCs w:val="28"/>
        </w:rPr>
        <w:t xml:space="preserve">моделировать воском каркас литой коронки и мостовидного протеза, </w:t>
      </w:r>
    </w:p>
    <w:p w:rsidR="00907114" w:rsidRPr="004010E1" w:rsidRDefault="00907114" w:rsidP="00907114">
      <w:pPr>
        <w:pStyle w:val="afa"/>
        <w:numPr>
          <w:ilvl w:val="0"/>
          <w:numId w:val="18"/>
        </w:numPr>
        <w:tabs>
          <w:tab w:val="left" w:pos="709"/>
        </w:tabs>
        <w:suppressAutoHyphens/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4010E1">
        <w:rPr>
          <w:rFonts w:ascii="Times New Roman" w:hAnsi="Times New Roman" w:cs="Times New Roman"/>
          <w:sz w:val="28"/>
          <w:szCs w:val="28"/>
        </w:rPr>
        <w:t>изготовить литниковую систему,</w:t>
      </w:r>
    </w:p>
    <w:p w:rsidR="00907114" w:rsidRPr="004010E1" w:rsidRDefault="00907114" w:rsidP="00907114">
      <w:pPr>
        <w:pStyle w:val="afa"/>
        <w:numPr>
          <w:ilvl w:val="0"/>
          <w:numId w:val="18"/>
        </w:numPr>
        <w:tabs>
          <w:tab w:val="left" w:pos="709"/>
        </w:tabs>
        <w:suppressAutoHyphens/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4010E1">
        <w:rPr>
          <w:rFonts w:ascii="Times New Roman" w:hAnsi="Times New Roman" w:cs="Times New Roman"/>
          <w:sz w:val="28"/>
          <w:szCs w:val="28"/>
        </w:rPr>
        <w:t>припасовывать на рабочую модель и обрабатывать каркас литой коронки и мостовидного протеза;</w:t>
      </w:r>
    </w:p>
    <w:p w:rsidR="00907114" w:rsidRPr="0032792C" w:rsidRDefault="00907114" w:rsidP="00907114">
      <w:pPr>
        <w:pStyle w:val="afa"/>
        <w:numPr>
          <w:ilvl w:val="0"/>
          <w:numId w:val="18"/>
        </w:numPr>
        <w:tabs>
          <w:tab w:val="left" w:pos="709"/>
        </w:tabs>
        <w:suppressAutoHyphens/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32792C">
        <w:rPr>
          <w:rFonts w:ascii="Times New Roman" w:hAnsi="Times New Roman" w:cs="Times New Roman"/>
          <w:sz w:val="28"/>
          <w:szCs w:val="28"/>
        </w:rPr>
        <w:t>моделировать восковую композицию</w:t>
      </w:r>
      <w:r w:rsidR="00163F99">
        <w:rPr>
          <w:rFonts w:ascii="Times New Roman" w:hAnsi="Times New Roman" w:cs="Times New Roman"/>
          <w:sz w:val="28"/>
          <w:szCs w:val="28"/>
        </w:rPr>
        <w:t xml:space="preserve"> </w:t>
      </w:r>
      <w:r w:rsidRPr="0032792C">
        <w:rPr>
          <w:rFonts w:ascii="Times New Roman" w:hAnsi="Times New Roman" w:cs="Times New Roman"/>
          <w:sz w:val="28"/>
          <w:szCs w:val="28"/>
        </w:rPr>
        <w:t xml:space="preserve">литого каркаса  коронок и мостовидных зубных протезов с пластмассовой облицовкой, </w:t>
      </w:r>
    </w:p>
    <w:p w:rsidR="00907114" w:rsidRPr="004010E1" w:rsidRDefault="00907114" w:rsidP="00907114">
      <w:pPr>
        <w:pStyle w:val="afa"/>
        <w:numPr>
          <w:ilvl w:val="0"/>
          <w:numId w:val="18"/>
        </w:numPr>
        <w:tabs>
          <w:tab w:val="left" w:pos="709"/>
        </w:tabs>
        <w:suppressAutoHyphens/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4010E1">
        <w:rPr>
          <w:rFonts w:ascii="Times New Roman" w:hAnsi="Times New Roman" w:cs="Times New Roman"/>
          <w:sz w:val="28"/>
          <w:szCs w:val="28"/>
        </w:rPr>
        <w:t>изготавливать пластмассовую облицовку  несъемных мостовидных протезов;</w:t>
      </w:r>
    </w:p>
    <w:p w:rsidR="00907114" w:rsidRPr="004010E1" w:rsidRDefault="00907114" w:rsidP="00907114">
      <w:pPr>
        <w:pStyle w:val="afa"/>
        <w:numPr>
          <w:ilvl w:val="0"/>
          <w:numId w:val="18"/>
        </w:numPr>
        <w:tabs>
          <w:tab w:val="left" w:pos="709"/>
        </w:tabs>
        <w:suppressAutoHyphens/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4010E1">
        <w:rPr>
          <w:rFonts w:ascii="Times New Roman" w:hAnsi="Times New Roman" w:cs="Times New Roman"/>
          <w:sz w:val="28"/>
          <w:szCs w:val="28"/>
        </w:rPr>
        <w:t>моделировать вос</w:t>
      </w:r>
      <w:r>
        <w:rPr>
          <w:rFonts w:ascii="Times New Roman" w:hAnsi="Times New Roman" w:cs="Times New Roman"/>
          <w:sz w:val="28"/>
          <w:szCs w:val="28"/>
        </w:rPr>
        <w:t xml:space="preserve">ковую композицию литого каркаса </w:t>
      </w:r>
      <w:r w:rsidRPr="004010E1">
        <w:rPr>
          <w:rFonts w:ascii="Times New Roman" w:hAnsi="Times New Roman" w:cs="Times New Roman"/>
          <w:sz w:val="28"/>
          <w:szCs w:val="28"/>
        </w:rPr>
        <w:t>металлокерамически</w:t>
      </w:r>
      <w:r>
        <w:rPr>
          <w:rFonts w:ascii="Times New Roman" w:hAnsi="Times New Roman" w:cs="Times New Roman"/>
          <w:sz w:val="28"/>
          <w:szCs w:val="28"/>
        </w:rPr>
        <w:t>х конструкций зубных протезов;</w:t>
      </w:r>
    </w:p>
    <w:p w:rsidR="00907114" w:rsidRPr="004010E1" w:rsidRDefault="00907114" w:rsidP="00907114">
      <w:pPr>
        <w:pStyle w:val="afa"/>
        <w:numPr>
          <w:ilvl w:val="0"/>
          <w:numId w:val="18"/>
        </w:numPr>
        <w:tabs>
          <w:tab w:val="left" w:pos="709"/>
        </w:tabs>
        <w:suppressAutoHyphens/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4010E1">
        <w:rPr>
          <w:rFonts w:ascii="Times New Roman" w:hAnsi="Times New Roman" w:cs="Times New Roman"/>
          <w:sz w:val="28"/>
          <w:szCs w:val="28"/>
        </w:rPr>
        <w:t>моделировать</w:t>
      </w:r>
      <w:r w:rsidR="00163F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зубы  керамическими массами;</w:t>
      </w:r>
    </w:p>
    <w:p w:rsidR="00907114" w:rsidRPr="004010E1" w:rsidRDefault="00907114" w:rsidP="00907114">
      <w:pPr>
        <w:pStyle w:val="afa"/>
        <w:numPr>
          <w:ilvl w:val="0"/>
          <w:numId w:val="18"/>
        </w:numPr>
        <w:tabs>
          <w:tab w:val="left" w:pos="709"/>
        </w:tabs>
        <w:suppressAutoHyphens/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4010E1">
        <w:rPr>
          <w:rFonts w:ascii="Times New Roman" w:hAnsi="Times New Roman" w:cs="Times New Roman"/>
          <w:sz w:val="28"/>
          <w:szCs w:val="28"/>
        </w:rPr>
        <w:t>производить литье стоматологических сплавов при  изготовлении каркасов несъемных зубных протезов</w:t>
      </w:r>
    </w:p>
    <w:p w:rsidR="00907114" w:rsidRPr="00165B1B" w:rsidRDefault="00907114" w:rsidP="009071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</w:p>
    <w:p w:rsidR="00907114" w:rsidRPr="00165B1B" w:rsidRDefault="00907114" w:rsidP="009071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B1B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907114" w:rsidRPr="004010E1" w:rsidRDefault="00907114" w:rsidP="00907114">
      <w:pPr>
        <w:pStyle w:val="afa"/>
        <w:numPr>
          <w:ilvl w:val="0"/>
          <w:numId w:val="19"/>
        </w:numPr>
        <w:tabs>
          <w:tab w:val="left" w:pos="104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0E1">
        <w:rPr>
          <w:rFonts w:ascii="Times New Roman" w:hAnsi="Times New Roman" w:cs="Times New Roman"/>
          <w:sz w:val="28"/>
          <w:szCs w:val="28"/>
        </w:rPr>
        <w:t>организацию производства зуботехнических протезов и оснащение  раб</w:t>
      </w:r>
      <w:r w:rsidRPr="004010E1">
        <w:rPr>
          <w:rFonts w:ascii="Times New Roman" w:hAnsi="Times New Roman" w:cs="Times New Roman"/>
          <w:sz w:val="28"/>
          <w:szCs w:val="28"/>
        </w:rPr>
        <w:t>о</w:t>
      </w:r>
      <w:r w:rsidRPr="004010E1">
        <w:rPr>
          <w:rFonts w:ascii="Times New Roman" w:hAnsi="Times New Roman" w:cs="Times New Roman"/>
          <w:sz w:val="28"/>
          <w:szCs w:val="28"/>
        </w:rPr>
        <w:t>чего места зубного техника при изготовлении несъёмных протезов с уч</w:t>
      </w:r>
      <w:r w:rsidRPr="004010E1">
        <w:rPr>
          <w:rFonts w:ascii="Times New Roman" w:hAnsi="Times New Roman" w:cs="Times New Roman"/>
          <w:sz w:val="28"/>
          <w:szCs w:val="28"/>
        </w:rPr>
        <w:t>е</w:t>
      </w:r>
      <w:r w:rsidRPr="004010E1">
        <w:rPr>
          <w:rFonts w:ascii="Times New Roman" w:hAnsi="Times New Roman" w:cs="Times New Roman"/>
          <w:sz w:val="28"/>
          <w:szCs w:val="28"/>
        </w:rPr>
        <w:t>том устранения профессиональных вредностей;</w:t>
      </w:r>
    </w:p>
    <w:p w:rsidR="00907114" w:rsidRPr="004010E1" w:rsidRDefault="00907114" w:rsidP="00907114">
      <w:pPr>
        <w:pStyle w:val="afa"/>
        <w:numPr>
          <w:ilvl w:val="0"/>
          <w:numId w:val="19"/>
        </w:numPr>
        <w:tabs>
          <w:tab w:val="left" w:pos="104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0E1">
        <w:rPr>
          <w:rFonts w:ascii="Times New Roman" w:hAnsi="Times New Roman" w:cs="Times New Roman"/>
          <w:sz w:val="28"/>
          <w:szCs w:val="28"/>
        </w:rPr>
        <w:t>состав, свойства и правила работы с материалами, применяемыми при изготовлении несъемных протезов;</w:t>
      </w:r>
    </w:p>
    <w:p w:rsidR="00907114" w:rsidRPr="004010E1" w:rsidRDefault="00907114" w:rsidP="00907114">
      <w:pPr>
        <w:pStyle w:val="afa"/>
        <w:numPr>
          <w:ilvl w:val="0"/>
          <w:numId w:val="19"/>
        </w:numPr>
        <w:tabs>
          <w:tab w:val="left" w:pos="104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010E1">
        <w:rPr>
          <w:rFonts w:ascii="Times New Roman" w:hAnsi="Times New Roman" w:cs="Times New Roman"/>
          <w:sz w:val="28"/>
          <w:szCs w:val="28"/>
        </w:rPr>
        <w:t>равила эксплуатации оборудования в паяльной комнате;</w:t>
      </w:r>
    </w:p>
    <w:p w:rsidR="00907114" w:rsidRPr="004010E1" w:rsidRDefault="00907114" w:rsidP="00907114">
      <w:pPr>
        <w:pStyle w:val="afa"/>
        <w:numPr>
          <w:ilvl w:val="0"/>
          <w:numId w:val="19"/>
        </w:numPr>
        <w:tabs>
          <w:tab w:val="left" w:pos="104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0E1">
        <w:rPr>
          <w:rFonts w:ascii="Times New Roman" w:hAnsi="Times New Roman" w:cs="Times New Roman"/>
          <w:sz w:val="28"/>
          <w:szCs w:val="28"/>
        </w:rPr>
        <w:t>клинико-лабораторные этапы и технологию изготовления пластмассовых несъемных зубных протезов;</w:t>
      </w:r>
    </w:p>
    <w:p w:rsidR="00907114" w:rsidRPr="004010E1" w:rsidRDefault="00907114" w:rsidP="00907114">
      <w:pPr>
        <w:pStyle w:val="afa"/>
        <w:numPr>
          <w:ilvl w:val="0"/>
          <w:numId w:val="19"/>
        </w:numPr>
        <w:tabs>
          <w:tab w:val="left" w:pos="104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0E1">
        <w:rPr>
          <w:rFonts w:ascii="Times New Roman" w:hAnsi="Times New Roman" w:cs="Times New Roman"/>
          <w:sz w:val="28"/>
          <w:szCs w:val="28"/>
        </w:rPr>
        <w:t>особенности изготовления временных пластмассовых коронок и мостовидных протезов;</w:t>
      </w:r>
    </w:p>
    <w:p w:rsidR="00907114" w:rsidRPr="004010E1" w:rsidRDefault="00907114" w:rsidP="00907114">
      <w:pPr>
        <w:pStyle w:val="afa"/>
        <w:numPr>
          <w:ilvl w:val="0"/>
          <w:numId w:val="19"/>
        </w:numPr>
        <w:tabs>
          <w:tab w:val="left" w:pos="104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0E1">
        <w:rPr>
          <w:rFonts w:ascii="Times New Roman" w:hAnsi="Times New Roman" w:cs="Times New Roman"/>
          <w:sz w:val="28"/>
          <w:szCs w:val="28"/>
        </w:rPr>
        <w:t>клинико-лабораторные этапы и технологию изготовления штампованных коронок и штампованно-паяных мостовидных протезов;</w:t>
      </w:r>
    </w:p>
    <w:p w:rsidR="00907114" w:rsidRPr="004010E1" w:rsidRDefault="00907114" w:rsidP="00907114">
      <w:pPr>
        <w:pStyle w:val="afa"/>
        <w:numPr>
          <w:ilvl w:val="0"/>
          <w:numId w:val="19"/>
        </w:numPr>
        <w:tabs>
          <w:tab w:val="left" w:pos="104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0E1">
        <w:rPr>
          <w:rFonts w:ascii="Times New Roman" w:hAnsi="Times New Roman" w:cs="Times New Roman"/>
          <w:sz w:val="28"/>
          <w:szCs w:val="28"/>
        </w:rPr>
        <w:t>клинико-лабораторные этапы и технологию изготовления цельнолитых коронок и мостовидных протезов;</w:t>
      </w:r>
    </w:p>
    <w:p w:rsidR="00907114" w:rsidRPr="004010E1" w:rsidRDefault="00907114" w:rsidP="00907114">
      <w:pPr>
        <w:pStyle w:val="afa"/>
        <w:numPr>
          <w:ilvl w:val="0"/>
          <w:numId w:val="19"/>
        </w:numPr>
        <w:tabs>
          <w:tab w:val="left" w:pos="104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0E1">
        <w:rPr>
          <w:rFonts w:ascii="Times New Roman" w:hAnsi="Times New Roman" w:cs="Times New Roman"/>
          <w:sz w:val="28"/>
          <w:szCs w:val="28"/>
        </w:rPr>
        <w:t>способы и особенности изготовления разборных моделей;</w:t>
      </w:r>
    </w:p>
    <w:p w:rsidR="00907114" w:rsidRPr="004010E1" w:rsidRDefault="00907114" w:rsidP="00907114">
      <w:pPr>
        <w:pStyle w:val="afa"/>
        <w:numPr>
          <w:ilvl w:val="0"/>
          <w:numId w:val="19"/>
        </w:numPr>
        <w:tabs>
          <w:tab w:val="left" w:pos="104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0E1">
        <w:rPr>
          <w:rFonts w:ascii="Times New Roman" w:hAnsi="Times New Roman" w:cs="Times New Roman"/>
          <w:sz w:val="28"/>
          <w:szCs w:val="28"/>
        </w:rPr>
        <w:t>клинико-лабораторные этапы и технологию изготовления цельнолитых коронок и мостовидных протезов с пластмассовой облицовкой;</w:t>
      </w:r>
    </w:p>
    <w:p w:rsidR="00907114" w:rsidRPr="004010E1" w:rsidRDefault="00907114" w:rsidP="00907114">
      <w:pPr>
        <w:pStyle w:val="afa"/>
        <w:numPr>
          <w:ilvl w:val="0"/>
          <w:numId w:val="19"/>
        </w:numPr>
        <w:tabs>
          <w:tab w:val="left" w:pos="104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0E1">
        <w:rPr>
          <w:rFonts w:ascii="Times New Roman" w:hAnsi="Times New Roman" w:cs="Times New Roman"/>
          <w:sz w:val="28"/>
          <w:szCs w:val="28"/>
        </w:rPr>
        <w:t>виды керамических масс, назначение, состав и технологические свойства;</w:t>
      </w:r>
    </w:p>
    <w:p w:rsidR="00907114" w:rsidRPr="004010E1" w:rsidRDefault="00907114" w:rsidP="00907114">
      <w:pPr>
        <w:pStyle w:val="afa"/>
        <w:numPr>
          <w:ilvl w:val="0"/>
          <w:numId w:val="19"/>
        </w:numPr>
        <w:tabs>
          <w:tab w:val="left" w:pos="1044"/>
        </w:tabs>
        <w:suppressAutoHyphens/>
        <w:spacing w:after="0" w:line="240" w:lineRule="auto"/>
        <w:ind w:right="-192"/>
        <w:jc w:val="both"/>
        <w:rPr>
          <w:rFonts w:ascii="Times New Roman" w:hAnsi="Times New Roman" w:cs="Times New Roman"/>
          <w:sz w:val="28"/>
          <w:szCs w:val="28"/>
        </w:rPr>
      </w:pPr>
      <w:r w:rsidRPr="004010E1">
        <w:rPr>
          <w:rFonts w:ascii="Times New Roman" w:hAnsi="Times New Roman" w:cs="Times New Roman"/>
          <w:sz w:val="28"/>
          <w:szCs w:val="28"/>
        </w:rPr>
        <w:lastRenderedPageBreak/>
        <w:t>технологические этапы изготовления металлокерамических зубных протезов;</w:t>
      </w:r>
    </w:p>
    <w:p w:rsidR="00907114" w:rsidRPr="004010E1" w:rsidRDefault="00907114" w:rsidP="00907114">
      <w:pPr>
        <w:pStyle w:val="afa"/>
        <w:numPr>
          <w:ilvl w:val="0"/>
          <w:numId w:val="19"/>
        </w:numPr>
        <w:tabs>
          <w:tab w:val="left" w:pos="104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0E1">
        <w:rPr>
          <w:rFonts w:ascii="Times New Roman" w:hAnsi="Times New Roman" w:cs="Times New Roman"/>
          <w:sz w:val="28"/>
          <w:szCs w:val="28"/>
        </w:rPr>
        <w:t>назначение, виды и технологические этапы изготовления культевых штифтовых конструкций;</w:t>
      </w:r>
    </w:p>
    <w:p w:rsidR="00907114" w:rsidRPr="004010E1" w:rsidRDefault="00907114" w:rsidP="00907114">
      <w:pPr>
        <w:pStyle w:val="afa"/>
        <w:numPr>
          <w:ilvl w:val="0"/>
          <w:numId w:val="19"/>
        </w:numPr>
        <w:tabs>
          <w:tab w:val="left" w:pos="104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0E1">
        <w:rPr>
          <w:rFonts w:ascii="Times New Roman" w:hAnsi="Times New Roman" w:cs="Times New Roman"/>
          <w:sz w:val="28"/>
          <w:szCs w:val="28"/>
        </w:rPr>
        <w:t>область применения и технологические особенности изготовления цельнокерамических протезов;</w:t>
      </w:r>
    </w:p>
    <w:p w:rsidR="00907114" w:rsidRPr="004010E1" w:rsidRDefault="00907114" w:rsidP="00907114">
      <w:pPr>
        <w:pStyle w:val="afa"/>
        <w:numPr>
          <w:ilvl w:val="0"/>
          <w:numId w:val="19"/>
        </w:numPr>
        <w:tabs>
          <w:tab w:val="left" w:pos="104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0E1">
        <w:rPr>
          <w:rFonts w:ascii="Times New Roman" w:hAnsi="Times New Roman" w:cs="Times New Roman"/>
          <w:sz w:val="28"/>
          <w:szCs w:val="28"/>
        </w:rPr>
        <w:t>организацию литейного производства в ортопедической стоматологии;</w:t>
      </w:r>
    </w:p>
    <w:p w:rsidR="00907114" w:rsidRPr="004010E1" w:rsidRDefault="00907114" w:rsidP="00907114">
      <w:pPr>
        <w:pStyle w:val="afa"/>
        <w:numPr>
          <w:ilvl w:val="0"/>
          <w:numId w:val="19"/>
        </w:numPr>
        <w:tabs>
          <w:tab w:val="left" w:pos="104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0E1">
        <w:rPr>
          <w:rFonts w:ascii="Times New Roman" w:hAnsi="Times New Roman" w:cs="Times New Roman"/>
          <w:sz w:val="28"/>
          <w:szCs w:val="28"/>
        </w:rPr>
        <w:t>оборудование и оснащение литейной лаборатории;</w:t>
      </w:r>
    </w:p>
    <w:p w:rsidR="00907114" w:rsidRPr="004010E1" w:rsidRDefault="00907114" w:rsidP="00907114">
      <w:pPr>
        <w:pStyle w:val="afa"/>
        <w:numPr>
          <w:ilvl w:val="0"/>
          <w:numId w:val="19"/>
        </w:numPr>
        <w:tabs>
          <w:tab w:val="left" w:pos="104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0E1">
        <w:rPr>
          <w:rFonts w:ascii="Times New Roman" w:hAnsi="Times New Roman" w:cs="Times New Roman"/>
          <w:sz w:val="28"/>
          <w:szCs w:val="28"/>
        </w:rPr>
        <w:t>охрану труда и технику безопасности в литейной комнате</w:t>
      </w:r>
    </w:p>
    <w:p w:rsidR="00907114" w:rsidRPr="00B33F8A" w:rsidRDefault="00907114" w:rsidP="009071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B1B">
        <w:rPr>
          <w:rFonts w:ascii="Times New Roman" w:hAnsi="Times New Roman" w:cs="Times New Roman"/>
          <w:b/>
          <w:sz w:val="28"/>
          <w:szCs w:val="28"/>
        </w:rPr>
        <w:t xml:space="preserve">1.3.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B33F8A">
        <w:rPr>
          <w:rFonts w:ascii="Times New Roman" w:hAnsi="Times New Roman" w:cs="Times New Roman"/>
          <w:b/>
          <w:sz w:val="28"/>
          <w:szCs w:val="28"/>
        </w:rPr>
        <w:t>оличество часов на освоение программы профессионального модуля:</w:t>
      </w:r>
    </w:p>
    <w:p w:rsidR="00907114" w:rsidRPr="007F2EEF" w:rsidRDefault="00907114" w:rsidP="009071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EEF">
        <w:rPr>
          <w:rFonts w:ascii="Times New Roman" w:hAnsi="Times New Roman" w:cs="Times New Roman"/>
          <w:sz w:val="28"/>
          <w:szCs w:val="28"/>
        </w:rPr>
        <w:t>всего – 1644 часа, в том числе:</w:t>
      </w:r>
    </w:p>
    <w:p w:rsidR="00907114" w:rsidRPr="007F2EEF" w:rsidRDefault="00907114" w:rsidP="009071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EEF">
        <w:rPr>
          <w:rFonts w:ascii="Times New Roman" w:hAnsi="Times New Roman" w:cs="Times New Roman"/>
          <w:sz w:val="28"/>
          <w:szCs w:val="28"/>
        </w:rPr>
        <w:t>максимальной учебной нагрузки обучающегося – 1572 часа, включая:</w:t>
      </w:r>
    </w:p>
    <w:p w:rsidR="00907114" w:rsidRPr="007F2EEF" w:rsidRDefault="00907114" w:rsidP="00907114">
      <w:pPr>
        <w:tabs>
          <w:tab w:val="left" w:pos="1624"/>
          <w:tab w:val="left" w:pos="2540"/>
          <w:tab w:val="left" w:pos="3456"/>
          <w:tab w:val="left" w:pos="4372"/>
          <w:tab w:val="left" w:pos="5288"/>
          <w:tab w:val="left" w:pos="6204"/>
          <w:tab w:val="left" w:pos="7120"/>
          <w:tab w:val="left" w:pos="8036"/>
          <w:tab w:val="left" w:pos="8952"/>
          <w:tab w:val="left" w:pos="9868"/>
          <w:tab w:val="left" w:pos="10784"/>
          <w:tab w:val="left" w:pos="11700"/>
          <w:tab w:val="left" w:pos="12616"/>
          <w:tab w:val="left" w:pos="13532"/>
          <w:tab w:val="left" w:pos="14448"/>
          <w:tab w:val="left" w:pos="15364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7F2EEF"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 – 1048 часов;</w:t>
      </w:r>
    </w:p>
    <w:p w:rsidR="00907114" w:rsidRPr="007F2EEF" w:rsidRDefault="00907114" w:rsidP="00907114">
      <w:pPr>
        <w:tabs>
          <w:tab w:val="left" w:pos="1624"/>
          <w:tab w:val="left" w:pos="2540"/>
          <w:tab w:val="left" w:pos="3456"/>
          <w:tab w:val="left" w:pos="4372"/>
          <w:tab w:val="left" w:pos="5288"/>
          <w:tab w:val="left" w:pos="6204"/>
          <w:tab w:val="left" w:pos="7120"/>
          <w:tab w:val="left" w:pos="8036"/>
          <w:tab w:val="left" w:pos="8952"/>
          <w:tab w:val="left" w:pos="9868"/>
          <w:tab w:val="left" w:pos="10784"/>
          <w:tab w:val="left" w:pos="11700"/>
          <w:tab w:val="left" w:pos="12616"/>
          <w:tab w:val="left" w:pos="13532"/>
          <w:tab w:val="left" w:pos="14448"/>
          <w:tab w:val="left" w:pos="15364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7F2EEF">
        <w:rPr>
          <w:rFonts w:ascii="Times New Roman" w:hAnsi="Times New Roman" w:cs="Times New Roman"/>
          <w:sz w:val="28"/>
          <w:szCs w:val="28"/>
        </w:rPr>
        <w:t>самостоятельной работы обучающегося – 524</w:t>
      </w:r>
      <w:r w:rsidR="00163F99">
        <w:rPr>
          <w:rFonts w:ascii="Times New Roman" w:hAnsi="Times New Roman" w:cs="Times New Roman"/>
          <w:sz w:val="28"/>
          <w:szCs w:val="28"/>
        </w:rPr>
        <w:t xml:space="preserve"> </w:t>
      </w:r>
      <w:r w:rsidRPr="007F2EEF">
        <w:rPr>
          <w:rFonts w:ascii="Times New Roman" w:hAnsi="Times New Roman" w:cs="Times New Roman"/>
          <w:sz w:val="28"/>
          <w:szCs w:val="28"/>
        </w:rPr>
        <w:t>часа;</w:t>
      </w:r>
    </w:p>
    <w:p w:rsidR="00907114" w:rsidRPr="007F2EEF" w:rsidRDefault="00907114" w:rsidP="009071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EEF">
        <w:rPr>
          <w:rFonts w:ascii="Times New Roman" w:hAnsi="Times New Roman" w:cs="Times New Roman"/>
          <w:sz w:val="28"/>
          <w:szCs w:val="28"/>
        </w:rPr>
        <w:t>учебной и производственной практики – 72</w:t>
      </w:r>
      <w:r w:rsidR="00163F99">
        <w:rPr>
          <w:rFonts w:ascii="Times New Roman" w:hAnsi="Times New Roman" w:cs="Times New Roman"/>
          <w:sz w:val="28"/>
          <w:szCs w:val="28"/>
        </w:rPr>
        <w:t xml:space="preserve"> </w:t>
      </w:r>
      <w:r w:rsidRPr="007F2EEF">
        <w:rPr>
          <w:rFonts w:ascii="Times New Roman" w:hAnsi="Times New Roman" w:cs="Times New Roman"/>
          <w:sz w:val="28"/>
          <w:szCs w:val="28"/>
        </w:rPr>
        <w:t>часа</w:t>
      </w:r>
      <w:r w:rsidR="00163F99">
        <w:rPr>
          <w:rFonts w:ascii="Times New Roman" w:hAnsi="Times New Roman" w:cs="Times New Roman"/>
          <w:sz w:val="28"/>
          <w:szCs w:val="28"/>
        </w:rPr>
        <w:t>.</w:t>
      </w:r>
    </w:p>
    <w:p w:rsidR="000D13CE" w:rsidRPr="00165B1B" w:rsidRDefault="000D13CE" w:rsidP="00FD134D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165B1B">
        <w:rPr>
          <w:b/>
          <w:caps/>
          <w:sz w:val="28"/>
          <w:szCs w:val="28"/>
        </w:rPr>
        <w:lastRenderedPageBreak/>
        <w:t xml:space="preserve">2. результаты освоения ПРОФЕССИОНАЛЬНОГО МОДУЛЯ </w:t>
      </w:r>
    </w:p>
    <w:p w:rsidR="00FD134D" w:rsidRPr="00074B51" w:rsidRDefault="00FD134D" w:rsidP="00074B51">
      <w:pPr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D13CE" w:rsidRPr="00165B1B" w:rsidRDefault="000D13CE" w:rsidP="00FD1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B1B">
        <w:rPr>
          <w:rFonts w:ascii="Times New Roman" w:hAnsi="Times New Roman" w:cs="Times New Roman"/>
          <w:sz w:val="28"/>
          <w:szCs w:val="28"/>
        </w:rPr>
        <w:t>Результатом освоения профессионального модуля является овладение обуча</w:t>
      </w:r>
      <w:r w:rsidRPr="00165B1B">
        <w:rPr>
          <w:rFonts w:ascii="Times New Roman" w:hAnsi="Times New Roman" w:cs="Times New Roman"/>
          <w:sz w:val="28"/>
          <w:szCs w:val="28"/>
        </w:rPr>
        <w:t>ю</w:t>
      </w:r>
      <w:r w:rsidRPr="00165B1B">
        <w:rPr>
          <w:rFonts w:ascii="Times New Roman" w:hAnsi="Times New Roman" w:cs="Times New Roman"/>
          <w:sz w:val="28"/>
          <w:szCs w:val="28"/>
        </w:rPr>
        <w:t>щимися видом профессиональной деятельности Изготовление несъемных пр</w:t>
      </w:r>
      <w:r w:rsidRPr="00165B1B">
        <w:rPr>
          <w:rFonts w:ascii="Times New Roman" w:hAnsi="Times New Roman" w:cs="Times New Roman"/>
          <w:sz w:val="28"/>
          <w:szCs w:val="28"/>
        </w:rPr>
        <w:t>о</w:t>
      </w:r>
      <w:r w:rsidRPr="00165B1B">
        <w:rPr>
          <w:rFonts w:ascii="Times New Roman" w:hAnsi="Times New Roman" w:cs="Times New Roman"/>
          <w:sz w:val="28"/>
          <w:szCs w:val="28"/>
        </w:rPr>
        <w:t>тезов, в том числе профессиональными (ПК) и общими (ОК) компетенциями:</w:t>
      </w:r>
    </w:p>
    <w:p w:rsidR="000D13CE" w:rsidRPr="00165B1B" w:rsidRDefault="000D13CE" w:rsidP="00163F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884" w:type="dxa"/>
        <w:tblInd w:w="-15" w:type="dxa"/>
        <w:tblLayout w:type="fixed"/>
        <w:tblLook w:val="0000"/>
      </w:tblPr>
      <w:tblGrid>
        <w:gridCol w:w="1642"/>
        <w:gridCol w:w="8242"/>
      </w:tblGrid>
      <w:tr w:rsidR="000D13CE" w:rsidRPr="00165B1B" w:rsidTr="005A0A8C">
        <w:trPr>
          <w:trHeight w:val="651"/>
        </w:trPr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D13CE" w:rsidRPr="00165B1B" w:rsidRDefault="000D13CE" w:rsidP="00DA3F34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82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3CE" w:rsidRPr="00165B1B" w:rsidRDefault="000D13CE" w:rsidP="00DA3F34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0D13CE" w:rsidRPr="00165B1B" w:rsidTr="005A0A8C"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0D13CE" w:rsidRPr="00165B1B" w:rsidRDefault="0072394E" w:rsidP="00DA3F3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ПК 2.1</w:t>
            </w:r>
          </w:p>
        </w:tc>
        <w:tc>
          <w:tcPr>
            <w:tcW w:w="82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D13CE" w:rsidRPr="00165B1B" w:rsidRDefault="000D13CE" w:rsidP="00DA3F3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Cs/>
                <w:sz w:val="28"/>
                <w:szCs w:val="28"/>
              </w:rPr>
              <w:t>Изготавливать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 пластмассовые коронки и мостовидные протезы</w:t>
            </w:r>
          </w:p>
        </w:tc>
      </w:tr>
      <w:tr w:rsidR="000D13CE" w:rsidRPr="00165B1B" w:rsidTr="005A0A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D13CE" w:rsidRPr="00165B1B" w:rsidRDefault="000D13CE" w:rsidP="00DA3F3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ПК 2.2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D13CE" w:rsidRPr="00165B1B" w:rsidRDefault="000D13CE" w:rsidP="00DA3F34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Cs/>
                <w:sz w:val="28"/>
                <w:szCs w:val="28"/>
              </w:rPr>
              <w:t>Изготавливать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 штампованные металлические коронки и штамп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ванно-паяные мостовидные протезы</w:t>
            </w:r>
          </w:p>
        </w:tc>
      </w:tr>
      <w:tr w:rsidR="000D13CE" w:rsidRPr="00165B1B" w:rsidTr="005A0A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D13CE" w:rsidRPr="00165B1B" w:rsidRDefault="000D13CE" w:rsidP="00DA3F3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Cs/>
                <w:sz w:val="28"/>
                <w:szCs w:val="28"/>
              </w:rPr>
              <w:t>ПК 2.3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D13CE" w:rsidRPr="00165B1B" w:rsidRDefault="000D13CE" w:rsidP="00DA3F3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Cs/>
                <w:sz w:val="28"/>
                <w:szCs w:val="28"/>
              </w:rPr>
              <w:t>Изготавливать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 культевые штифтовые вкладки</w:t>
            </w:r>
          </w:p>
        </w:tc>
      </w:tr>
      <w:tr w:rsidR="000D13CE" w:rsidRPr="00165B1B" w:rsidTr="005A0A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D13CE" w:rsidRPr="00165B1B" w:rsidRDefault="000D13CE" w:rsidP="00DA3F3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ПК 2.4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D13CE" w:rsidRPr="00165B1B" w:rsidRDefault="000D13CE" w:rsidP="00DA3F3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Cs/>
                <w:sz w:val="28"/>
                <w:szCs w:val="28"/>
              </w:rPr>
              <w:t>Изготавливать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 цельнолитые коронки и мостовидные зубные пр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тезы</w:t>
            </w:r>
          </w:p>
        </w:tc>
      </w:tr>
      <w:tr w:rsidR="000D13CE" w:rsidRPr="00165B1B" w:rsidTr="005A0A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D13CE" w:rsidRPr="00165B1B" w:rsidRDefault="000D13CE" w:rsidP="00DA3F3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Cs/>
                <w:sz w:val="28"/>
                <w:szCs w:val="28"/>
              </w:rPr>
              <w:t>ПК 2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D13CE" w:rsidRPr="00165B1B" w:rsidRDefault="000D13CE" w:rsidP="00DA3F3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Cs/>
                <w:sz w:val="28"/>
                <w:szCs w:val="28"/>
              </w:rPr>
              <w:t>Изготавливать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 цельнолитые коронки и мостовидные зубные пр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тезы с облицовкой</w:t>
            </w:r>
          </w:p>
        </w:tc>
      </w:tr>
      <w:tr w:rsidR="000D13CE" w:rsidRPr="00165B1B" w:rsidTr="005A0A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D13CE" w:rsidRPr="00165B1B" w:rsidRDefault="000D13CE" w:rsidP="00DA3F3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ОК 1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D13CE" w:rsidRPr="00165B1B" w:rsidRDefault="000D13CE" w:rsidP="00DA3F34">
            <w:pPr>
              <w:pStyle w:val="ac"/>
              <w:widowControl w:val="0"/>
              <w:snapToGrid w:val="0"/>
              <w:ind w:left="0" w:firstLine="0"/>
              <w:jc w:val="both"/>
              <w:rPr>
                <w:sz w:val="28"/>
                <w:szCs w:val="28"/>
              </w:rPr>
            </w:pPr>
            <w:r w:rsidRPr="00165B1B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0D13CE" w:rsidRPr="00165B1B" w:rsidTr="005A0A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D13CE" w:rsidRPr="00165B1B" w:rsidRDefault="000D13CE" w:rsidP="00DA3F3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ОК 2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D13CE" w:rsidRPr="00165B1B" w:rsidRDefault="000D13CE" w:rsidP="00DA3F3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вать их эффективность и качество</w:t>
            </w:r>
          </w:p>
        </w:tc>
      </w:tr>
      <w:tr w:rsidR="000D13CE" w:rsidRPr="00165B1B" w:rsidTr="005A0A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D13CE" w:rsidRPr="00165B1B" w:rsidRDefault="000D13CE" w:rsidP="00DA3F3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ОК 3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D13CE" w:rsidRPr="00165B1B" w:rsidRDefault="000D13CE" w:rsidP="00DA3F3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0D13CE" w:rsidRPr="00165B1B" w:rsidTr="005A0A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D13CE" w:rsidRPr="00165B1B" w:rsidRDefault="000D13CE" w:rsidP="00DA3F3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ОК 4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D13CE" w:rsidRPr="00165B1B" w:rsidRDefault="000D13CE" w:rsidP="00DA3F3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сионального и личностного развития</w:t>
            </w:r>
          </w:p>
        </w:tc>
      </w:tr>
      <w:tr w:rsidR="000D13CE" w:rsidRPr="00165B1B" w:rsidTr="005A0A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D13CE" w:rsidRPr="00165B1B" w:rsidRDefault="000D13CE" w:rsidP="00DA3F3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ОК 5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D13CE" w:rsidRPr="00165B1B" w:rsidRDefault="000D13CE" w:rsidP="00DA3F3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0D13CE" w:rsidRPr="00165B1B" w:rsidTr="005A0A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D13CE" w:rsidRPr="00165B1B" w:rsidRDefault="000D13CE" w:rsidP="00DA3F3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ОК 6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D13CE" w:rsidRPr="00165B1B" w:rsidRDefault="000D13CE" w:rsidP="00DA3F34">
            <w:pPr>
              <w:pStyle w:val="ac"/>
              <w:widowControl w:val="0"/>
              <w:snapToGrid w:val="0"/>
              <w:ind w:left="0" w:firstLine="0"/>
              <w:jc w:val="both"/>
              <w:rPr>
                <w:sz w:val="28"/>
                <w:szCs w:val="28"/>
              </w:rPr>
            </w:pPr>
            <w:r w:rsidRPr="00165B1B">
              <w:rPr>
                <w:sz w:val="28"/>
                <w:szCs w:val="28"/>
              </w:rPr>
              <w:t>Работать в коллективе и в команде, эффективно общаться с коллегами, руководством, врачами и пациентами</w:t>
            </w:r>
          </w:p>
        </w:tc>
      </w:tr>
      <w:tr w:rsidR="000D13CE" w:rsidRPr="00165B1B" w:rsidTr="005A0A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D13CE" w:rsidRPr="00165B1B" w:rsidRDefault="000D13CE" w:rsidP="00DA3F3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ОК 7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D13CE" w:rsidRPr="00165B1B" w:rsidRDefault="000D13CE" w:rsidP="00DA3F3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Брать на себя ответственность за работу членов команды (подч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ненных), за результат выполнения заданий</w:t>
            </w:r>
          </w:p>
        </w:tc>
      </w:tr>
      <w:tr w:rsidR="000D13CE" w:rsidRPr="00165B1B" w:rsidTr="005A0A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D13CE" w:rsidRPr="00165B1B" w:rsidRDefault="000D13CE" w:rsidP="00DA3F3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ОК 8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D13CE" w:rsidRPr="00165B1B" w:rsidRDefault="000D13CE" w:rsidP="00DA3F3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Самостоятельно определять задачи профессионального и личн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стного развития, заниматься самообразованием, осознанно план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ровать повышение квалификации</w:t>
            </w:r>
          </w:p>
        </w:tc>
      </w:tr>
      <w:tr w:rsidR="000D13CE" w:rsidRPr="00165B1B" w:rsidTr="005A0A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D13CE" w:rsidRPr="00165B1B" w:rsidRDefault="000D13CE" w:rsidP="00DA3F3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ОК 9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D13CE" w:rsidRPr="00165B1B" w:rsidRDefault="000D13CE" w:rsidP="00DA3F3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Ориентироваться в условиях частой смены технологий в профе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сиональной деятельности</w:t>
            </w:r>
          </w:p>
        </w:tc>
      </w:tr>
      <w:tr w:rsidR="000D13CE" w:rsidRPr="00165B1B" w:rsidTr="005A0A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D13CE" w:rsidRPr="00165B1B" w:rsidRDefault="000D13CE" w:rsidP="00DA3F3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10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D13CE" w:rsidRPr="00165B1B" w:rsidRDefault="000D13CE" w:rsidP="00DA3F3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ные различия</w:t>
            </w:r>
          </w:p>
        </w:tc>
      </w:tr>
      <w:tr w:rsidR="000D13CE" w:rsidRPr="00165B1B" w:rsidTr="005A0A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D13CE" w:rsidRPr="00165B1B" w:rsidRDefault="000D13CE" w:rsidP="00DA3F3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ОК 11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D13CE" w:rsidRPr="00165B1B" w:rsidRDefault="000D13CE" w:rsidP="00DA3F3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Быть готовым брать на себя нравственные обязательства по отн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шению к природе, обществу и человеку</w:t>
            </w:r>
          </w:p>
        </w:tc>
      </w:tr>
      <w:tr w:rsidR="000D13CE" w:rsidRPr="00165B1B" w:rsidTr="005A0A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D13CE" w:rsidRPr="00165B1B" w:rsidRDefault="000D13CE" w:rsidP="00DA3F3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ОК 12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D13CE" w:rsidRPr="00165B1B" w:rsidRDefault="000D13CE" w:rsidP="00DA3F3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Оказывать первую (доврачебную) медицинскую помощь при н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отложных состояниях</w:t>
            </w:r>
          </w:p>
        </w:tc>
      </w:tr>
      <w:tr w:rsidR="000D13CE" w:rsidRPr="00165B1B" w:rsidTr="005A0A8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D13CE" w:rsidRPr="00165B1B" w:rsidRDefault="000D13CE" w:rsidP="00DA3F3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ОК 13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D13CE" w:rsidRPr="00165B1B" w:rsidRDefault="000D13CE" w:rsidP="00DA3F3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жарной безопасности</w:t>
            </w:r>
          </w:p>
        </w:tc>
      </w:tr>
      <w:tr w:rsidR="000D13CE" w:rsidRPr="00165B1B" w:rsidTr="005A0A8C">
        <w:trPr>
          <w:trHeight w:val="673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D13CE" w:rsidRPr="00165B1B" w:rsidRDefault="000D13CE" w:rsidP="00DA3F3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ОК 14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D13CE" w:rsidRPr="00165B1B" w:rsidRDefault="000D13CE" w:rsidP="00DA3F3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фессиональных целей</w:t>
            </w:r>
          </w:p>
        </w:tc>
      </w:tr>
    </w:tbl>
    <w:p w:rsidR="000D13CE" w:rsidRPr="00165B1B" w:rsidRDefault="000D13CE" w:rsidP="00DA3F34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0D13CE" w:rsidRPr="00165B1B">
          <w:footerReference w:type="even" r:id="rId11"/>
          <w:footerReference w:type="default" r:id="rId12"/>
          <w:footerReference w:type="first" r:id="rId13"/>
          <w:pgSz w:w="11905" w:h="16837"/>
          <w:pgMar w:top="1134" w:right="851" w:bottom="992" w:left="1418" w:header="720" w:footer="709" w:gutter="0"/>
          <w:cols w:space="720"/>
          <w:docGrid w:linePitch="360"/>
        </w:sectPr>
      </w:pPr>
    </w:p>
    <w:p w:rsidR="000D13CE" w:rsidRPr="00165B1B" w:rsidRDefault="000D13CE" w:rsidP="00DA3F34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 w:rsidRPr="00242CBF">
        <w:rPr>
          <w:b/>
          <w:caps/>
          <w:sz w:val="28"/>
          <w:szCs w:val="28"/>
        </w:rPr>
        <w:lastRenderedPageBreak/>
        <w:t>3. СТРУКТУРА и содержание профессионального</w:t>
      </w:r>
      <w:r w:rsidRPr="00165B1B">
        <w:rPr>
          <w:b/>
          <w:caps/>
          <w:sz w:val="28"/>
          <w:szCs w:val="28"/>
        </w:rPr>
        <w:t xml:space="preserve"> модуля</w:t>
      </w:r>
    </w:p>
    <w:p w:rsidR="000D13CE" w:rsidRPr="00165B1B" w:rsidRDefault="000D13CE" w:rsidP="005D6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65B1B">
        <w:rPr>
          <w:rFonts w:ascii="Times New Roman" w:hAnsi="Times New Roman" w:cs="Times New Roman"/>
          <w:b/>
          <w:sz w:val="28"/>
          <w:szCs w:val="28"/>
        </w:rPr>
        <w:t xml:space="preserve">3.1. Тематический план профессионального модуля </w:t>
      </w:r>
      <w:r w:rsidRPr="00242CBF">
        <w:rPr>
          <w:rFonts w:ascii="Times New Roman" w:hAnsi="Times New Roman" w:cs="Times New Roman"/>
          <w:b/>
          <w:sz w:val="28"/>
          <w:szCs w:val="28"/>
        </w:rPr>
        <w:t xml:space="preserve">ПМ. 02   </w:t>
      </w:r>
      <w:r w:rsidRPr="00242CBF">
        <w:rPr>
          <w:rFonts w:ascii="Times New Roman" w:hAnsi="Times New Roman" w:cs="Times New Roman"/>
          <w:b/>
          <w:bCs/>
          <w:sz w:val="28"/>
          <w:szCs w:val="28"/>
        </w:rPr>
        <w:t>Изготовление несъемных протезов</w:t>
      </w:r>
    </w:p>
    <w:tbl>
      <w:tblPr>
        <w:tblW w:w="15735" w:type="dxa"/>
        <w:tblInd w:w="-459" w:type="dxa"/>
        <w:tblLayout w:type="fixed"/>
        <w:tblLook w:val="0000"/>
      </w:tblPr>
      <w:tblGrid>
        <w:gridCol w:w="2410"/>
        <w:gridCol w:w="3544"/>
        <w:gridCol w:w="1320"/>
        <w:gridCol w:w="1090"/>
        <w:gridCol w:w="1244"/>
        <w:gridCol w:w="1123"/>
        <w:gridCol w:w="810"/>
        <w:gridCol w:w="1123"/>
        <w:gridCol w:w="1054"/>
        <w:gridCol w:w="2017"/>
      </w:tblGrid>
      <w:tr w:rsidR="000D13CE" w:rsidRPr="00165B1B" w:rsidTr="00242CBF">
        <w:trPr>
          <w:trHeight w:val="435"/>
        </w:trPr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0D13CE" w:rsidRPr="00242CBF" w:rsidRDefault="000D13CE" w:rsidP="00DA3F34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242CBF">
              <w:rPr>
                <w:b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0D13CE" w:rsidRPr="00242CBF" w:rsidRDefault="000D13CE" w:rsidP="00DA3F34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242CBF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  <w:r w:rsidRPr="00242CBF">
              <w:rPr>
                <w:rStyle w:val="a3"/>
                <w:b/>
                <w:sz w:val="20"/>
                <w:szCs w:val="20"/>
              </w:rPr>
              <w:footnoteReference w:customMarkFollows="1" w:id="2"/>
              <w:t>*</w:t>
            </w:r>
          </w:p>
        </w:tc>
        <w:tc>
          <w:tcPr>
            <w:tcW w:w="13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0D13CE" w:rsidRPr="00242CBF" w:rsidRDefault="000D13CE" w:rsidP="00E4047A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242CBF">
              <w:rPr>
                <w:b/>
                <w:iCs/>
                <w:sz w:val="20"/>
                <w:szCs w:val="20"/>
              </w:rPr>
              <w:t>Всего часов</w:t>
            </w:r>
          </w:p>
          <w:p w:rsidR="000D13CE" w:rsidRPr="00242CBF" w:rsidRDefault="000D13CE" w:rsidP="00E4047A">
            <w:pPr>
              <w:pStyle w:val="21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242CBF">
              <w:rPr>
                <w:i/>
                <w:iCs/>
                <w:sz w:val="20"/>
                <w:szCs w:val="20"/>
              </w:rPr>
              <w:t>(макс.</w:t>
            </w:r>
            <w:r w:rsidR="00242CBF" w:rsidRPr="00242CBF">
              <w:rPr>
                <w:i/>
                <w:iCs/>
                <w:sz w:val="20"/>
                <w:szCs w:val="20"/>
              </w:rPr>
              <w:t>учеб</w:t>
            </w:r>
            <w:r w:rsidRPr="00242CBF">
              <w:rPr>
                <w:i/>
                <w:iCs/>
                <w:sz w:val="20"/>
                <w:szCs w:val="20"/>
              </w:rPr>
              <w:t>ная нагрузка и практики)</w:t>
            </w:r>
          </w:p>
        </w:tc>
        <w:tc>
          <w:tcPr>
            <w:tcW w:w="539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0D13CE" w:rsidRPr="00242CBF" w:rsidRDefault="000D13CE" w:rsidP="00E4047A">
            <w:pPr>
              <w:pStyle w:val="ad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42CBF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307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D13CE" w:rsidRPr="00242CBF" w:rsidRDefault="000D13CE" w:rsidP="00E4047A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242CBF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0D13CE" w:rsidRPr="00165B1B" w:rsidTr="00242CBF">
        <w:trPr>
          <w:trHeight w:val="435"/>
        </w:trPr>
        <w:tc>
          <w:tcPr>
            <w:tcW w:w="241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D13CE" w:rsidRPr="00242CBF" w:rsidRDefault="000D13CE" w:rsidP="00DA3F3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0D13CE" w:rsidRPr="00242CBF" w:rsidRDefault="000D13CE" w:rsidP="00DA3F3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0D13CE" w:rsidRPr="00242CBF" w:rsidRDefault="000D13CE" w:rsidP="00E404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D13CE" w:rsidRPr="00242CBF" w:rsidRDefault="000D13CE" w:rsidP="00E4047A">
            <w:pPr>
              <w:pStyle w:val="ad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42CBF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19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D13CE" w:rsidRPr="00242CBF" w:rsidRDefault="000D13CE" w:rsidP="00E4047A">
            <w:pPr>
              <w:pStyle w:val="ad"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42CBF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10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0D13CE" w:rsidRPr="00242CBF" w:rsidRDefault="000D13CE" w:rsidP="00E4047A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242CBF">
              <w:rPr>
                <w:b/>
                <w:sz w:val="20"/>
                <w:szCs w:val="20"/>
              </w:rPr>
              <w:t>Учебная,</w:t>
            </w:r>
          </w:p>
          <w:p w:rsidR="000D13CE" w:rsidRPr="00242CBF" w:rsidRDefault="000D13CE" w:rsidP="00E4047A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242CBF">
              <w:rPr>
                <w:sz w:val="20"/>
                <w:szCs w:val="20"/>
              </w:rPr>
              <w:t>часов</w:t>
            </w:r>
          </w:p>
        </w:tc>
        <w:tc>
          <w:tcPr>
            <w:tcW w:w="20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D13CE" w:rsidRPr="00242CBF" w:rsidRDefault="000D13CE" w:rsidP="00E4047A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242CBF">
              <w:rPr>
                <w:b/>
                <w:sz w:val="20"/>
                <w:szCs w:val="20"/>
              </w:rPr>
              <w:t>Производственная (по профилю специальности),</w:t>
            </w:r>
          </w:p>
          <w:p w:rsidR="000D13CE" w:rsidRPr="00242CBF" w:rsidRDefault="000D13CE" w:rsidP="00E4047A">
            <w:pPr>
              <w:pStyle w:val="21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242CBF">
              <w:rPr>
                <w:sz w:val="20"/>
                <w:szCs w:val="20"/>
              </w:rPr>
              <w:t>часов</w:t>
            </w:r>
          </w:p>
          <w:p w:rsidR="000D13CE" w:rsidRPr="00242CBF" w:rsidRDefault="000D13CE" w:rsidP="00E4047A">
            <w:pPr>
              <w:pStyle w:val="21"/>
              <w:widowControl w:val="0"/>
              <w:ind w:left="72"/>
              <w:jc w:val="center"/>
              <w:rPr>
                <w:i/>
                <w:sz w:val="20"/>
                <w:szCs w:val="20"/>
              </w:rPr>
            </w:pPr>
            <w:r w:rsidRPr="00242CBF">
              <w:rPr>
                <w:i/>
                <w:sz w:val="20"/>
                <w:szCs w:val="20"/>
              </w:rPr>
              <w:t>(если предусмотрена рассредоточенная практика)</w:t>
            </w:r>
          </w:p>
        </w:tc>
      </w:tr>
      <w:tr w:rsidR="000D13CE" w:rsidRPr="00165B1B" w:rsidTr="00242CBF">
        <w:trPr>
          <w:trHeight w:val="390"/>
        </w:trPr>
        <w:tc>
          <w:tcPr>
            <w:tcW w:w="2410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0D13CE" w:rsidRPr="00165B1B" w:rsidRDefault="000D13CE" w:rsidP="00DA3F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D13CE" w:rsidRPr="00165B1B" w:rsidRDefault="000D13CE" w:rsidP="00DA3F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D13CE" w:rsidRPr="00165B1B" w:rsidRDefault="000D13CE" w:rsidP="00DA3F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D13CE" w:rsidRPr="00242CBF" w:rsidRDefault="00AE5A16" w:rsidP="00DA3F34">
            <w:pPr>
              <w:pStyle w:val="ad"/>
              <w:widowControl w:val="0"/>
              <w:snapToGrid w:val="0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242CBF">
              <w:rPr>
                <w:b/>
                <w:sz w:val="22"/>
                <w:szCs w:val="22"/>
              </w:rPr>
              <w:t>Всего</w:t>
            </w:r>
            <w:r w:rsidR="000D13CE" w:rsidRPr="00242CBF">
              <w:rPr>
                <w:b/>
                <w:sz w:val="22"/>
                <w:szCs w:val="22"/>
              </w:rPr>
              <w:t>,</w:t>
            </w:r>
          </w:p>
          <w:p w:rsidR="000D13CE" w:rsidRPr="00242CBF" w:rsidRDefault="000D13CE" w:rsidP="00DA3F34">
            <w:pPr>
              <w:pStyle w:val="ad"/>
              <w:widowControl w:val="0"/>
              <w:spacing w:before="0" w:after="0"/>
              <w:jc w:val="center"/>
              <w:rPr>
                <w:sz w:val="22"/>
                <w:szCs w:val="22"/>
              </w:rPr>
            </w:pPr>
            <w:r w:rsidRPr="00242CBF">
              <w:rPr>
                <w:sz w:val="22"/>
                <w:szCs w:val="22"/>
              </w:rPr>
              <w:t>часов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0D13CE" w:rsidRPr="00242CBF" w:rsidRDefault="000D13CE" w:rsidP="00DA3F34">
            <w:pPr>
              <w:pStyle w:val="ad"/>
              <w:widowControl w:val="0"/>
              <w:snapToGrid w:val="0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242CBF">
              <w:rPr>
                <w:b/>
                <w:sz w:val="22"/>
                <w:szCs w:val="22"/>
              </w:rPr>
              <w:t xml:space="preserve">в т.ч. </w:t>
            </w:r>
            <w:r w:rsidRPr="00CC03BC">
              <w:rPr>
                <w:b/>
                <w:sz w:val="22"/>
                <w:szCs w:val="22"/>
              </w:rPr>
              <w:t>лабора</w:t>
            </w:r>
            <w:r w:rsidR="00242CBF" w:rsidRPr="00CC03BC">
              <w:rPr>
                <w:b/>
                <w:sz w:val="22"/>
                <w:szCs w:val="22"/>
              </w:rPr>
              <w:t>-</w:t>
            </w:r>
            <w:r w:rsidRPr="00CC03BC">
              <w:rPr>
                <w:b/>
                <w:sz w:val="22"/>
                <w:szCs w:val="22"/>
              </w:rPr>
              <w:t>торны</w:t>
            </w:r>
            <w:r w:rsidR="00242CBF" w:rsidRPr="00CC03BC">
              <w:rPr>
                <w:b/>
                <w:sz w:val="22"/>
                <w:szCs w:val="22"/>
              </w:rPr>
              <w:t>е работы</w:t>
            </w:r>
            <w:r w:rsidR="00242CBF" w:rsidRPr="00242CBF">
              <w:rPr>
                <w:b/>
                <w:sz w:val="22"/>
                <w:szCs w:val="22"/>
              </w:rPr>
              <w:t xml:space="preserve"> и практи-ческие занятия,</w:t>
            </w:r>
          </w:p>
          <w:p w:rsidR="000D13CE" w:rsidRPr="00242CBF" w:rsidRDefault="000D13CE" w:rsidP="00DA3F34">
            <w:pPr>
              <w:pStyle w:val="ad"/>
              <w:widowControl w:val="0"/>
              <w:spacing w:before="0" w:after="0"/>
              <w:jc w:val="center"/>
              <w:rPr>
                <w:sz w:val="22"/>
                <w:szCs w:val="22"/>
              </w:rPr>
            </w:pPr>
            <w:r w:rsidRPr="00242CBF">
              <w:rPr>
                <w:sz w:val="22"/>
                <w:szCs w:val="22"/>
              </w:rPr>
              <w:t>часов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0D13CE" w:rsidRPr="00242CBF" w:rsidRDefault="000D13CE" w:rsidP="00DA3F34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242CBF">
              <w:rPr>
                <w:b/>
                <w:sz w:val="22"/>
                <w:szCs w:val="22"/>
              </w:rPr>
              <w:t>в т.ч., курсо</w:t>
            </w:r>
            <w:r w:rsidR="00242CBF" w:rsidRPr="00242CBF">
              <w:rPr>
                <w:b/>
                <w:sz w:val="22"/>
                <w:szCs w:val="22"/>
              </w:rPr>
              <w:t>-</w:t>
            </w:r>
            <w:r w:rsidRPr="00242CBF">
              <w:rPr>
                <w:b/>
                <w:sz w:val="22"/>
                <w:szCs w:val="22"/>
              </w:rPr>
              <w:t>вая работа (про</w:t>
            </w:r>
            <w:r w:rsidR="00242CBF" w:rsidRPr="00242CBF">
              <w:rPr>
                <w:b/>
                <w:sz w:val="22"/>
                <w:szCs w:val="22"/>
              </w:rPr>
              <w:t>-</w:t>
            </w:r>
            <w:r w:rsidRPr="00242CBF">
              <w:rPr>
                <w:b/>
                <w:sz w:val="22"/>
                <w:szCs w:val="22"/>
              </w:rPr>
              <w:t>ект),</w:t>
            </w:r>
          </w:p>
          <w:p w:rsidR="000D13CE" w:rsidRPr="00242CBF" w:rsidRDefault="000D13CE" w:rsidP="00DA3F34">
            <w:pPr>
              <w:pStyle w:val="21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 w:rsidRPr="00242CBF">
              <w:rPr>
                <w:sz w:val="22"/>
                <w:szCs w:val="22"/>
              </w:rPr>
              <w:t>часов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D13CE" w:rsidRPr="00242CBF" w:rsidRDefault="00242CBF" w:rsidP="00DA3F34">
            <w:pPr>
              <w:pStyle w:val="ad"/>
              <w:widowControl w:val="0"/>
              <w:snapToGrid w:val="0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</w:t>
            </w:r>
          </w:p>
          <w:p w:rsidR="000D13CE" w:rsidRPr="00242CBF" w:rsidRDefault="000D13CE" w:rsidP="00DA3F34">
            <w:pPr>
              <w:pStyle w:val="ad"/>
              <w:widowControl w:val="0"/>
              <w:spacing w:before="0" w:after="0"/>
              <w:jc w:val="center"/>
              <w:rPr>
                <w:sz w:val="22"/>
                <w:szCs w:val="22"/>
              </w:rPr>
            </w:pPr>
            <w:r w:rsidRPr="00242CBF">
              <w:rPr>
                <w:sz w:val="22"/>
                <w:szCs w:val="22"/>
              </w:rPr>
              <w:t>часов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6B733C" w:rsidRDefault="006B733C" w:rsidP="006B733C">
            <w:pPr>
              <w:pStyle w:val="21"/>
              <w:widowControl w:val="0"/>
              <w:snapToGrid w:val="0"/>
              <w:ind w:left="-57" w:right="-57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т.ч.,</w:t>
            </w:r>
          </w:p>
          <w:p w:rsidR="000D13CE" w:rsidRPr="00242CBF" w:rsidRDefault="000D13CE" w:rsidP="006B733C">
            <w:pPr>
              <w:pStyle w:val="21"/>
              <w:widowControl w:val="0"/>
              <w:snapToGrid w:val="0"/>
              <w:ind w:left="-57" w:right="-57" w:firstLine="0"/>
              <w:jc w:val="center"/>
              <w:rPr>
                <w:b/>
                <w:sz w:val="22"/>
                <w:szCs w:val="22"/>
              </w:rPr>
            </w:pPr>
            <w:r w:rsidRPr="00242CBF">
              <w:rPr>
                <w:b/>
                <w:sz w:val="22"/>
                <w:szCs w:val="22"/>
              </w:rPr>
              <w:t>курсовая работа (проект),</w:t>
            </w:r>
          </w:p>
          <w:p w:rsidR="000D13CE" w:rsidRPr="00242CBF" w:rsidRDefault="000D13CE" w:rsidP="006B733C">
            <w:pPr>
              <w:pStyle w:val="21"/>
              <w:widowControl w:val="0"/>
              <w:ind w:left="-57" w:right="-57" w:firstLine="0"/>
              <w:jc w:val="center"/>
              <w:rPr>
                <w:sz w:val="22"/>
                <w:szCs w:val="22"/>
              </w:rPr>
            </w:pPr>
            <w:r w:rsidRPr="00242CBF">
              <w:rPr>
                <w:sz w:val="22"/>
                <w:szCs w:val="22"/>
              </w:rPr>
              <w:t>часов</w:t>
            </w: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D13CE" w:rsidRPr="00165B1B" w:rsidRDefault="000D13CE" w:rsidP="00DA3F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7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3CE" w:rsidRPr="00165B1B" w:rsidRDefault="000D13CE" w:rsidP="00DA3F3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13CE" w:rsidRPr="00165B1B" w:rsidTr="00957EDB">
        <w:trPr>
          <w:trHeight w:val="390"/>
        </w:trPr>
        <w:tc>
          <w:tcPr>
            <w:tcW w:w="241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D13CE" w:rsidRPr="00957EDB" w:rsidRDefault="000D13CE" w:rsidP="00E4047A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ED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D13CE" w:rsidRPr="00957EDB" w:rsidRDefault="000D13CE" w:rsidP="00E4047A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ED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D13CE" w:rsidRPr="00957EDB" w:rsidRDefault="000D13CE" w:rsidP="00E4047A">
            <w:pPr>
              <w:pStyle w:val="ad"/>
              <w:widowControl w:val="0"/>
              <w:snapToGrid w:val="0"/>
              <w:spacing w:before="0" w:after="200"/>
              <w:jc w:val="center"/>
              <w:rPr>
                <w:b/>
                <w:sz w:val="28"/>
                <w:szCs w:val="28"/>
              </w:rPr>
            </w:pPr>
            <w:r w:rsidRPr="00957EDB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D13CE" w:rsidRPr="00957EDB" w:rsidRDefault="000D13CE" w:rsidP="00E4047A">
            <w:pPr>
              <w:pStyle w:val="ad"/>
              <w:widowControl w:val="0"/>
              <w:snapToGrid w:val="0"/>
              <w:spacing w:before="0" w:after="200"/>
              <w:jc w:val="center"/>
              <w:rPr>
                <w:b/>
                <w:sz w:val="28"/>
                <w:szCs w:val="28"/>
              </w:rPr>
            </w:pPr>
            <w:r w:rsidRPr="00957ED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0D13CE" w:rsidRPr="00957EDB" w:rsidRDefault="000D13CE" w:rsidP="00E4047A">
            <w:pPr>
              <w:pStyle w:val="ad"/>
              <w:widowControl w:val="0"/>
              <w:snapToGrid w:val="0"/>
              <w:spacing w:before="0" w:after="200"/>
              <w:jc w:val="center"/>
              <w:rPr>
                <w:b/>
                <w:sz w:val="28"/>
                <w:szCs w:val="28"/>
              </w:rPr>
            </w:pPr>
            <w:r w:rsidRPr="00957ED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0D13CE" w:rsidRPr="00957EDB" w:rsidRDefault="000D13CE" w:rsidP="00E4047A">
            <w:pPr>
              <w:pStyle w:val="ad"/>
              <w:widowControl w:val="0"/>
              <w:snapToGrid w:val="0"/>
              <w:spacing w:before="0" w:after="200"/>
              <w:jc w:val="center"/>
              <w:rPr>
                <w:b/>
                <w:sz w:val="28"/>
                <w:szCs w:val="28"/>
              </w:rPr>
            </w:pPr>
            <w:r w:rsidRPr="00957EDB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D13CE" w:rsidRPr="00957EDB" w:rsidRDefault="000D13CE" w:rsidP="00E4047A">
            <w:pPr>
              <w:pStyle w:val="ad"/>
              <w:widowControl w:val="0"/>
              <w:snapToGrid w:val="0"/>
              <w:spacing w:before="0" w:after="200"/>
              <w:jc w:val="center"/>
              <w:rPr>
                <w:b/>
                <w:sz w:val="28"/>
                <w:szCs w:val="28"/>
              </w:rPr>
            </w:pPr>
            <w:r w:rsidRPr="00957EDB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0D13CE" w:rsidRPr="00957EDB" w:rsidRDefault="000D13CE" w:rsidP="00E4047A">
            <w:pPr>
              <w:pStyle w:val="21"/>
              <w:widowControl w:val="0"/>
              <w:snapToGrid w:val="0"/>
              <w:spacing w:after="20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957EDB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D13CE" w:rsidRPr="00957EDB" w:rsidRDefault="000D13CE" w:rsidP="00E4047A">
            <w:pPr>
              <w:pStyle w:val="21"/>
              <w:widowControl w:val="0"/>
              <w:snapToGrid w:val="0"/>
              <w:spacing w:after="20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957EDB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3CE" w:rsidRPr="00957EDB" w:rsidRDefault="000D13CE" w:rsidP="00E4047A">
            <w:pPr>
              <w:pStyle w:val="21"/>
              <w:widowControl w:val="0"/>
              <w:snapToGrid w:val="0"/>
              <w:spacing w:after="20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957EDB">
              <w:rPr>
                <w:b/>
                <w:sz w:val="28"/>
                <w:szCs w:val="28"/>
              </w:rPr>
              <w:t>10</w:t>
            </w:r>
          </w:p>
        </w:tc>
      </w:tr>
      <w:tr w:rsidR="000D13CE" w:rsidRPr="00165B1B" w:rsidTr="00242CBF">
        <w:trPr>
          <w:trHeight w:val="390"/>
        </w:trPr>
        <w:tc>
          <w:tcPr>
            <w:tcW w:w="241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0D13CE" w:rsidRPr="00165B1B" w:rsidRDefault="000D13CE" w:rsidP="00FA37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ПК 2.1.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ПК 2.2.</w:t>
            </w:r>
          </w:p>
          <w:p w:rsidR="000D13CE" w:rsidRPr="00165B1B" w:rsidRDefault="000D13CE" w:rsidP="00FA37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ПК 2.3. ПК 2.4.</w:t>
            </w:r>
          </w:p>
          <w:p w:rsidR="000D13CE" w:rsidRPr="00165B1B" w:rsidRDefault="000D13CE" w:rsidP="00FA37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ПК 2.5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0D13CE" w:rsidRPr="00F346E9" w:rsidRDefault="000D13CE" w:rsidP="00C01D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46E9">
              <w:rPr>
                <w:rFonts w:ascii="Times New Roman" w:hAnsi="Times New Roman" w:cs="Times New Roman"/>
                <w:sz w:val="28"/>
                <w:szCs w:val="28"/>
              </w:rPr>
              <w:t>Раздел 1.</w:t>
            </w:r>
            <w:r w:rsidR="00163F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733C" w:rsidRPr="00F346E9">
              <w:rPr>
                <w:rFonts w:ascii="Times New Roman" w:hAnsi="Times New Roman" w:cs="Times New Roman"/>
                <w:sz w:val="28"/>
                <w:szCs w:val="28"/>
              </w:rPr>
              <w:t>Моделирование зубов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D13CE" w:rsidRPr="00165B1B" w:rsidRDefault="006C10D6" w:rsidP="00DA3F34">
            <w:pPr>
              <w:pStyle w:val="211"/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54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D13CE" w:rsidRPr="006B733C" w:rsidRDefault="006B733C" w:rsidP="00DA3F34">
            <w:pPr>
              <w:pStyle w:val="ad"/>
              <w:widowControl w:val="0"/>
              <w:snapToGrid w:val="0"/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6B733C">
              <w:rPr>
                <w:b/>
                <w:sz w:val="28"/>
                <w:szCs w:val="28"/>
              </w:rPr>
              <w:t>3</w:t>
            </w:r>
            <w:r w:rsidR="00E760EF" w:rsidRPr="006B733C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0D13CE" w:rsidRPr="00165B1B" w:rsidRDefault="006B733C" w:rsidP="00DA3F34">
            <w:pPr>
              <w:pStyle w:val="ad"/>
              <w:widowControl w:val="0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0D13CE" w:rsidRPr="00165B1B" w:rsidRDefault="000D13CE" w:rsidP="00DA3F34">
            <w:pPr>
              <w:pStyle w:val="ad"/>
              <w:widowControl w:val="0"/>
              <w:snapToGrid w:val="0"/>
              <w:spacing w:before="0"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D13CE" w:rsidRPr="00165B1B" w:rsidRDefault="006C10D6" w:rsidP="00DA3F34">
            <w:pPr>
              <w:pStyle w:val="ad"/>
              <w:widowControl w:val="0"/>
              <w:snapToGrid w:val="0"/>
              <w:spacing w:before="0"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0D13CE" w:rsidRPr="00165B1B" w:rsidRDefault="000D13CE" w:rsidP="00DA3F34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D13CE" w:rsidRPr="007801CE" w:rsidRDefault="000D13CE" w:rsidP="00DA3F34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3CE" w:rsidRPr="007801CE" w:rsidRDefault="000D13CE" w:rsidP="00DA3F34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0D13CE" w:rsidRPr="00165B1B" w:rsidTr="00957EDB">
        <w:tc>
          <w:tcPr>
            <w:tcW w:w="24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D13CE" w:rsidRPr="00165B1B" w:rsidRDefault="001264B9" w:rsidP="00FA37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ПК 2.1. </w:t>
            </w:r>
            <w:r w:rsidR="000D13CE" w:rsidRPr="00165B1B">
              <w:rPr>
                <w:rFonts w:ascii="Times New Roman" w:hAnsi="Times New Roman" w:cs="Times New Roman"/>
                <w:sz w:val="28"/>
                <w:szCs w:val="28"/>
              </w:rPr>
              <w:t>ПК 2.2.</w:t>
            </w:r>
          </w:p>
          <w:p w:rsidR="000D13CE" w:rsidRPr="00165B1B" w:rsidRDefault="000D13CE" w:rsidP="00FA37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ПК 2.3. ПК 2.4.</w:t>
            </w:r>
          </w:p>
          <w:p w:rsidR="000D13CE" w:rsidRPr="00165B1B" w:rsidRDefault="000D13CE" w:rsidP="00FA37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ПК 2.5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D13CE" w:rsidRPr="00F346E9" w:rsidRDefault="000D13CE" w:rsidP="00C01D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6E9">
              <w:rPr>
                <w:rFonts w:ascii="Times New Roman" w:hAnsi="Times New Roman" w:cs="Times New Roman"/>
                <w:sz w:val="28"/>
                <w:szCs w:val="28"/>
              </w:rPr>
              <w:t>Раздел 2.</w:t>
            </w:r>
            <w:r w:rsidR="00163F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733C" w:rsidRPr="00F346E9">
              <w:rPr>
                <w:rFonts w:ascii="Times New Roman" w:hAnsi="Times New Roman" w:cs="Times New Roman"/>
                <w:sz w:val="28"/>
                <w:szCs w:val="28"/>
              </w:rPr>
              <w:t>Методика изг</w:t>
            </w:r>
            <w:r w:rsidR="006B733C" w:rsidRPr="00F346E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B733C" w:rsidRPr="00F346E9">
              <w:rPr>
                <w:rFonts w:ascii="Times New Roman" w:hAnsi="Times New Roman" w:cs="Times New Roman"/>
                <w:sz w:val="28"/>
                <w:szCs w:val="28"/>
              </w:rPr>
              <w:t>товления несъёмных пр</w:t>
            </w:r>
            <w:r w:rsidR="006B733C" w:rsidRPr="00F346E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B733C" w:rsidRPr="00F346E9">
              <w:rPr>
                <w:rFonts w:ascii="Times New Roman" w:hAnsi="Times New Roman" w:cs="Times New Roman"/>
                <w:sz w:val="28"/>
                <w:szCs w:val="28"/>
              </w:rPr>
              <w:t>тезов при дефектах твё</w:t>
            </w:r>
            <w:r w:rsidR="006B733C" w:rsidRPr="00F346E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6B733C" w:rsidRPr="00F346E9">
              <w:rPr>
                <w:rFonts w:ascii="Times New Roman" w:hAnsi="Times New Roman" w:cs="Times New Roman"/>
                <w:sz w:val="28"/>
                <w:szCs w:val="28"/>
              </w:rPr>
              <w:t>дых тканей зубов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0D13CE" w:rsidRPr="00165B1B" w:rsidRDefault="00716867" w:rsidP="00077B89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66</w:t>
            </w:r>
            <w:r w:rsidR="00077B89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0D13CE" w:rsidRPr="006B733C" w:rsidRDefault="001A1299" w:rsidP="00077B89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</w:t>
            </w:r>
            <w:r w:rsidR="00077B8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13CE" w:rsidRPr="00165B1B" w:rsidRDefault="001A1299" w:rsidP="00077B89">
            <w:pPr>
              <w:pStyle w:val="21"/>
              <w:widowControl w:val="0"/>
              <w:snapToGrid w:val="0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  <w:r w:rsidR="00077B89">
              <w:rPr>
                <w:sz w:val="28"/>
                <w:szCs w:val="28"/>
              </w:rPr>
              <w:t>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13CE" w:rsidRPr="00165B1B" w:rsidRDefault="000D13CE" w:rsidP="00957EDB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0D13CE" w:rsidRPr="00165B1B" w:rsidRDefault="001A1299" w:rsidP="00957EDB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13CE" w:rsidRPr="00165B1B" w:rsidRDefault="000D13CE" w:rsidP="00957EDB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0D13CE" w:rsidRPr="00165B1B" w:rsidRDefault="000D13CE" w:rsidP="00957EDB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D13CE" w:rsidRPr="00165B1B" w:rsidRDefault="000D13CE" w:rsidP="00957EDB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E760EF" w:rsidRPr="00165B1B" w:rsidTr="00957EDB">
        <w:tc>
          <w:tcPr>
            <w:tcW w:w="24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523B3" w:rsidRPr="00165B1B" w:rsidRDefault="005523B3" w:rsidP="00FA37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ПК 2.1.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ПК 2.2.</w:t>
            </w:r>
          </w:p>
          <w:p w:rsidR="005523B3" w:rsidRPr="00165B1B" w:rsidRDefault="005523B3" w:rsidP="00FA37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ПК 2.3. ПК 2.4.</w:t>
            </w:r>
          </w:p>
          <w:p w:rsidR="00E760EF" w:rsidRPr="00165B1B" w:rsidRDefault="005523B3" w:rsidP="00FA37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ПК 2.5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760EF" w:rsidRPr="00F346E9" w:rsidRDefault="00E760EF" w:rsidP="00C01D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6E9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="00163F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733C" w:rsidRPr="00F346E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163F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733C" w:rsidRPr="00F346E9">
              <w:rPr>
                <w:rFonts w:ascii="Times New Roman" w:hAnsi="Times New Roman" w:cs="Times New Roman"/>
                <w:sz w:val="28"/>
                <w:szCs w:val="28"/>
              </w:rPr>
              <w:t>Техника изгото</w:t>
            </w:r>
            <w:r w:rsidR="006B733C" w:rsidRPr="00F346E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B733C" w:rsidRPr="00F346E9">
              <w:rPr>
                <w:rFonts w:ascii="Times New Roman" w:hAnsi="Times New Roman" w:cs="Times New Roman"/>
                <w:sz w:val="28"/>
                <w:szCs w:val="28"/>
              </w:rPr>
              <w:t>ления несъёмных конс</w:t>
            </w:r>
            <w:r w:rsidR="006B733C" w:rsidRPr="00F346E9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6B733C" w:rsidRPr="00F346E9">
              <w:rPr>
                <w:rFonts w:ascii="Times New Roman" w:hAnsi="Times New Roman" w:cs="Times New Roman"/>
                <w:sz w:val="28"/>
                <w:szCs w:val="28"/>
              </w:rPr>
              <w:t>рукций при дефектах зу</w:t>
            </w:r>
            <w:r w:rsidR="006B733C" w:rsidRPr="00F346E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6B733C" w:rsidRPr="00F346E9">
              <w:rPr>
                <w:rFonts w:ascii="Times New Roman" w:hAnsi="Times New Roman" w:cs="Times New Roman"/>
                <w:sz w:val="28"/>
                <w:szCs w:val="28"/>
              </w:rPr>
              <w:t>ных рядов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6C10D6" w:rsidRPr="00CC03BC" w:rsidRDefault="00695A83" w:rsidP="0095092A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95092A">
              <w:rPr>
                <w:b/>
                <w:sz w:val="28"/>
                <w:szCs w:val="28"/>
              </w:rPr>
              <w:t>88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E760EF" w:rsidRPr="006B733C" w:rsidRDefault="006B733C" w:rsidP="00730B41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6B733C">
              <w:rPr>
                <w:b/>
                <w:sz w:val="28"/>
                <w:szCs w:val="28"/>
              </w:rPr>
              <w:t>5</w:t>
            </w:r>
            <w:r w:rsidR="00730B41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60EF" w:rsidRPr="00165B1B" w:rsidRDefault="00730B41" w:rsidP="00077B89">
            <w:pPr>
              <w:pStyle w:val="21"/>
              <w:widowControl w:val="0"/>
              <w:snapToGrid w:val="0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60EF" w:rsidRPr="00760DA0" w:rsidRDefault="00760DA0" w:rsidP="00957EDB">
            <w:pPr>
              <w:pStyle w:val="21"/>
              <w:widowControl w:val="0"/>
              <w:snapToGrid w:val="0"/>
              <w:ind w:left="0" w:firstLine="0"/>
              <w:jc w:val="center"/>
              <w:rPr>
                <w:sz w:val="28"/>
                <w:szCs w:val="28"/>
              </w:rPr>
            </w:pPr>
            <w:r w:rsidRPr="00760DA0">
              <w:rPr>
                <w:sz w:val="28"/>
                <w:szCs w:val="28"/>
              </w:rPr>
              <w:t>20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E760EF" w:rsidRPr="00165B1B" w:rsidRDefault="00BF7850" w:rsidP="007324CE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  <w:r w:rsidR="007324CE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60EF" w:rsidRPr="00353684" w:rsidRDefault="00353684" w:rsidP="00957EDB">
            <w:pPr>
              <w:pStyle w:val="21"/>
              <w:widowControl w:val="0"/>
              <w:snapToGrid w:val="0"/>
              <w:ind w:left="0" w:firstLine="0"/>
              <w:jc w:val="center"/>
              <w:rPr>
                <w:sz w:val="28"/>
                <w:szCs w:val="28"/>
              </w:rPr>
            </w:pPr>
            <w:r w:rsidRPr="00353684">
              <w:rPr>
                <w:sz w:val="28"/>
                <w:szCs w:val="28"/>
              </w:rPr>
              <w:t>10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E760EF" w:rsidRPr="007801CE" w:rsidRDefault="00BC1977" w:rsidP="001A1299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7801CE">
              <w:rPr>
                <w:b/>
                <w:sz w:val="28"/>
                <w:szCs w:val="28"/>
              </w:rPr>
              <w:t>3</w:t>
            </w:r>
            <w:r w:rsidR="001A1299" w:rsidRPr="007801CE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760EF" w:rsidRPr="00165B1B" w:rsidRDefault="00E760EF" w:rsidP="00957EDB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E760EF" w:rsidRPr="00165B1B" w:rsidTr="00FA3799">
        <w:trPr>
          <w:trHeight w:val="1293"/>
        </w:trPr>
        <w:tc>
          <w:tcPr>
            <w:tcW w:w="24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BF708D" w:rsidRPr="00165B1B" w:rsidRDefault="00BF708D" w:rsidP="00FA37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ПК 2.1.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ПК 2.2.</w:t>
            </w:r>
          </w:p>
          <w:p w:rsidR="00BF708D" w:rsidRPr="00165B1B" w:rsidRDefault="00BF708D" w:rsidP="00FA37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ПК 2.3. ПК 2.4.</w:t>
            </w:r>
          </w:p>
          <w:p w:rsidR="00E760EF" w:rsidRPr="00165B1B" w:rsidRDefault="00BF708D" w:rsidP="00FA37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ПК 2.5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760EF" w:rsidRPr="00F346E9" w:rsidRDefault="00E760EF" w:rsidP="00C01D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6E9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="00163F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5D2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33B0F" w:rsidRPr="00F346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63F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708D" w:rsidRPr="00F346E9">
              <w:rPr>
                <w:rFonts w:ascii="Times New Roman" w:hAnsi="Times New Roman" w:cs="Times New Roman"/>
                <w:sz w:val="28"/>
                <w:szCs w:val="28"/>
              </w:rPr>
              <w:t>Литьё несъёмных протезов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E760EF" w:rsidRPr="00165B1B" w:rsidRDefault="006C10D6" w:rsidP="00957EDB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E760EF" w:rsidRPr="00BF708D" w:rsidRDefault="00BF708D" w:rsidP="00957EDB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BF708D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60EF" w:rsidRPr="00165B1B" w:rsidRDefault="00BF708D" w:rsidP="00957EDB">
            <w:pPr>
              <w:pStyle w:val="21"/>
              <w:widowControl w:val="0"/>
              <w:snapToGrid w:val="0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60EF" w:rsidRPr="00165B1B" w:rsidRDefault="00E760EF" w:rsidP="00957EDB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E760EF" w:rsidRPr="00165B1B" w:rsidRDefault="00BF708D" w:rsidP="00957EDB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6C10D6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60EF" w:rsidRPr="00165B1B" w:rsidRDefault="00E760EF" w:rsidP="00957EDB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E760EF" w:rsidRPr="00165B1B" w:rsidRDefault="00E760EF" w:rsidP="00957EDB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760EF" w:rsidRPr="00165B1B" w:rsidRDefault="00E760EF" w:rsidP="00957EDB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0D13CE" w:rsidRPr="00165B1B" w:rsidTr="00957EDB">
        <w:tc>
          <w:tcPr>
            <w:tcW w:w="241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0D13CE" w:rsidRPr="00165B1B" w:rsidRDefault="000D13CE" w:rsidP="00FA37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ПК 2.1.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ПК 2.2.</w:t>
            </w:r>
          </w:p>
          <w:p w:rsidR="000D13CE" w:rsidRPr="00165B1B" w:rsidRDefault="000D13CE" w:rsidP="00FA37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ПК 2.3. ПК 2.4.</w:t>
            </w:r>
          </w:p>
          <w:p w:rsidR="000D13CE" w:rsidRPr="00165B1B" w:rsidRDefault="000D13CE" w:rsidP="00FA37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ПК 2.5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0D13CE" w:rsidRPr="00F346E9" w:rsidRDefault="000D13CE" w:rsidP="00BF6E3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F346E9">
              <w:rPr>
                <w:rFonts w:ascii="Times New Roman" w:hAnsi="Times New Roman" w:cs="Times New Roman"/>
                <w:sz w:val="28"/>
                <w:szCs w:val="28"/>
              </w:rPr>
              <w:t>Производственная практ</w:t>
            </w:r>
            <w:r w:rsidRPr="00F346E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346E9">
              <w:rPr>
                <w:rFonts w:ascii="Times New Roman" w:hAnsi="Times New Roman" w:cs="Times New Roman"/>
                <w:sz w:val="28"/>
                <w:szCs w:val="28"/>
              </w:rPr>
              <w:t>ка (по профилю специал</w:t>
            </w:r>
            <w:r w:rsidRPr="00F346E9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346E9">
              <w:rPr>
                <w:rFonts w:ascii="Times New Roman" w:hAnsi="Times New Roman" w:cs="Times New Roman"/>
                <w:sz w:val="28"/>
                <w:szCs w:val="28"/>
              </w:rPr>
              <w:t>ности)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D13CE" w:rsidRPr="00165B1B" w:rsidRDefault="000D13CE" w:rsidP="00957ED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6444" w:type="dxa"/>
            <w:gridSpan w:val="6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  <w:vAlign w:val="center"/>
          </w:tcPr>
          <w:p w:rsidR="000D13CE" w:rsidRPr="00165B1B" w:rsidRDefault="000D13CE" w:rsidP="00957ED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3CE" w:rsidRPr="00165B1B" w:rsidRDefault="000D13CE" w:rsidP="00957ED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</w:tr>
      <w:tr w:rsidR="000D13CE" w:rsidRPr="00165B1B" w:rsidTr="00242CBF">
        <w:trPr>
          <w:trHeight w:val="46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D13CE" w:rsidRPr="00165B1B" w:rsidRDefault="000D13CE" w:rsidP="00DA3F34">
            <w:pPr>
              <w:pStyle w:val="21"/>
              <w:widowControl w:val="0"/>
              <w:snapToGrid w:val="0"/>
              <w:ind w:left="0" w:firstLine="0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D13CE" w:rsidRPr="00165B1B" w:rsidRDefault="000D13CE" w:rsidP="00DA3F34">
            <w:pPr>
              <w:pStyle w:val="21"/>
              <w:widowControl w:val="0"/>
              <w:snapToGrid w:val="0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165B1B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F708D" w:rsidRPr="00353684" w:rsidRDefault="00C82E28" w:rsidP="001A1299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3684">
              <w:rPr>
                <w:rFonts w:ascii="Times New Roman" w:hAnsi="Times New Roman" w:cs="Times New Roman"/>
                <w:b/>
                <w:sz w:val="28"/>
                <w:szCs w:val="28"/>
              </w:rPr>
              <w:t>1596</w:t>
            </w:r>
          </w:p>
        </w:tc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F708D" w:rsidRPr="00353684" w:rsidRDefault="00AE5A16" w:rsidP="00C82E2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3684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C82E28" w:rsidRPr="00353684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0D13CE" w:rsidRPr="00353684" w:rsidRDefault="00BC1977" w:rsidP="00C82E2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68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82E28" w:rsidRPr="00353684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D13CE" w:rsidRPr="00353684" w:rsidRDefault="00353684" w:rsidP="00DA3F34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68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F708D" w:rsidRPr="00353684" w:rsidRDefault="006C10D6" w:rsidP="001621C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368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1621C7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D13CE" w:rsidRPr="00353684" w:rsidRDefault="000D13CE" w:rsidP="00DA3F34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D13CE" w:rsidRPr="00353684" w:rsidRDefault="000D13CE" w:rsidP="001A1299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368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1A1299" w:rsidRPr="0035368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3CE" w:rsidRPr="00165B1B" w:rsidRDefault="000D13CE" w:rsidP="00DA3F34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</w:tr>
    </w:tbl>
    <w:p w:rsidR="000D13CE" w:rsidRPr="00165B1B" w:rsidRDefault="000D13CE" w:rsidP="00DA3F34">
      <w:pPr>
        <w:spacing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0D13CE" w:rsidRPr="00165B1B" w:rsidRDefault="000D13CE" w:rsidP="003A2C40">
      <w:pPr>
        <w:pageBreakBefore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5B1B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3.2. </w:t>
      </w:r>
      <w:r w:rsidRPr="00165B1B">
        <w:rPr>
          <w:rFonts w:ascii="Times New Roman" w:hAnsi="Times New Roman" w:cs="Times New Roman"/>
          <w:b/>
          <w:sz w:val="28"/>
          <w:szCs w:val="28"/>
        </w:rPr>
        <w:t>Содержание обучен</w:t>
      </w:r>
      <w:r w:rsidR="00F07A43">
        <w:rPr>
          <w:rFonts w:ascii="Times New Roman" w:hAnsi="Times New Roman" w:cs="Times New Roman"/>
          <w:b/>
          <w:sz w:val="28"/>
          <w:szCs w:val="28"/>
        </w:rPr>
        <w:t xml:space="preserve">ия по профессиональному модулю </w:t>
      </w:r>
      <w:r w:rsidR="00F07A43">
        <w:rPr>
          <w:rFonts w:ascii="Times New Roman" w:hAnsi="Times New Roman" w:cs="Times New Roman"/>
          <w:b/>
          <w:bCs/>
          <w:sz w:val="28"/>
          <w:szCs w:val="28"/>
        </w:rPr>
        <w:t>ПМ</w:t>
      </w:r>
      <w:r w:rsidR="002550D4">
        <w:rPr>
          <w:rFonts w:ascii="Times New Roman" w:hAnsi="Times New Roman" w:cs="Times New Roman"/>
          <w:b/>
          <w:bCs/>
          <w:sz w:val="28"/>
          <w:szCs w:val="28"/>
        </w:rPr>
        <w:t xml:space="preserve"> 02 Изготовление несъемных протезов</w:t>
      </w:r>
    </w:p>
    <w:tbl>
      <w:tblPr>
        <w:tblStyle w:val="afb"/>
        <w:tblW w:w="15026" w:type="dxa"/>
        <w:tblInd w:w="-34" w:type="dxa"/>
        <w:tblLayout w:type="fixed"/>
        <w:tblLook w:val="0000"/>
      </w:tblPr>
      <w:tblGrid>
        <w:gridCol w:w="3201"/>
        <w:gridCol w:w="402"/>
        <w:gridCol w:w="50"/>
        <w:gridCol w:w="34"/>
        <w:gridCol w:w="140"/>
        <w:gridCol w:w="142"/>
        <w:gridCol w:w="69"/>
        <w:gridCol w:w="72"/>
        <w:gridCol w:w="143"/>
        <w:gridCol w:w="8222"/>
        <w:gridCol w:w="1134"/>
        <w:gridCol w:w="1417"/>
      </w:tblGrid>
      <w:tr w:rsidR="000D13CE" w:rsidRPr="00165B1B" w:rsidTr="00E65FC3">
        <w:tc>
          <w:tcPr>
            <w:tcW w:w="3687" w:type="dxa"/>
            <w:gridSpan w:val="4"/>
          </w:tcPr>
          <w:p w:rsidR="000D13CE" w:rsidRPr="00165B1B" w:rsidRDefault="000D13CE" w:rsidP="00DA3F34">
            <w:pPr>
              <w:snapToGri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разделов профессионального мод</w:t>
            </w:r>
            <w:r w:rsidRPr="00165B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</w:t>
            </w:r>
            <w:r w:rsidRPr="00165B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ля (ПМ), междисципл</w:t>
            </w:r>
            <w:r w:rsidRPr="00165B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</w:t>
            </w:r>
            <w:r w:rsidRPr="00165B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нарных курсов (МДК) и тем</w:t>
            </w:r>
          </w:p>
        </w:tc>
        <w:tc>
          <w:tcPr>
            <w:tcW w:w="8788" w:type="dxa"/>
            <w:gridSpan w:val="6"/>
          </w:tcPr>
          <w:p w:rsidR="005D1120" w:rsidRDefault="000D13CE" w:rsidP="002C1538">
            <w:pPr>
              <w:snapToGrid w:val="0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</w:t>
            </w:r>
            <w:r w:rsidR="002550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атериала,</w:t>
            </w:r>
            <w:r w:rsidRPr="00165B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занятия, самосто</w:t>
            </w:r>
            <w:r w:rsidRPr="00165B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</w:t>
            </w:r>
            <w:r w:rsidRPr="00165B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тельная работа обучающихся</w:t>
            </w:r>
          </w:p>
          <w:p w:rsidR="000D13CE" w:rsidRPr="00165B1B" w:rsidRDefault="000D13CE" w:rsidP="005D1120">
            <w:pPr>
              <w:snapToGrid w:val="0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0D13CE" w:rsidRPr="00165B1B" w:rsidRDefault="000D13CE" w:rsidP="00DA3F34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417" w:type="dxa"/>
          </w:tcPr>
          <w:p w:rsidR="000D13CE" w:rsidRPr="00165B1B" w:rsidRDefault="000D13CE" w:rsidP="00DA3F34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Уровень освоения</w:t>
            </w:r>
          </w:p>
        </w:tc>
      </w:tr>
      <w:tr w:rsidR="000D13CE" w:rsidRPr="00165B1B" w:rsidTr="00E65FC3">
        <w:tc>
          <w:tcPr>
            <w:tcW w:w="3687" w:type="dxa"/>
            <w:gridSpan w:val="4"/>
          </w:tcPr>
          <w:p w:rsidR="000D13CE" w:rsidRPr="00165B1B" w:rsidRDefault="000D13CE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788" w:type="dxa"/>
            <w:gridSpan w:val="6"/>
          </w:tcPr>
          <w:p w:rsidR="000D13CE" w:rsidRPr="00165B1B" w:rsidRDefault="000D13CE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0D13CE" w:rsidRPr="00165B1B" w:rsidRDefault="000D13CE" w:rsidP="00DA3F34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</w:tcPr>
          <w:p w:rsidR="000D13CE" w:rsidRPr="00165B1B" w:rsidRDefault="000D13CE" w:rsidP="00DA3F34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CC6341" w:rsidRPr="00165B1B" w:rsidTr="00E65FC3">
        <w:tc>
          <w:tcPr>
            <w:tcW w:w="3687" w:type="dxa"/>
            <w:gridSpan w:val="4"/>
          </w:tcPr>
          <w:p w:rsidR="00CC6341" w:rsidRPr="00165B1B" w:rsidRDefault="00CC6341" w:rsidP="00DA3F34">
            <w:pPr>
              <w:snapToGri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МДК 02.01 Технология и</w:t>
            </w:r>
            <w:r w:rsidRPr="00165B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</w:t>
            </w:r>
            <w:r w:rsidRPr="00165B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готовления несъемных протезов</w:t>
            </w:r>
          </w:p>
        </w:tc>
        <w:tc>
          <w:tcPr>
            <w:tcW w:w="8788" w:type="dxa"/>
            <w:gridSpan w:val="6"/>
            <w:vAlign w:val="center"/>
          </w:tcPr>
          <w:p w:rsidR="00CC6341" w:rsidRPr="00165B1B" w:rsidRDefault="00CC6341" w:rsidP="00957ED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C6341" w:rsidRPr="007F2EEF" w:rsidRDefault="001A1299" w:rsidP="00957EDB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EEF">
              <w:rPr>
                <w:rFonts w:ascii="Times New Roman" w:hAnsi="Times New Roman" w:cs="Times New Roman"/>
                <w:b/>
                <w:sz w:val="28"/>
                <w:szCs w:val="28"/>
              </w:rPr>
              <w:t>1518</w:t>
            </w:r>
          </w:p>
        </w:tc>
        <w:tc>
          <w:tcPr>
            <w:tcW w:w="1417" w:type="dxa"/>
            <w:vMerge w:val="restart"/>
            <w:shd w:val="pct15" w:color="auto" w:fill="auto"/>
          </w:tcPr>
          <w:p w:rsidR="00CC6341" w:rsidRPr="00165B1B" w:rsidRDefault="00CC6341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341" w:rsidRPr="00165B1B" w:rsidTr="00E65FC3">
        <w:tc>
          <w:tcPr>
            <w:tcW w:w="3687" w:type="dxa"/>
            <w:gridSpan w:val="4"/>
          </w:tcPr>
          <w:p w:rsidR="00CC6341" w:rsidRPr="00165B1B" w:rsidRDefault="00CC6341" w:rsidP="00DA3F34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D36B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Моделирование зубов</w:t>
            </w:r>
          </w:p>
        </w:tc>
        <w:tc>
          <w:tcPr>
            <w:tcW w:w="8788" w:type="dxa"/>
            <w:gridSpan w:val="6"/>
            <w:vAlign w:val="center"/>
          </w:tcPr>
          <w:p w:rsidR="00CC6341" w:rsidRPr="00165B1B" w:rsidRDefault="00CC6341" w:rsidP="00957ED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C6341" w:rsidRPr="00903EA8" w:rsidRDefault="00183569" w:rsidP="00957EDB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1417" w:type="dxa"/>
            <w:vMerge/>
            <w:shd w:val="pct15" w:color="auto" w:fill="auto"/>
          </w:tcPr>
          <w:p w:rsidR="00CC6341" w:rsidRPr="00165B1B" w:rsidRDefault="00CC6341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341" w:rsidRPr="00165B1B" w:rsidTr="00E65FC3">
        <w:tc>
          <w:tcPr>
            <w:tcW w:w="3687" w:type="dxa"/>
            <w:gridSpan w:val="4"/>
            <w:vMerge w:val="restart"/>
          </w:tcPr>
          <w:p w:rsidR="00CC6341" w:rsidRPr="006D3B13" w:rsidRDefault="00957EDB" w:rsidP="00DA3F3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Тема1.</w:t>
            </w:r>
            <w:r w:rsidR="00335EAA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CC6341" w:rsidRPr="00D36B76">
              <w:rPr>
                <w:rFonts w:ascii="Times New Roman" w:hAnsi="Times New Roman" w:cs="Times New Roman"/>
                <w:sz w:val="28"/>
                <w:szCs w:val="28"/>
              </w:rPr>
              <w:t>Морфологическое строение коронковой части зуба</w:t>
            </w:r>
          </w:p>
        </w:tc>
        <w:tc>
          <w:tcPr>
            <w:tcW w:w="8788" w:type="dxa"/>
            <w:gridSpan w:val="6"/>
          </w:tcPr>
          <w:p w:rsidR="00CC6341" w:rsidRPr="00D36B76" w:rsidRDefault="00CC6341" w:rsidP="00835E7F">
            <w:pPr>
              <w:snapToGrid w:val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36B7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CC6341" w:rsidRPr="004271F8" w:rsidRDefault="00CC6341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71F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vMerge/>
            <w:shd w:val="pct15" w:color="auto" w:fill="auto"/>
          </w:tcPr>
          <w:p w:rsidR="00CC6341" w:rsidRPr="00165B1B" w:rsidRDefault="00CC6341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341" w:rsidRPr="00165B1B" w:rsidTr="00E65FC3">
        <w:trPr>
          <w:trHeight w:val="1621"/>
        </w:trPr>
        <w:tc>
          <w:tcPr>
            <w:tcW w:w="3687" w:type="dxa"/>
            <w:gridSpan w:val="4"/>
            <w:vMerge/>
          </w:tcPr>
          <w:p w:rsidR="00CC6341" w:rsidRPr="00165B1B" w:rsidRDefault="00CC6341" w:rsidP="00DA3F34">
            <w:pPr>
              <w:snapToGri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788" w:type="dxa"/>
            <w:gridSpan w:val="6"/>
            <w:tcBorders>
              <w:top w:val="single" w:sz="4" w:space="0" w:color="auto"/>
            </w:tcBorders>
          </w:tcPr>
          <w:p w:rsidR="00CC6341" w:rsidRPr="00D36B76" w:rsidRDefault="00CC6341" w:rsidP="004638AA">
            <w:pPr>
              <w:ind w:right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Морфологические особенности формы коронковой части зубов в зав</w:t>
            </w: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симости от функциональной принадлежности.Функциональное назн</w:t>
            </w: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чение анатомических образований зубов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Окклюзионная поверхность и режущий край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63F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Опорные и направляющие бугорки, продольные и п</w:t>
            </w: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перечные фиссуры боковых зубов</w:t>
            </w:r>
          </w:p>
        </w:tc>
        <w:tc>
          <w:tcPr>
            <w:tcW w:w="1134" w:type="dxa"/>
            <w:vMerge/>
          </w:tcPr>
          <w:p w:rsidR="00CC6341" w:rsidRPr="00165B1B" w:rsidRDefault="00CC6341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CC6341" w:rsidRPr="00165B1B" w:rsidRDefault="002909D9" w:rsidP="00957ED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6E37" w:rsidRPr="00165B1B" w:rsidTr="002909D9">
        <w:tc>
          <w:tcPr>
            <w:tcW w:w="3687" w:type="dxa"/>
            <w:gridSpan w:val="4"/>
            <w:vMerge w:val="restart"/>
          </w:tcPr>
          <w:p w:rsidR="00BF6E37" w:rsidRPr="00957EDB" w:rsidRDefault="00BF6E37" w:rsidP="00957EDB">
            <w:pPr>
              <w:ind w:righ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1.</w:t>
            </w: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2 Одонтометрия и одонтоскопия</w:t>
            </w:r>
          </w:p>
        </w:tc>
        <w:tc>
          <w:tcPr>
            <w:tcW w:w="8788" w:type="dxa"/>
            <w:gridSpan w:val="6"/>
          </w:tcPr>
          <w:p w:rsidR="00BF6E37" w:rsidRPr="00D36B76" w:rsidRDefault="00BF6E37" w:rsidP="00835E7F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6B7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BF6E37" w:rsidRPr="004271F8" w:rsidRDefault="00BF6E37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71F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shd w:val="pct15" w:color="auto" w:fill="auto"/>
          </w:tcPr>
          <w:p w:rsidR="00BF6E37" w:rsidRPr="00165B1B" w:rsidRDefault="00BF6E37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09D9" w:rsidRPr="00165B1B" w:rsidTr="002909D9">
        <w:tc>
          <w:tcPr>
            <w:tcW w:w="3687" w:type="dxa"/>
            <w:gridSpan w:val="4"/>
            <w:vMerge/>
          </w:tcPr>
          <w:p w:rsidR="002909D9" w:rsidRDefault="002909D9" w:rsidP="00957EDB">
            <w:pPr>
              <w:ind w:right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gridSpan w:val="6"/>
          </w:tcPr>
          <w:p w:rsidR="002909D9" w:rsidRPr="00D36B76" w:rsidRDefault="002909D9" w:rsidP="00835E7F">
            <w:pPr>
              <w:snapToGrid w:val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Одонтоскопия, одонтометрия</w:t>
            </w:r>
          </w:p>
        </w:tc>
        <w:tc>
          <w:tcPr>
            <w:tcW w:w="1134" w:type="dxa"/>
            <w:vMerge/>
          </w:tcPr>
          <w:p w:rsidR="002909D9" w:rsidRPr="004271F8" w:rsidRDefault="002909D9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shd w:val="pct15" w:color="FFFFFF" w:themeColor="background1" w:fill="auto"/>
          </w:tcPr>
          <w:p w:rsidR="002909D9" w:rsidRPr="00165B1B" w:rsidRDefault="002909D9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6E37" w:rsidRPr="00165B1B" w:rsidTr="00E65FC3">
        <w:tc>
          <w:tcPr>
            <w:tcW w:w="3687" w:type="dxa"/>
            <w:gridSpan w:val="4"/>
            <w:vMerge/>
          </w:tcPr>
          <w:p w:rsidR="00BF6E37" w:rsidRDefault="00BF6E37" w:rsidP="00835E7F">
            <w:pPr>
              <w:ind w:right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gridSpan w:val="6"/>
          </w:tcPr>
          <w:p w:rsidR="00BF6E37" w:rsidRPr="00167351" w:rsidRDefault="00BF6E37" w:rsidP="002909D9">
            <w:pPr>
              <w:ind w:righ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Обзор методик моделирования коронок зубов</w:t>
            </w:r>
            <w:r w:rsidR="004638A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Merge/>
          </w:tcPr>
          <w:p w:rsidR="00BF6E37" w:rsidRDefault="00BF6E37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F6E37" w:rsidRPr="00165B1B" w:rsidRDefault="00BF6E37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909D9" w:rsidRPr="00165B1B" w:rsidTr="002909D9">
        <w:tc>
          <w:tcPr>
            <w:tcW w:w="3687" w:type="dxa"/>
            <w:gridSpan w:val="4"/>
            <w:vMerge/>
          </w:tcPr>
          <w:p w:rsidR="002909D9" w:rsidRDefault="002909D9" w:rsidP="00835E7F">
            <w:pPr>
              <w:ind w:right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gridSpan w:val="6"/>
          </w:tcPr>
          <w:p w:rsidR="002909D9" w:rsidRPr="00D36B76" w:rsidRDefault="002909D9" w:rsidP="002909D9">
            <w:pPr>
              <w:ind w:righ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Инструменты для резьбы и лепки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 xml:space="preserve"> Техника безопасности при работе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моделировочными инструментами</w:t>
            </w:r>
          </w:p>
        </w:tc>
        <w:tc>
          <w:tcPr>
            <w:tcW w:w="1134" w:type="dxa"/>
            <w:vMerge/>
          </w:tcPr>
          <w:p w:rsidR="002909D9" w:rsidRDefault="002909D9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2909D9" w:rsidRDefault="002909D9" w:rsidP="002909D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6E37" w:rsidRPr="00165B1B" w:rsidTr="00E65FC3">
        <w:tc>
          <w:tcPr>
            <w:tcW w:w="3687" w:type="dxa"/>
            <w:gridSpan w:val="4"/>
            <w:vMerge/>
          </w:tcPr>
          <w:p w:rsidR="00BF6E37" w:rsidRDefault="00BF6E37" w:rsidP="00835E7F">
            <w:pPr>
              <w:ind w:right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gridSpan w:val="6"/>
          </w:tcPr>
          <w:p w:rsidR="00BF6E37" w:rsidRPr="00D36B76" w:rsidRDefault="00BF6E37" w:rsidP="002909D9">
            <w:pPr>
              <w:ind w:right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Техника моделирования резьбой и лепкой</w:t>
            </w:r>
            <w:r w:rsidR="002909D9">
              <w:rPr>
                <w:rFonts w:ascii="Times New Roman" w:hAnsi="Times New Roman" w:cs="Times New Roman"/>
                <w:sz w:val="28"/>
                <w:szCs w:val="28"/>
              </w:rPr>
              <w:t>. О</w:t>
            </w: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собе</w:t>
            </w:r>
            <w:r w:rsidR="002909D9">
              <w:rPr>
                <w:rFonts w:ascii="Times New Roman" w:hAnsi="Times New Roman" w:cs="Times New Roman"/>
                <w:sz w:val="28"/>
                <w:szCs w:val="28"/>
              </w:rPr>
              <w:t>нности</w:t>
            </w: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 xml:space="preserve"> применени</w:t>
            </w: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909D9">
              <w:rPr>
                <w:rFonts w:ascii="Times New Roman" w:hAnsi="Times New Roman" w:cs="Times New Roman"/>
                <w:sz w:val="28"/>
                <w:szCs w:val="28"/>
              </w:rPr>
              <w:t>инструментов</w:t>
            </w:r>
            <w:r w:rsidR="002909D9" w:rsidRPr="00D36B76">
              <w:rPr>
                <w:rFonts w:ascii="Times New Roman" w:hAnsi="Times New Roman" w:cs="Times New Roman"/>
                <w:sz w:val="28"/>
                <w:szCs w:val="28"/>
              </w:rPr>
              <w:t xml:space="preserve"> для резьбы и лепки</w:t>
            </w: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 xml:space="preserve"> при работе с различными матери</w:t>
            </w: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лами</w:t>
            </w:r>
          </w:p>
        </w:tc>
        <w:tc>
          <w:tcPr>
            <w:tcW w:w="1134" w:type="dxa"/>
            <w:vMerge/>
          </w:tcPr>
          <w:p w:rsidR="00BF6E37" w:rsidRPr="00957EDB" w:rsidRDefault="00BF6E37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:rsidR="00BF6E37" w:rsidRPr="00165B1B" w:rsidRDefault="00BF6E37" w:rsidP="006D3B13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909D9" w:rsidRPr="00165B1B" w:rsidTr="00E65FC3">
        <w:trPr>
          <w:trHeight w:val="371"/>
        </w:trPr>
        <w:tc>
          <w:tcPr>
            <w:tcW w:w="3687" w:type="dxa"/>
            <w:gridSpan w:val="4"/>
            <w:vMerge w:val="restart"/>
          </w:tcPr>
          <w:p w:rsidR="002909D9" w:rsidRPr="005D1120" w:rsidRDefault="002909D9" w:rsidP="005D1120">
            <w:pPr>
              <w:ind w:righ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Тема 1.3 Принципы созд</w:t>
            </w: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36B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ния восковой композиции</w:t>
            </w:r>
          </w:p>
        </w:tc>
        <w:tc>
          <w:tcPr>
            <w:tcW w:w="8788" w:type="dxa"/>
            <w:gridSpan w:val="6"/>
          </w:tcPr>
          <w:p w:rsidR="002909D9" w:rsidRPr="00D36B76" w:rsidRDefault="002909D9" w:rsidP="00835E7F">
            <w:pPr>
              <w:ind w:righ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D36B7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134" w:type="dxa"/>
            <w:vMerge w:val="restart"/>
          </w:tcPr>
          <w:p w:rsidR="002909D9" w:rsidRPr="006D3B13" w:rsidRDefault="002909D9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3B1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pct15" w:color="auto" w:fill="auto"/>
          </w:tcPr>
          <w:p w:rsidR="002909D9" w:rsidRPr="00165B1B" w:rsidRDefault="002909D9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09D9" w:rsidRPr="00165B1B" w:rsidTr="002909D9">
        <w:trPr>
          <w:trHeight w:val="720"/>
        </w:trPr>
        <w:tc>
          <w:tcPr>
            <w:tcW w:w="3687" w:type="dxa"/>
            <w:gridSpan w:val="4"/>
            <w:vMerge/>
          </w:tcPr>
          <w:p w:rsidR="002909D9" w:rsidRPr="00D36B76" w:rsidRDefault="002909D9" w:rsidP="00835E7F">
            <w:pPr>
              <w:ind w:right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gridSpan w:val="6"/>
          </w:tcPr>
          <w:p w:rsidR="002909D9" w:rsidRPr="00D36B76" w:rsidRDefault="002909D9" w:rsidP="002909D9">
            <w:pPr>
              <w:ind w:right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Виды воска, их назначение, состав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 xml:space="preserve">Виды моделировочных восков: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гружной, </w:t>
            </w: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моделир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овочный, пришеечный, фрезерный, </w:t>
            </w: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бюгельный, б</w:t>
            </w: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зисный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Основные технологические свойства, методика работы с во</w:t>
            </w: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Значение температурного режима окружающей среды и рабочего инструмента на свойства воска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Термическая усадка, зоны напряжения восковой композиции и способы его устранения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134" w:type="dxa"/>
            <w:vMerge/>
          </w:tcPr>
          <w:p w:rsidR="002909D9" w:rsidRPr="00165B1B" w:rsidRDefault="002909D9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:rsidR="002909D9" w:rsidRPr="00165B1B" w:rsidRDefault="002909D9" w:rsidP="002909D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09D9" w:rsidRPr="00165B1B" w:rsidTr="002909D9">
        <w:trPr>
          <w:trHeight w:val="720"/>
        </w:trPr>
        <w:tc>
          <w:tcPr>
            <w:tcW w:w="3687" w:type="dxa"/>
            <w:gridSpan w:val="4"/>
            <w:vMerge/>
          </w:tcPr>
          <w:p w:rsidR="002909D9" w:rsidRPr="00D36B76" w:rsidRDefault="002909D9" w:rsidP="00835E7F">
            <w:pPr>
              <w:ind w:right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gridSpan w:val="6"/>
          </w:tcPr>
          <w:p w:rsidR="002909D9" w:rsidRPr="00D36B76" w:rsidRDefault="002909D9" w:rsidP="004638AA">
            <w:pPr>
              <w:ind w:right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Способы моделирования воском: методом погружения, послойного нанесения, отсечением излишков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Современная методика моделиров</w:t>
            </w: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ния коронковой части зуба, промежуточной части мостовидного пр</w:t>
            </w: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теза</w:t>
            </w:r>
          </w:p>
        </w:tc>
        <w:tc>
          <w:tcPr>
            <w:tcW w:w="1134" w:type="dxa"/>
            <w:vMerge/>
          </w:tcPr>
          <w:p w:rsidR="002909D9" w:rsidRPr="00165B1B" w:rsidRDefault="002909D9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:rsidR="002909D9" w:rsidRDefault="002909D9" w:rsidP="002909D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83569" w:rsidRPr="00165B1B" w:rsidTr="00E65FC3">
        <w:tc>
          <w:tcPr>
            <w:tcW w:w="3687" w:type="dxa"/>
            <w:gridSpan w:val="4"/>
            <w:vMerge/>
          </w:tcPr>
          <w:p w:rsidR="00183569" w:rsidRPr="00165B1B" w:rsidRDefault="00183569" w:rsidP="00DA3F34">
            <w:pPr>
              <w:snapToGri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788" w:type="dxa"/>
            <w:gridSpan w:val="6"/>
          </w:tcPr>
          <w:p w:rsidR="00183569" w:rsidRPr="00D36B76" w:rsidRDefault="00183569" w:rsidP="00835E7F">
            <w:pPr>
              <w:ind w:righ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D36B7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Практические</w:t>
            </w:r>
            <w:r w:rsidR="00163F9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36B7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занятия</w:t>
            </w:r>
          </w:p>
        </w:tc>
        <w:tc>
          <w:tcPr>
            <w:tcW w:w="1134" w:type="dxa"/>
            <w:vMerge w:val="restart"/>
          </w:tcPr>
          <w:p w:rsidR="00183569" w:rsidRPr="006D3B13" w:rsidRDefault="00183569" w:rsidP="006D3B13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3B13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417" w:type="dxa"/>
            <w:vMerge w:val="restart"/>
            <w:shd w:val="pct15" w:color="auto" w:fill="auto"/>
          </w:tcPr>
          <w:p w:rsidR="00183569" w:rsidRPr="00165B1B" w:rsidRDefault="00183569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569" w:rsidRPr="00165B1B" w:rsidTr="00E65FC3">
        <w:tc>
          <w:tcPr>
            <w:tcW w:w="3687" w:type="dxa"/>
            <w:gridSpan w:val="4"/>
            <w:vMerge/>
          </w:tcPr>
          <w:p w:rsidR="00183569" w:rsidRPr="00165B1B" w:rsidRDefault="00183569" w:rsidP="00DA3F34">
            <w:pPr>
              <w:snapToGri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6" w:type="dxa"/>
            <w:gridSpan w:val="5"/>
          </w:tcPr>
          <w:p w:rsidR="00183569" w:rsidRPr="00167351" w:rsidRDefault="00183569" w:rsidP="00167351">
            <w:pPr>
              <w:ind w:right="1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6735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222" w:type="dxa"/>
          </w:tcPr>
          <w:p w:rsidR="00183569" w:rsidRPr="00D36B76" w:rsidRDefault="00183569" w:rsidP="00167351">
            <w:pPr>
              <w:ind w:right="11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Моделирование коронковой 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11, 21 зубов</w:t>
            </w:r>
          </w:p>
        </w:tc>
        <w:tc>
          <w:tcPr>
            <w:tcW w:w="1134" w:type="dxa"/>
            <w:vMerge/>
          </w:tcPr>
          <w:p w:rsidR="00183569" w:rsidRPr="00165B1B" w:rsidRDefault="00183569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183569" w:rsidRPr="00165B1B" w:rsidRDefault="00183569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569" w:rsidRPr="00165B1B" w:rsidTr="00E65FC3">
        <w:tc>
          <w:tcPr>
            <w:tcW w:w="3687" w:type="dxa"/>
            <w:gridSpan w:val="4"/>
            <w:vMerge/>
          </w:tcPr>
          <w:p w:rsidR="00183569" w:rsidRPr="00165B1B" w:rsidRDefault="00183569" w:rsidP="00DA3F34">
            <w:pPr>
              <w:snapToGri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6" w:type="dxa"/>
            <w:gridSpan w:val="5"/>
          </w:tcPr>
          <w:p w:rsidR="00183569" w:rsidRPr="00D36B76" w:rsidRDefault="00183569" w:rsidP="00835E7F">
            <w:pPr>
              <w:ind w:righ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22" w:type="dxa"/>
          </w:tcPr>
          <w:p w:rsidR="00183569" w:rsidRPr="00D36B76" w:rsidRDefault="00183569" w:rsidP="00835E7F">
            <w:pPr>
              <w:ind w:righ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Моделирование коронковой 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13, 23 зубов</w:t>
            </w:r>
          </w:p>
        </w:tc>
        <w:tc>
          <w:tcPr>
            <w:tcW w:w="1134" w:type="dxa"/>
            <w:vMerge/>
          </w:tcPr>
          <w:p w:rsidR="00183569" w:rsidRPr="00165B1B" w:rsidRDefault="00183569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183569" w:rsidRPr="00165B1B" w:rsidRDefault="00183569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569" w:rsidRPr="00165B1B" w:rsidTr="00E65FC3">
        <w:tc>
          <w:tcPr>
            <w:tcW w:w="3687" w:type="dxa"/>
            <w:gridSpan w:val="4"/>
            <w:vMerge/>
          </w:tcPr>
          <w:p w:rsidR="00183569" w:rsidRPr="00165B1B" w:rsidRDefault="00183569" w:rsidP="00DA3F34">
            <w:pPr>
              <w:snapToGri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6" w:type="dxa"/>
            <w:gridSpan w:val="5"/>
          </w:tcPr>
          <w:p w:rsidR="00183569" w:rsidRPr="00D36B76" w:rsidRDefault="00183569" w:rsidP="00835E7F">
            <w:pPr>
              <w:ind w:righ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22" w:type="dxa"/>
          </w:tcPr>
          <w:p w:rsidR="00183569" w:rsidRPr="00D36B76" w:rsidRDefault="00183569" w:rsidP="00835E7F">
            <w:pPr>
              <w:ind w:righ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Моделирование коронковой 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14,25 зубов</w:t>
            </w:r>
          </w:p>
        </w:tc>
        <w:tc>
          <w:tcPr>
            <w:tcW w:w="1134" w:type="dxa"/>
            <w:vMerge/>
          </w:tcPr>
          <w:p w:rsidR="00183569" w:rsidRPr="00165B1B" w:rsidRDefault="00183569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183569" w:rsidRPr="00165B1B" w:rsidRDefault="00183569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569" w:rsidRPr="00165B1B" w:rsidTr="00E65FC3">
        <w:tc>
          <w:tcPr>
            <w:tcW w:w="3687" w:type="dxa"/>
            <w:gridSpan w:val="4"/>
            <w:vMerge/>
          </w:tcPr>
          <w:p w:rsidR="00183569" w:rsidRPr="00165B1B" w:rsidRDefault="00183569" w:rsidP="00DA3F34">
            <w:pPr>
              <w:snapToGri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6" w:type="dxa"/>
            <w:gridSpan w:val="5"/>
          </w:tcPr>
          <w:p w:rsidR="00183569" w:rsidRPr="00D36B76" w:rsidRDefault="00183569" w:rsidP="00835E7F">
            <w:pPr>
              <w:ind w:righ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222" w:type="dxa"/>
          </w:tcPr>
          <w:p w:rsidR="00183569" w:rsidRPr="00D36B76" w:rsidRDefault="00183569" w:rsidP="00835E7F">
            <w:pPr>
              <w:ind w:righ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Моделирование коронковой 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16, 36 зубов</w:t>
            </w:r>
          </w:p>
        </w:tc>
        <w:tc>
          <w:tcPr>
            <w:tcW w:w="1134" w:type="dxa"/>
            <w:vMerge/>
          </w:tcPr>
          <w:p w:rsidR="00183569" w:rsidRPr="00165B1B" w:rsidRDefault="00183569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183569" w:rsidRPr="00165B1B" w:rsidRDefault="00183569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569" w:rsidRPr="00165B1B" w:rsidTr="00E65FC3">
        <w:tc>
          <w:tcPr>
            <w:tcW w:w="3687" w:type="dxa"/>
            <w:gridSpan w:val="4"/>
            <w:vMerge/>
            <w:tcBorders>
              <w:bottom w:val="single" w:sz="4" w:space="0" w:color="auto"/>
            </w:tcBorders>
          </w:tcPr>
          <w:p w:rsidR="00183569" w:rsidRPr="00165B1B" w:rsidRDefault="00183569" w:rsidP="00DA3F34">
            <w:pPr>
              <w:snapToGri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6" w:type="dxa"/>
            <w:gridSpan w:val="5"/>
          </w:tcPr>
          <w:p w:rsidR="00183569" w:rsidRPr="00D36B76" w:rsidRDefault="00183569" w:rsidP="00835E7F">
            <w:pPr>
              <w:ind w:righ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22" w:type="dxa"/>
          </w:tcPr>
          <w:p w:rsidR="00183569" w:rsidRPr="00D36B76" w:rsidRDefault="00183569" w:rsidP="00835E7F">
            <w:pPr>
              <w:ind w:righ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Моделирование коронковой 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16, 36 зубов</w:t>
            </w:r>
          </w:p>
        </w:tc>
        <w:tc>
          <w:tcPr>
            <w:tcW w:w="1134" w:type="dxa"/>
            <w:vMerge/>
          </w:tcPr>
          <w:p w:rsidR="00183569" w:rsidRPr="00165B1B" w:rsidRDefault="00183569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183569" w:rsidRPr="00165B1B" w:rsidRDefault="00183569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569" w:rsidRPr="00165B1B" w:rsidTr="00E65FC3">
        <w:tc>
          <w:tcPr>
            <w:tcW w:w="1247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183569" w:rsidRPr="006D3B13" w:rsidRDefault="00183569" w:rsidP="006D3B13">
            <w:pPr>
              <w:ind w:right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B1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Самостоятельная работа при изучении раздела 1</w:t>
            </w:r>
          </w:p>
        </w:tc>
        <w:tc>
          <w:tcPr>
            <w:tcW w:w="1134" w:type="dxa"/>
            <w:vMerge w:val="restart"/>
          </w:tcPr>
          <w:p w:rsidR="00183569" w:rsidRPr="006D3B13" w:rsidRDefault="00183569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417" w:type="dxa"/>
            <w:vMerge/>
            <w:shd w:val="pct15" w:color="auto" w:fill="auto"/>
          </w:tcPr>
          <w:p w:rsidR="00183569" w:rsidRPr="00165B1B" w:rsidRDefault="00183569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569" w:rsidRPr="00165B1B" w:rsidTr="00E65FC3">
        <w:tc>
          <w:tcPr>
            <w:tcW w:w="12475" w:type="dxa"/>
            <w:gridSpan w:val="10"/>
            <w:tcBorders>
              <w:top w:val="single" w:sz="4" w:space="0" w:color="auto"/>
            </w:tcBorders>
          </w:tcPr>
          <w:p w:rsidR="00183569" w:rsidRPr="006D3B13" w:rsidRDefault="00183569" w:rsidP="006D3B13">
            <w:pPr>
              <w:ind w:right="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Pr="006D3B13">
              <w:rPr>
                <w:rFonts w:ascii="Times New Roman" w:hAnsi="Times New Roman" w:cs="Times New Roman"/>
                <w:b/>
                <w:sz w:val="28"/>
                <w:szCs w:val="28"/>
              </w:rPr>
              <w:t>ематика внеаудиторной самостоятельной работы</w:t>
            </w:r>
          </w:p>
          <w:p w:rsidR="00183569" w:rsidRDefault="00183569" w:rsidP="006D3B13">
            <w:pPr>
              <w:ind w:righ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Резьба из гипса:</w:t>
            </w:r>
          </w:p>
          <w:p w:rsidR="00183569" w:rsidRPr="00B7223D" w:rsidRDefault="00183569" w:rsidP="00494967">
            <w:pPr>
              <w:pStyle w:val="afa"/>
              <w:numPr>
                <w:ilvl w:val="0"/>
                <w:numId w:val="9"/>
              </w:numPr>
              <w:ind w:righ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центрального резца</w:t>
            </w:r>
            <w:r w:rsidR="00AC475D">
              <w:rPr>
                <w:rFonts w:ascii="Times New Roman" w:hAnsi="Times New Roman" w:cs="Times New Roman"/>
                <w:sz w:val="28"/>
                <w:szCs w:val="28"/>
              </w:rPr>
              <w:t xml:space="preserve"> нижней челюсти – тема 1.</w:t>
            </w:r>
          </w:p>
          <w:p w:rsidR="00183569" w:rsidRPr="00B7223D" w:rsidRDefault="00183569" w:rsidP="00494967">
            <w:pPr>
              <w:pStyle w:val="afa"/>
              <w:numPr>
                <w:ilvl w:val="0"/>
                <w:numId w:val="9"/>
              </w:numPr>
              <w:ind w:righ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B7223D">
              <w:rPr>
                <w:rFonts w:ascii="Times New Roman" w:hAnsi="Times New Roman" w:cs="Times New Roman"/>
                <w:sz w:val="28"/>
                <w:szCs w:val="28"/>
              </w:rPr>
              <w:t>клык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7223D">
              <w:rPr>
                <w:rFonts w:ascii="Times New Roman" w:hAnsi="Times New Roman" w:cs="Times New Roman"/>
                <w:sz w:val="28"/>
                <w:szCs w:val="28"/>
              </w:rPr>
              <w:t xml:space="preserve"> нижней челюсти – тема 1.1</w:t>
            </w:r>
          </w:p>
          <w:p w:rsidR="00183569" w:rsidRPr="00B7223D" w:rsidRDefault="00183569" w:rsidP="00494967">
            <w:pPr>
              <w:pStyle w:val="afa"/>
              <w:numPr>
                <w:ilvl w:val="0"/>
                <w:numId w:val="9"/>
              </w:numPr>
              <w:ind w:righ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B7223D">
              <w:rPr>
                <w:rFonts w:ascii="Times New Roman" w:hAnsi="Times New Roman" w:cs="Times New Roman"/>
                <w:sz w:val="28"/>
                <w:szCs w:val="28"/>
              </w:rPr>
              <w:t>премоляр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7223D">
              <w:rPr>
                <w:rFonts w:ascii="Times New Roman" w:hAnsi="Times New Roman" w:cs="Times New Roman"/>
                <w:sz w:val="28"/>
                <w:szCs w:val="28"/>
              </w:rPr>
              <w:t xml:space="preserve"> нижней челюсти – тема 1.1</w:t>
            </w:r>
          </w:p>
          <w:p w:rsidR="00183569" w:rsidRDefault="00183569" w:rsidP="00494967">
            <w:pPr>
              <w:pStyle w:val="afa"/>
              <w:numPr>
                <w:ilvl w:val="0"/>
                <w:numId w:val="9"/>
              </w:numPr>
              <w:ind w:righ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B7223D">
              <w:rPr>
                <w:rFonts w:ascii="Times New Roman" w:hAnsi="Times New Roman" w:cs="Times New Roman"/>
                <w:sz w:val="28"/>
                <w:szCs w:val="28"/>
              </w:rPr>
              <w:t>моляр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7223D">
              <w:rPr>
                <w:rFonts w:ascii="Times New Roman" w:hAnsi="Times New Roman" w:cs="Times New Roman"/>
                <w:sz w:val="28"/>
                <w:szCs w:val="28"/>
              </w:rPr>
              <w:t xml:space="preserve"> нижней челюсти – тема 1.1</w:t>
            </w:r>
          </w:p>
          <w:p w:rsidR="00183569" w:rsidRDefault="00183569" w:rsidP="00183569">
            <w:pPr>
              <w:snapToGrid w:val="0"/>
              <w:ind w:right="-86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индивидуальных тематических сообщений:</w:t>
            </w:r>
          </w:p>
          <w:p w:rsidR="00183569" w:rsidRPr="0032155E" w:rsidRDefault="00183569" w:rsidP="00AC475D">
            <w:pPr>
              <w:pStyle w:val="afa"/>
              <w:numPr>
                <w:ilvl w:val="0"/>
                <w:numId w:val="9"/>
              </w:numPr>
              <w:ind w:right="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«Анатомическое строение зубов верхней и нижней челюстей»</w:t>
            </w:r>
            <w:r w:rsidR="0032155E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32155E" w:rsidRPr="00B7223D">
              <w:rPr>
                <w:rFonts w:ascii="Times New Roman" w:hAnsi="Times New Roman" w:cs="Times New Roman"/>
                <w:sz w:val="28"/>
                <w:szCs w:val="28"/>
              </w:rPr>
              <w:t>тема 1.1</w:t>
            </w:r>
          </w:p>
        </w:tc>
        <w:tc>
          <w:tcPr>
            <w:tcW w:w="1134" w:type="dxa"/>
            <w:vMerge/>
          </w:tcPr>
          <w:p w:rsidR="00183569" w:rsidRPr="00165B1B" w:rsidRDefault="00183569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183569" w:rsidRPr="00165B1B" w:rsidRDefault="00183569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569" w:rsidRPr="00165B1B" w:rsidTr="00E65FC3">
        <w:tc>
          <w:tcPr>
            <w:tcW w:w="3201" w:type="dxa"/>
          </w:tcPr>
          <w:p w:rsidR="00183569" w:rsidRPr="00165B1B" w:rsidRDefault="00183569" w:rsidP="00DA3F34">
            <w:pPr>
              <w:snapToGri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163F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163F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903EA8">
              <w:rPr>
                <w:rFonts w:ascii="Times New Roman" w:hAnsi="Times New Roman" w:cs="Times New Roman"/>
                <w:b/>
                <w:sz w:val="28"/>
                <w:szCs w:val="28"/>
              </w:rPr>
              <w:t>Методика изготовления несъё</w:t>
            </w:r>
            <w:r w:rsidRPr="00903EA8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Pr="00903EA8">
              <w:rPr>
                <w:rFonts w:ascii="Times New Roman" w:hAnsi="Times New Roman" w:cs="Times New Roman"/>
                <w:b/>
                <w:sz w:val="28"/>
                <w:szCs w:val="28"/>
              </w:rPr>
              <w:t>ных протезов при д</w:t>
            </w:r>
            <w:r w:rsidRPr="00903EA8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903EA8">
              <w:rPr>
                <w:rFonts w:ascii="Times New Roman" w:hAnsi="Times New Roman" w:cs="Times New Roman"/>
                <w:b/>
                <w:sz w:val="28"/>
                <w:szCs w:val="28"/>
              </w:rPr>
              <w:t>фектах твёрдых тк</w:t>
            </w:r>
            <w:r w:rsidRPr="00903EA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03EA8">
              <w:rPr>
                <w:rFonts w:ascii="Times New Roman" w:hAnsi="Times New Roman" w:cs="Times New Roman"/>
                <w:b/>
                <w:sz w:val="28"/>
                <w:szCs w:val="28"/>
              </w:rPr>
              <w:t>ней зубов</w:t>
            </w:r>
          </w:p>
        </w:tc>
        <w:tc>
          <w:tcPr>
            <w:tcW w:w="9274" w:type="dxa"/>
            <w:gridSpan w:val="9"/>
            <w:vAlign w:val="center"/>
          </w:tcPr>
          <w:p w:rsidR="00183569" w:rsidRDefault="00183569" w:rsidP="004A3C27">
            <w:pPr>
              <w:ind w:right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83569" w:rsidRPr="004A3C27" w:rsidRDefault="000F1DA2" w:rsidP="00B3261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  <w:r w:rsidR="00B3261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17" w:type="dxa"/>
            <w:vMerge/>
            <w:shd w:val="pct15" w:color="auto" w:fill="auto"/>
          </w:tcPr>
          <w:p w:rsidR="00183569" w:rsidRPr="00165B1B" w:rsidRDefault="00183569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569" w:rsidRPr="00165B1B" w:rsidTr="00E65FC3">
        <w:trPr>
          <w:trHeight w:val="235"/>
        </w:trPr>
        <w:tc>
          <w:tcPr>
            <w:tcW w:w="3201" w:type="dxa"/>
            <w:vMerge w:val="restart"/>
          </w:tcPr>
          <w:p w:rsidR="00183569" w:rsidRPr="00A84B52" w:rsidRDefault="00183569" w:rsidP="00A84B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2.1</w:t>
            </w:r>
            <w:r w:rsidR="00163F9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Основы орт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педического лечения н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съёмными констру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циями протезов</w:t>
            </w:r>
          </w:p>
        </w:tc>
        <w:tc>
          <w:tcPr>
            <w:tcW w:w="9274" w:type="dxa"/>
            <w:gridSpan w:val="9"/>
          </w:tcPr>
          <w:p w:rsidR="00183569" w:rsidRPr="00D36B76" w:rsidRDefault="00183569" w:rsidP="00835E7F">
            <w:pPr>
              <w:ind w:righ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134" w:type="dxa"/>
            <w:vMerge w:val="restart"/>
          </w:tcPr>
          <w:p w:rsidR="00183569" w:rsidRPr="004A3C27" w:rsidRDefault="00183569" w:rsidP="00EA79B1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C2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vMerge/>
            <w:shd w:val="pct15" w:color="auto" w:fill="auto"/>
          </w:tcPr>
          <w:p w:rsidR="00183569" w:rsidRPr="00165B1B" w:rsidRDefault="00183569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B52" w:rsidRPr="00165B1B" w:rsidTr="00E65FC3">
        <w:trPr>
          <w:trHeight w:val="2573"/>
        </w:trPr>
        <w:tc>
          <w:tcPr>
            <w:tcW w:w="3201" w:type="dxa"/>
            <w:vMerge/>
          </w:tcPr>
          <w:p w:rsidR="00A84B52" w:rsidRPr="00165B1B" w:rsidRDefault="00A84B52" w:rsidP="00C6177C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A84B52" w:rsidRPr="00C3515A" w:rsidRDefault="004A3C27" w:rsidP="00B22331">
            <w:pPr>
              <w:ind w:right="-1"/>
              <w:jc w:val="both"/>
              <w:rPr>
                <w:sz w:val="28"/>
              </w:rPr>
            </w:pPr>
            <w:r w:rsidRPr="004A3C27">
              <w:rPr>
                <w:rFonts w:ascii="Times New Roman" w:hAnsi="Times New Roman" w:cs="Times New Roman"/>
                <w:sz w:val="28"/>
              </w:rPr>
              <w:t>Методы обследования пациента: основные и дополнительные. Показания и противопоказания к зубному протезированию. Проявление непереносим</w:t>
            </w:r>
            <w:r w:rsidRPr="004A3C27">
              <w:rPr>
                <w:rFonts w:ascii="Times New Roman" w:hAnsi="Times New Roman" w:cs="Times New Roman"/>
                <w:sz w:val="28"/>
              </w:rPr>
              <w:t>о</w:t>
            </w:r>
            <w:r w:rsidRPr="004A3C27">
              <w:rPr>
                <w:rFonts w:ascii="Times New Roman" w:hAnsi="Times New Roman" w:cs="Times New Roman"/>
                <w:sz w:val="28"/>
              </w:rPr>
              <w:t>сти (аллергических реакций) на конструкционные материалы для зубных протезов. Основные виды ортопедических конструкций зубных протезов: по способу кре</w:t>
            </w:r>
            <w:r w:rsidR="005D1120">
              <w:rPr>
                <w:rFonts w:ascii="Times New Roman" w:hAnsi="Times New Roman" w:cs="Times New Roman"/>
                <w:sz w:val="28"/>
              </w:rPr>
              <w:t xml:space="preserve">пления, по передачи жевательной </w:t>
            </w:r>
            <w:r w:rsidRPr="004A3C27">
              <w:rPr>
                <w:rFonts w:ascii="Times New Roman" w:hAnsi="Times New Roman" w:cs="Times New Roman"/>
                <w:sz w:val="28"/>
              </w:rPr>
              <w:t>(функциональной) н</w:t>
            </w:r>
            <w:r w:rsidRPr="004A3C27">
              <w:rPr>
                <w:rFonts w:ascii="Times New Roman" w:hAnsi="Times New Roman" w:cs="Times New Roman"/>
                <w:sz w:val="28"/>
              </w:rPr>
              <w:t>а</w:t>
            </w:r>
            <w:r w:rsidRPr="004A3C27">
              <w:rPr>
                <w:rFonts w:ascii="Times New Roman" w:hAnsi="Times New Roman" w:cs="Times New Roman"/>
                <w:sz w:val="28"/>
              </w:rPr>
              <w:t>грузки, по видам конструкционного матер</w:t>
            </w:r>
            <w:r w:rsidR="00C3515A">
              <w:rPr>
                <w:rFonts w:ascii="Times New Roman" w:hAnsi="Times New Roman" w:cs="Times New Roman"/>
                <w:sz w:val="28"/>
              </w:rPr>
              <w:t>иала</w:t>
            </w:r>
            <w:r w:rsidRPr="004A3C27">
              <w:rPr>
                <w:rFonts w:ascii="Times New Roman" w:hAnsi="Times New Roman" w:cs="Times New Roman"/>
                <w:sz w:val="28"/>
              </w:rPr>
              <w:t>. Правила заполнения о</w:t>
            </w:r>
            <w:r w:rsidRPr="004A3C27">
              <w:rPr>
                <w:rFonts w:ascii="Times New Roman" w:hAnsi="Times New Roman" w:cs="Times New Roman"/>
                <w:sz w:val="28"/>
              </w:rPr>
              <w:t>т</w:t>
            </w:r>
            <w:r w:rsidRPr="004A3C27">
              <w:rPr>
                <w:rFonts w:ascii="Times New Roman" w:hAnsi="Times New Roman" w:cs="Times New Roman"/>
                <w:sz w:val="28"/>
              </w:rPr>
              <w:t>чётной документации</w:t>
            </w:r>
            <w:r>
              <w:rPr>
                <w:sz w:val="28"/>
              </w:rPr>
              <w:t>.</w:t>
            </w:r>
            <w:r w:rsidR="00163F99">
              <w:rPr>
                <w:sz w:val="28"/>
              </w:rPr>
              <w:t xml:space="preserve"> </w:t>
            </w:r>
            <w:r w:rsidR="00A84B52" w:rsidRPr="00D36B76">
              <w:rPr>
                <w:rFonts w:ascii="Times New Roman" w:hAnsi="Times New Roman" w:cs="Times New Roman"/>
                <w:sz w:val="28"/>
                <w:szCs w:val="28"/>
              </w:rPr>
              <w:t>Виды и конструктивные особенности несъемных протезов.</w:t>
            </w:r>
            <w:r w:rsidR="00163F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4B52" w:rsidRPr="00165B1B">
              <w:rPr>
                <w:rFonts w:ascii="Times New Roman" w:hAnsi="Times New Roman" w:cs="Times New Roman"/>
                <w:sz w:val="28"/>
                <w:szCs w:val="28"/>
              </w:rPr>
              <w:t>Показания и противопоказания к применению несъемных прот</w:t>
            </w:r>
            <w:r w:rsidR="00A84B52" w:rsidRPr="00165B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84B52" w:rsidRPr="00165B1B">
              <w:rPr>
                <w:rFonts w:ascii="Times New Roman" w:hAnsi="Times New Roman" w:cs="Times New Roman"/>
                <w:sz w:val="28"/>
                <w:szCs w:val="28"/>
              </w:rPr>
              <w:t>зов.</w:t>
            </w:r>
            <w:r w:rsidR="00163F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4B52" w:rsidRPr="00165B1B">
              <w:rPr>
                <w:rFonts w:ascii="Times New Roman" w:hAnsi="Times New Roman" w:cs="Times New Roman"/>
                <w:sz w:val="28"/>
                <w:szCs w:val="28"/>
              </w:rPr>
              <w:t>Положительные и отрицательные свойства несъемных протезов</w:t>
            </w:r>
          </w:p>
        </w:tc>
        <w:tc>
          <w:tcPr>
            <w:tcW w:w="1134" w:type="dxa"/>
            <w:vMerge/>
          </w:tcPr>
          <w:p w:rsidR="00A84B52" w:rsidRPr="004A3C27" w:rsidRDefault="00A84B52" w:rsidP="00EA79B1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:rsidR="00A84B52" w:rsidRPr="00165B1B" w:rsidRDefault="00A84B52" w:rsidP="004A3C27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5E7F" w:rsidRPr="00165B1B" w:rsidTr="00E65FC3">
        <w:trPr>
          <w:trHeight w:val="266"/>
        </w:trPr>
        <w:tc>
          <w:tcPr>
            <w:tcW w:w="3201" w:type="dxa"/>
            <w:vMerge w:val="restart"/>
          </w:tcPr>
          <w:p w:rsidR="00835E7F" w:rsidRPr="00FE0D89" w:rsidRDefault="00835E7F" w:rsidP="00AD5D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Тема </w:t>
            </w:r>
            <w:r w:rsidR="00A84B52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Виды искусс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венных коронок</w:t>
            </w:r>
          </w:p>
        </w:tc>
        <w:tc>
          <w:tcPr>
            <w:tcW w:w="9274" w:type="dxa"/>
            <w:gridSpan w:val="9"/>
          </w:tcPr>
          <w:p w:rsidR="00835E7F" w:rsidRPr="00165B1B" w:rsidRDefault="00835E7F" w:rsidP="00AD5D1B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835E7F" w:rsidRPr="004A3C27" w:rsidRDefault="00835E7F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C2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pct15" w:color="auto" w:fill="auto"/>
          </w:tcPr>
          <w:p w:rsidR="00835E7F" w:rsidRPr="00165B1B" w:rsidRDefault="00835E7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B52" w:rsidRPr="00165B1B" w:rsidTr="00E65FC3">
        <w:trPr>
          <w:trHeight w:val="1661"/>
        </w:trPr>
        <w:tc>
          <w:tcPr>
            <w:tcW w:w="3201" w:type="dxa"/>
            <w:vMerge/>
          </w:tcPr>
          <w:p w:rsidR="00A84B52" w:rsidRPr="00165B1B" w:rsidRDefault="00A84B52" w:rsidP="00AD5D1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A84B52" w:rsidRPr="00E65FC3" w:rsidRDefault="00A84B52" w:rsidP="00B22331">
            <w:pPr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Понятие об искусственной коронке.</w:t>
            </w:r>
            <w:r w:rsidR="00163F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Положительные и отрицательные свойства.</w:t>
            </w:r>
            <w:r w:rsidR="00163F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Конструкционные материалы для изготовления искусственных коронок.</w:t>
            </w:r>
            <w:r w:rsidR="00163F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Виды искусственных коронок, их классификация.</w:t>
            </w:r>
            <w:r w:rsidR="00163F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Показания и противопоказания к применению.</w:t>
            </w:r>
            <w:r w:rsidR="00163F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Правила препарирования зубов под и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кусственные коронки</w:t>
            </w:r>
          </w:p>
        </w:tc>
        <w:tc>
          <w:tcPr>
            <w:tcW w:w="1134" w:type="dxa"/>
            <w:vMerge/>
          </w:tcPr>
          <w:p w:rsidR="00A84B52" w:rsidRPr="00165B1B" w:rsidRDefault="00A84B52" w:rsidP="00AD5D1B">
            <w:pPr>
              <w:ind w:right="-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:rsidR="00A84B52" w:rsidRPr="00165B1B" w:rsidRDefault="00A84B52" w:rsidP="004A3C27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101CD" w:rsidRPr="00165B1B" w:rsidTr="00E65FC3">
        <w:trPr>
          <w:trHeight w:val="286"/>
        </w:trPr>
        <w:tc>
          <w:tcPr>
            <w:tcW w:w="3201" w:type="dxa"/>
            <w:vMerge w:val="restart"/>
          </w:tcPr>
          <w:p w:rsidR="004101CD" w:rsidRPr="00A84B52" w:rsidRDefault="004101CD" w:rsidP="00A84B52">
            <w:pPr>
              <w:pStyle w:val="aa"/>
              <w:spacing w:after="0"/>
              <w:rPr>
                <w:sz w:val="28"/>
                <w:szCs w:val="28"/>
              </w:rPr>
            </w:pPr>
            <w:r w:rsidRPr="00165B1B">
              <w:rPr>
                <w:bCs/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 xml:space="preserve">2.3 </w:t>
            </w:r>
            <w:r w:rsidRPr="00165B1B">
              <w:rPr>
                <w:sz w:val="28"/>
                <w:szCs w:val="28"/>
              </w:rPr>
              <w:t xml:space="preserve">Технология изготовления штампованных </w:t>
            </w:r>
            <w:r w:rsidR="00C01D6D" w:rsidRPr="00165B1B">
              <w:rPr>
                <w:sz w:val="28"/>
                <w:szCs w:val="28"/>
              </w:rPr>
              <w:t>коронок (</w:t>
            </w:r>
            <w:r w:rsidRPr="00165B1B">
              <w:rPr>
                <w:sz w:val="28"/>
                <w:szCs w:val="28"/>
              </w:rPr>
              <w:t>методом наружной оприсовки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9274" w:type="dxa"/>
            <w:gridSpan w:val="9"/>
          </w:tcPr>
          <w:p w:rsidR="004101CD" w:rsidRPr="00165B1B" w:rsidRDefault="004101CD" w:rsidP="00D1016F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4101CD" w:rsidRPr="004A3C27" w:rsidRDefault="004101CD" w:rsidP="00CC4272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C2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pct15" w:color="auto" w:fill="auto"/>
          </w:tcPr>
          <w:p w:rsidR="004101CD" w:rsidRPr="00165B1B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1CD" w:rsidRPr="00165B1B" w:rsidTr="00E65FC3">
        <w:trPr>
          <w:trHeight w:val="1647"/>
        </w:trPr>
        <w:tc>
          <w:tcPr>
            <w:tcW w:w="3201" w:type="dxa"/>
            <w:vMerge/>
          </w:tcPr>
          <w:p w:rsidR="004101CD" w:rsidRPr="00165B1B" w:rsidRDefault="004101CD" w:rsidP="00AD5D1B">
            <w:pPr>
              <w:pStyle w:val="aa"/>
              <w:rPr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4101CD" w:rsidRPr="00E97472" w:rsidRDefault="004101CD" w:rsidP="00FF2C17">
            <w:pPr>
              <w:pStyle w:val="aa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Требования к моделированию зуба под штампованную коронку. Требования к изготовлению гипсовых столбиков и штампов из легкоплавкого металла. Техника безопасности при работе с горелкой.  Предварительная и окончательная штамповка коронок методом наружной оприсовки</w:t>
            </w:r>
          </w:p>
        </w:tc>
        <w:tc>
          <w:tcPr>
            <w:tcW w:w="1134" w:type="dxa"/>
            <w:vMerge/>
          </w:tcPr>
          <w:p w:rsidR="004101CD" w:rsidRPr="004A3C27" w:rsidRDefault="004101CD" w:rsidP="00D1016F">
            <w:pPr>
              <w:pStyle w:val="aa"/>
              <w:spacing w:after="0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:rsidR="004101CD" w:rsidRPr="00165B1B" w:rsidRDefault="004101CD" w:rsidP="004A3C27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101CD" w:rsidRPr="00165B1B" w:rsidTr="00E65FC3">
        <w:trPr>
          <w:trHeight w:val="1647"/>
        </w:trPr>
        <w:tc>
          <w:tcPr>
            <w:tcW w:w="3201" w:type="dxa"/>
            <w:vMerge/>
          </w:tcPr>
          <w:p w:rsidR="004101CD" w:rsidRPr="00165B1B" w:rsidRDefault="004101CD" w:rsidP="00AD5D1B">
            <w:pPr>
              <w:pStyle w:val="aa"/>
              <w:rPr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4101CD" w:rsidRDefault="004101CD" w:rsidP="00FF2C17">
            <w:pPr>
              <w:pStyle w:val="aa"/>
              <w:spacing w:after="0"/>
              <w:jc w:val="both"/>
              <w:rPr>
                <w:sz w:val="28"/>
              </w:rPr>
            </w:pPr>
            <w:r>
              <w:rPr>
                <w:sz w:val="28"/>
              </w:rPr>
              <w:t>Особенности моделирования восковой композиции для изготовления штампованной коронки. Методика обработки гипсовых штампов и изготовления штампиков из легкоплавкого металла. Подбор гильз. Техника работы с аппаратом «Самсон». Отжиг гильз. Предварительная и окончательная штамповка коронок методом наружной оприсовки</w:t>
            </w:r>
          </w:p>
        </w:tc>
        <w:tc>
          <w:tcPr>
            <w:tcW w:w="1134" w:type="dxa"/>
            <w:vMerge/>
          </w:tcPr>
          <w:p w:rsidR="004101CD" w:rsidRPr="004A3C27" w:rsidRDefault="004101CD" w:rsidP="00D1016F">
            <w:pPr>
              <w:pStyle w:val="aa"/>
              <w:spacing w:after="0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:rsidR="004101CD" w:rsidRPr="00165B1B" w:rsidRDefault="004101CD" w:rsidP="004A3C27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0125A" w:rsidRPr="00165B1B" w:rsidTr="00E65FC3">
        <w:trPr>
          <w:trHeight w:val="270"/>
        </w:trPr>
        <w:tc>
          <w:tcPr>
            <w:tcW w:w="3201" w:type="dxa"/>
            <w:vMerge w:val="restart"/>
          </w:tcPr>
          <w:p w:rsidR="0010125A" w:rsidRPr="00165B1B" w:rsidRDefault="0010125A" w:rsidP="00EB65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2.4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Технология и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готовления штампова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ных коронок (методом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комбинированной опр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совки)</w:t>
            </w:r>
          </w:p>
        </w:tc>
        <w:tc>
          <w:tcPr>
            <w:tcW w:w="9274" w:type="dxa"/>
            <w:gridSpan w:val="9"/>
          </w:tcPr>
          <w:p w:rsidR="0010125A" w:rsidRPr="00165B1B" w:rsidRDefault="0010125A" w:rsidP="00AD5D1B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134" w:type="dxa"/>
            <w:vMerge w:val="restart"/>
          </w:tcPr>
          <w:p w:rsidR="0010125A" w:rsidRPr="004A3C27" w:rsidRDefault="0010125A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C2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pct15" w:color="auto" w:fill="auto"/>
          </w:tcPr>
          <w:p w:rsidR="0010125A" w:rsidRPr="00165B1B" w:rsidRDefault="0010125A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25A" w:rsidRPr="00165B1B" w:rsidTr="0010125A">
        <w:trPr>
          <w:trHeight w:val="683"/>
        </w:trPr>
        <w:tc>
          <w:tcPr>
            <w:tcW w:w="3201" w:type="dxa"/>
            <w:vMerge/>
          </w:tcPr>
          <w:p w:rsidR="0010125A" w:rsidRPr="00165B1B" w:rsidRDefault="0010125A" w:rsidP="003A2C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10125A" w:rsidRPr="005D1120" w:rsidRDefault="0010125A" w:rsidP="0010125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Получение контрштампов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63F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Методика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комбинированной оприсовки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63F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Обр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ботка коронки</w:t>
            </w:r>
          </w:p>
        </w:tc>
        <w:tc>
          <w:tcPr>
            <w:tcW w:w="1134" w:type="dxa"/>
            <w:vMerge/>
          </w:tcPr>
          <w:p w:rsidR="0010125A" w:rsidRPr="004A3C27" w:rsidRDefault="0010125A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:rsidR="0010125A" w:rsidRPr="00165B1B" w:rsidRDefault="0010125A" w:rsidP="004A34D5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0125A" w:rsidRPr="00165B1B" w:rsidTr="0010125A">
        <w:trPr>
          <w:trHeight w:val="693"/>
        </w:trPr>
        <w:tc>
          <w:tcPr>
            <w:tcW w:w="3201" w:type="dxa"/>
            <w:vMerge/>
          </w:tcPr>
          <w:p w:rsidR="0010125A" w:rsidRPr="00165B1B" w:rsidRDefault="0010125A" w:rsidP="003A2C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10125A" w:rsidRPr="00165B1B" w:rsidRDefault="0010125A" w:rsidP="00B223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Требования, предъявляемые к правильно изготовленной коронке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Ошибки при изготовлении коронок и способы  их устранения</w:t>
            </w:r>
          </w:p>
        </w:tc>
        <w:tc>
          <w:tcPr>
            <w:tcW w:w="1134" w:type="dxa"/>
            <w:vMerge/>
          </w:tcPr>
          <w:p w:rsidR="0010125A" w:rsidRPr="004A3C27" w:rsidRDefault="0010125A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:rsidR="0010125A" w:rsidRPr="00165B1B" w:rsidRDefault="0010125A" w:rsidP="004A34D5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26EF" w:rsidRPr="00165B1B" w:rsidTr="00E65FC3">
        <w:trPr>
          <w:trHeight w:val="238"/>
        </w:trPr>
        <w:tc>
          <w:tcPr>
            <w:tcW w:w="3201" w:type="dxa"/>
            <w:vMerge/>
          </w:tcPr>
          <w:p w:rsidR="00FB26EF" w:rsidRPr="00165B1B" w:rsidRDefault="00FB26EF" w:rsidP="003A2C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FB26EF" w:rsidRPr="002E29FB" w:rsidRDefault="00FB26EF" w:rsidP="00032212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Практические</w:t>
            </w:r>
            <w:r w:rsidR="000B5C1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занятия</w:t>
            </w:r>
          </w:p>
        </w:tc>
        <w:tc>
          <w:tcPr>
            <w:tcW w:w="1134" w:type="dxa"/>
          </w:tcPr>
          <w:p w:rsidR="00FB26EF" w:rsidRPr="004A3C27" w:rsidRDefault="00FB26EF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C27">
              <w:rPr>
                <w:rFonts w:ascii="Times New Roman" w:hAnsi="Times New Roman" w:cs="Times New Roman"/>
                <w:b/>
                <w:sz w:val="28"/>
                <w:szCs w:val="28"/>
              </w:rPr>
              <w:t>138</w:t>
            </w:r>
          </w:p>
        </w:tc>
        <w:tc>
          <w:tcPr>
            <w:tcW w:w="1417" w:type="dxa"/>
            <w:vMerge w:val="restart"/>
            <w:shd w:val="pct15" w:color="auto" w:fill="auto"/>
          </w:tcPr>
          <w:p w:rsidR="00FB26EF" w:rsidRPr="00165B1B" w:rsidRDefault="00FB26EF" w:rsidP="002E29FB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6EF" w:rsidRPr="00165B1B" w:rsidTr="00E65FC3">
        <w:trPr>
          <w:trHeight w:val="319"/>
        </w:trPr>
        <w:tc>
          <w:tcPr>
            <w:tcW w:w="3201" w:type="dxa"/>
            <w:vMerge/>
          </w:tcPr>
          <w:p w:rsidR="00FB26EF" w:rsidRPr="00165B1B" w:rsidRDefault="00FB26EF" w:rsidP="003A2C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FB26EF" w:rsidRPr="002E29FB" w:rsidRDefault="00FB26EF" w:rsidP="003A2C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29F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365" w:type="dxa"/>
            <w:gridSpan w:val="2"/>
          </w:tcPr>
          <w:p w:rsidR="00FB26EF" w:rsidRPr="002E29FB" w:rsidRDefault="00FB26EF" w:rsidP="003A2C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29FB">
              <w:rPr>
                <w:rFonts w:ascii="Times New Roman" w:hAnsi="Times New Roman" w:cs="Times New Roman"/>
                <w:b/>
                <w:sz w:val="28"/>
                <w:szCs w:val="28"/>
              </w:rPr>
              <w:t>Моделирование зубов воском</w:t>
            </w:r>
          </w:p>
        </w:tc>
        <w:tc>
          <w:tcPr>
            <w:tcW w:w="1134" w:type="dxa"/>
            <w:vMerge w:val="restart"/>
          </w:tcPr>
          <w:p w:rsidR="00FB26EF" w:rsidRPr="002E29FB" w:rsidRDefault="00FB26EF" w:rsidP="004A34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417" w:type="dxa"/>
            <w:vMerge/>
            <w:shd w:val="pct15" w:color="auto" w:fill="auto"/>
          </w:tcPr>
          <w:p w:rsidR="00FB26EF" w:rsidRPr="00165B1B" w:rsidRDefault="00FB26E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6EF" w:rsidRPr="00165B1B" w:rsidTr="00E65FC3">
        <w:trPr>
          <w:trHeight w:val="117"/>
        </w:trPr>
        <w:tc>
          <w:tcPr>
            <w:tcW w:w="3201" w:type="dxa"/>
            <w:vMerge/>
          </w:tcPr>
          <w:p w:rsidR="00FB26EF" w:rsidRPr="00165B1B" w:rsidRDefault="00FB26EF" w:rsidP="003A2C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FB26EF" w:rsidRPr="00A8531E" w:rsidRDefault="00FB26EF" w:rsidP="003A2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31E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365" w:type="dxa"/>
            <w:gridSpan w:val="2"/>
          </w:tcPr>
          <w:p w:rsidR="00FB26EF" w:rsidRPr="00A8531E" w:rsidRDefault="00FB26EF" w:rsidP="003A2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31E">
              <w:rPr>
                <w:rFonts w:ascii="Times New Roman" w:hAnsi="Times New Roman" w:cs="Times New Roman"/>
                <w:sz w:val="28"/>
                <w:szCs w:val="28"/>
              </w:rPr>
              <w:t>Моделирование зубов воском</w:t>
            </w:r>
          </w:p>
        </w:tc>
        <w:tc>
          <w:tcPr>
            <w:tcW w:w="1134" w:type="dxa"/>
            <w:vMerge/>
          </w:tcPr>
          <w:p w:rsidR="00FB26EF" w:rsidRDefault="00FB26EF" w:rsidP="00032212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B26EF" w:rsidRPr="00165B1B" w:rsidRDefault="00FB26E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6EF" w:rsidRPr="00165B1B" w:rsidTr="00E65FC3">
        <w:trPr>
          <w:trHeight w:val="117"/>
        </w:trPr>
        <w:tc>
          <w:tcPr>
            <w:tcW w:w="3201" w:type="dxa"/>
            <w:vMerge/>
          </w:tcPr>
          <w:p w:rsidR="00FB26EF" w:rsidRPr="00165B1B" w:rsidRDefault="00FB26EF" w:rsidP="003A2C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FB26EF" w:rsidRPr="00A8531E" w:rsidRDefault="00FB26EF" w:rsidP="003A2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365" w:type="dxa"/>
            <w:gridSpan w:val="2"/>
          </w:tcPr>
          <w:p w:rsidR="00FB26EF" w:rsidRPr="00A8531E" w:rsidRDefault="00FB26EF" w:rsidP="003A2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31E">
              <w:rPr>
                <w:rFonts w:ascii="Times New Roman" w:hAnsi="Times New Roman" w:cs="Times New Roman"/>
                <w:sz w:val="28"/>
                <w:szCs w:val="28"/>
              </w:rPr>
              <w:t>Моделирование зубов воском</w:t>
            </w:r>
          </w:p>
        </w:tc>
        <w:tc>
          <w:tcPr>
            <w:tcW w:w="1134" w:type="dxa"/>
            <w:vMerge/>
          </w:tcPr>
          <w:p w:rsidR="00FB26EF" w:rsidRDefault="00FB26EF" w:rsidP="00032212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B26EF" w:rsidRPr="00165B1B" w:rsidRDefault="00FB26E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6EF" w:rsidRPr="00165B1B" w:rsidTr="00E65FC3">
        <w:trPr>
          <w:trHeight w:val="117"/>
        </w:trPr>
        <w:tc>
          <w:tcPr>
            <w:tcW w:w="3201" w:type="dxa"/>
            <w:vMerge/>
          </w:tcPr>
          <w:p w:rsidR="00FB26EF" w:rsidRPr="00165B1B" w:rsidRDefault="00FB26EF" w:rsidP="003A2C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FB26EF" w:rsidRPr="00A8531E" w:rsidRDefault="00FB26EF" w:rsidP="003A2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8365" w:type="dxa"/>
            <w:gridSpan w:val="2"/>
          </w:tcPr>
          <w:p w:rsidR="00FB26EF" w:rsidRPr="00A8531E" w:rsidRDefault="00FB26EF" w:rsidP="003A2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31E">
              <w:rPr>
                <w:rFonts w:ascii="Times New Roman" w:hAnsi="Times New Roman" w:cs="Times New Roman"/>
                <w:sz w:val="28"/>
                <w:szCs w:val="28"/>
              </w:rPr>
              <w:t>Моделирование зубов воском</w:t>
            </w:r>
          </w:p>
        </w:tc>
        <w:tc>
          <w:tcPr>
            <w:tcW w:w="1134" w:type="dxa"/>
            <w:vMerge/>
          </w:tcPr>
          <w:p w:rsidR="00FB26EF" w:rsidRDefault="00FB26EF" w:rsidP="00032212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B26EF" w:rsidRPr="00165B1B" w:rsidRDefault="00FB26E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6EF" w:rsidRPr="00165B1B" w:rsidTr="00E65FC3">
        <w:trPr>
          <w:trHeight w:val="238"/>
        </w:trPr>
        <w:tc>
          <w:tcPr>
            <w:tcW w:w="3201" w:type="dxa"/>
            <w:vMerge/>
          </w:tcPr>
          <w:p w:rsidR="00FB26EF" w:rsidRPr="00165B1B" w:rsidRDefault="00FB26EF" w:rsidP="003A2C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FB26EF" w:rsidRPr="002E29FB" w:rsidRDefault="00FB26EF" w:rsidP="003A2C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29F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365" w:type="dxa"/>
            <w:gridSpan w:val="2"/>
          </w:tcPr>
          <w:p w:rsidR="00FB26EF" w:rsidRPr="002E29FB" w:rsidRDefault="00FB26EF" w:rsidP="003A2C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29FB">
              <w:rPr>
                <w:rFonts w:ascii="Times New Roman" w:hAnsi="Times New Roman" w:cs="Times New Roman"/>
                <w:b/>
                <w:sz w:val="28"/>
                <w:szCs w:val="28"/>
              </w:rPr>
              <w:t>Изготовление штампованной коронки на моляр</w:t>
            </w:r>
          </w:p>
        </w:tc>
        <w:tc>
          <w:tcPr>
            <w:tcW w:w="1134" w:type="dxa"/>
            <w:vMerge w:val="restart"/>
          </w:tcPr>
          <w:p w:rsidR="00FB26EF" w:rsidRPr="002E29FB" w:rsidRDefault="00FB26EF" w:rsidP="004A34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29FB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417" w:type="dxa"/>
            <w:vMerge/>
            <w:shd w:val="pct15" w:color="auto" w:fill="auto"/>
          </w:tcPr>
          <w:p w:rsidR="00FB26EF" w:rsidRPr="00165B1B" w:rsidRDefault="00FB26E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6EF" w:rsidRPr="00165B1B" w:rsidTr="00E65FC3">
        <w:trPr>
          <w:trHeight w:val="238"/>
        </w:trPr>
        <w:tc>
          <w:tcPr>
            <w:tcW w:w="3201" w:type="dxa"/>
            <w:vMerge/>
          </w:tcPr>
          <w:p w:rsidR="00FB26EF" w:rsidRPr="00165B1B" w:rsidRDefault="00FB26EF" w:rsidP="003A2C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FB26EF" w:rsidRPr="00165B1B" w:rsidRDefault="00FB26EF" w:rsidP="003A2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8365" w:type="dxa"/>
            <w:gridSpan w:val="2"/>
          </w:tcPr>
          <w:p w:rsidR="00FB26EF" w:rsidRPr="00165B1B" w:rsidRDefault="00FB26EF" w:rsidP="003A2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Снятие оттисков, отливка моделей</w:t>
            </w:r>
          </w:p>
        </w:tc>
        <w:tc>
          <w:tcPr>
            <w:tcW w:w="1134" w:type="dxa"/>
            <w:vMerge/>
          </w:tcPr>
          <w:p w:rsidR="00FB26EF" w:rsidRPr="00165B1B" w:rsidRDefault="00FB26EF" w:rsidP="0003221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B26EF" w:rsidRPr="00165B1B" w:rsidRDefault="00FB26E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6EF" w:rsidRPr="00165B1B" w:rsidTr="00E65FC3">
        <w:trPr>
          <w:trHeight w:val="238"/>
        </w:trPr>
        <w:tc>
          <w:tcPr>
            <w:tcW w:w="3201" w:type="dxa"/>
            <w:vMerge/>
          </w:tcPr>
          <w:p w:rsidR="00FB26EF" w:rsidRPr="00165B1B" w:rsidRDefault="00FB26EF" w:rsidP="003A2C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FB26EF" w:rsidRPr="00165B1B" w:rsidRDefault="00FB26EF" w:rsidP="003A2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8365" w:type="dxa"/>
            <w:gridSpan w:val="2"/>
          </w:tcPr>
          <w:p w:rsidR="00FB26EF" w:rsidRPr="00165B1B" w:rsidRDefault="00FB26EF" w:rsidP="003A2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Моделирование, вырезка столбиков, получение гипсовых форм</w:t>
            </w:r>
          </w:p>
        </w:tc>
        <w:tc>
          <w:tcPr>
            <w:tcW w:w="1134" w:type="dxa"/>
            <w:vMerge/>
          </w:tcPr>
          <w:p w:rsidR="00FB26EF" w:rsidRPr="00165B1B" w:rsidRDefault="00FB26EF" w:rsidP="0003221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B26EF" w:rsidRPr="00165B1B" w:rsidRDefault="00FB26E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6EF" w:rsidRPr="00165B1B" w:rsidTr="00E65FC3">
        <w:trPr>
          <w:trHeight w:val="238"/>
        </w:trPr>
        <w:tc>
          <w:tcPr>
            <w:tcW w:w="3201" w:type="dxa"/>
            <w:vMerge/>
          </w:tcPr>
          <w:p w:rsidR="00FB26EF" w:rsidRPr="00165B1B" w:rsidRDefault="00FB26EF" w:rsidP="003A2C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FB26EF" w:rsidRPr="00165B1B" w:rsidRDefault="00FB26EF" w:rsidP="003A2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8365" w:type="dxa"/>
            <w:gridSpan w:val="2"/>
          </w:tcPr>
          <w:p w:rsidR="00FB26EF" w:rsidRPr="00165B1B" w:rsidRDefault="00FB26EF" w:rsidP="003A2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Изготов</w:t>
            </w:r>
            <w:r w:rsidR="00223D48">
              <w:rPr>
                <w:rFonts w:ascii="Times New Roman" w:hAnsi="Times New Roman" w:cs="Times New Roman"/>
                <w:sz w:val="28"/>
                <w:szCs w:val="28"/>
              </w:rPr>
              <w:t>ление штампов и контрштампа, об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ивка коронки</w:t>
            </w:r>
          </w:p>
        </w:tc>
        <w:tc>
          <w:tcPr>
            <w:tcW w:w="1134" w:type="dxa"/>
            <w:vMerge/>
          </w:tcPr>
          <w:p w:rsidR="00FB26EF" w:rsidRPr="00165B1B" w:rsidRDefault="00FB26EF" w:rsidP="0003221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B26EF" w:rsidRPr="00165B1B" w:rsidRDefault="00FB26E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6EF" w:rsidRPr="00165B1B" w:rsidTr="00E65FC3">
        <w:trPr>
          <w:trHeight w:val="238"/>
        </w:trPr>
        <w:tc>
          <w:tcPr>
            <w:tcW w:w="3201" w:type="dxa"/>
            <w:vMerge/>
          </w:tcPr>
          <w:p w:rsidR="00FB26EF" w:rsidRPr="00165B1B" w:rsidRDefault="00FB26EF" w:rsidP="003A2C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FB26EF" w:rsidRPr="00165B1B" w:rsidRDefault="00FB26EF" w:rsidP="003A2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8365" w:type="dxa"/>
            <w:gridSpan w:val="2"/>
          </w:tcPr>
          <w:p w:rsidR="00FB26EF" w:rsidRPr="00165B1B" w:rsidRDefault="00FB26EF" w:rsidP="003A2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Штамповка коронки</w:t>
            </w:r>
          </w:p>
        </w:tc>
        <w:tc>
          <w:tcPr>
            <w:tcW w:w="1134" w:type="dxa"/>
            <w:vMerge/>
          </w:tcPr>
          <w:p w:rsidR="00FB26EF" w:rsidRPr="00165B1B" w:rsidRDefault="00FB26EF" w:rsidP="0003221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B26EF" w:rsidRPr="00165B1B" w:rsidRDefault="00FB26E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6EF" w:rsidRPr="00165B1B" w:rsidTr="00E65FC3">
        <w:trPr>
          <w:trHeight w:val="238"/>
        </w:trPr>
        <w:tc>
          <w:tcPr>
            <w:tcW w:w="3201" w:type="dxa"/>
            <w:vMerge/>
          </w:tcPr>
          <w:p w:rsidR="00FB26EF" w:rsidRPr="00165B1B" w:rsidRDefault="00FB26EF" w:rsidP="003A2C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FB26EF" w:rsidRPr="00165B1B" w:rsidRDefault="00FB26EF" w:rsidP="003A2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8365" w:type="dxa"/>
            <w:gridSpan w:val="2"/>
          </w:tcPr>
          <w:p w:rsidR="00FB26EF" w:rsidRPr="00165B1B" w:rsidRDefault="00FB26EF" w:rsidP="003A2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Полировка, сдача, анализ ошибок</w:t>
            </w:r>
          </w:p>
        </w:tc>
        <w:tc>
          <w:tcPr>
            <w:tcW w:w="1134" w:type="dxa"/>
            <w:vMerge/>
          </w:tcPr>
          <w:p w:rsidR="00FB26EF" w:rsidRPr="00165B1B" w:rsidRDefault="00FB26EF" w:rsidP="0003221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B26EF" w:rsidRPr="00165B1B" w:rsidRDefault="00FB26E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60" w:rsidRPr="00165B1B" w:rsidTr="00E65FC3">
        <w:trPr>
          <w:trHeight w:val="238"/>
        </w:trPr>
        <w:tc>
          <w:tcPr>
            <w:tcW w:w="3201" w:type="dxa"/>
            <w:vMerge/>
          </w:tcPr>
          <w:p w:rsidR="00515660" w:rsidRPr="00165B1B" w:rsidRDefault="00515660" w:rsidP="003A2C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515660" w:rsidRPr="002E29FB" w:rsidRDefault="00515660" w:rsidP="003A2C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29F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365" w:type="dxa"/>
            <w:gridSpan w:val="2"/>
          </w:tcPr>
          <w:p w:rsidR="00515660" w:rsidRPr="002E29FB" w:rsidRDefault="00515660" w:rsidP="003A2C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29FB">
              <w:rPr>
                <w:rFonts w:ascii="Times New Roman" w:hAnsi="Times New Roman" w:cs="Times New Roman"/>
                <w:b/>
                <w:sz w:val="28"/>
                <w:szCs w:val="28"/>
              </w:rPr>
              <w:t>Изготовление штампованной коронки на клык</w:t>
            </w:r>
          </w:p>
        </w:tc>
        <w:tc>
          <w:tcPr>
            <w:tcW w:w="1134" w:type="dxa"/>
            <w:vMerge w:val="restart"/>
          </w:tcPr>
          <w:p w:rsidR="00515660" w:rsidRPr="002E29FB" w:rsidRDefault="00515660" w:rsidP="004A34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29FB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417" w:type="dxa"/>
            <w:vMerge/>
            <w:shd w:val="pct15" w:color="auto" w:fill="auto"/>
          </w:tcPr>
          <w:p w:rsidR="00515660" w:rsidRPr="00165B1B" w:rsidRDefault="00515660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60" w:rsidRPr="00165B1B" w:rsidTr="00E65FC3">
        <w:trPr>
          <w:trHeight w:val="238"/>
        </w:trPr>
        <w:tc>
          <w:tcPr>
            <w:tcW w:w="3201" w:type="dxa"/>
            <w:vMerge/>
          </w:tcPr>
          <w:p w:rsidR="00515660" w:rsidRPr="00165B1B" w:rsidRDefault="00515660" w:rsidP="003A2C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515660" w:rsidRPr="00165B1B" w:rsidRDefault="00515660" w:rsidP="003A2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8365" w:type="dxa"/>
            <w:gridSpan w:val="2"/>
          </w:tcPr>
          <w:p w:rsidR="00515660" w:rsidRPr="00165B1B" w:rsidRDefault="00515660" w:rsidP="003A2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Снятие оттисков, отливка моделей</w:t>
            </w:r>
          </w:p>
        </w:tc>
        <w:tc>
          <w:tcPr>
            <w:tcW w:w="1134" w:type="dxa"/>
            <w:vMerge/>
          </w:tcPr>
          <w:p w:rsidR="00515660" w:rsidRPr="00165B1B" w:rsidRDefault="00515660" w:rsidP="0003221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515660" w:rsidRPr="00165B1B" w:rsidRDefault="00515660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60" w:rsidRPr="00165B1B" w:rsidTr="00E65FC3">
        <w:trPr>
          <w:trHeight w:val="238"/>
        </w:trPr>
        <w:tc>
          <w:tcPr>
            <w:tcW w:w="3201" w:type="dxa"/>
            <w:vMerge/>
          </w:tcPr>
          <w:p w:rsidR="00515660" w:rsidRPr="00165B1B" w:rsidRDefault="00515660" w:rsidP="003A2C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515660" w:rsidRPr="00165B1B" w:rsidRDefault="00515660" w:rsidP="003A2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8365" w:type="dxa"/>
            <w:gridSpan w:val="2"/>
          </w:tcPr>
          <w:p w:rsidR="00515660" w:rsidRPr="00165B1B" w:rsidRDefault="00515660" w:rsidP="003A2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Моделирование, вырезка столбиков, получение гипсовых форм</w:t>
            </w:r>
          </w:p>
        </w:tc>
        <w:tc>
          <w:tcPr>
            <w:tcW w:w="1134" w:type="dxa"/>
            <w:vMerge/>
          </w:tcPr>
          <w:p w:rsidR="00515660" w:rsidRPr="00165B1B" w:rsidRDefault="00515660" w:rsidP="0003221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515660" w:rsidRPr="00165B1B" w:rsidRDefault="00515660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60" w:rsidRPr="00165B1B" w:rsidTr="00E65FC3">
        <w:trPr>
          <w:trHeight w:val="238"/>
        </w:trPr>
        <w:tc>
          <w:tcPr>
            <w:tcW w:w="3201" w:type="dxa"/>
            <w:vMerge/>
          </w:tcPr>
          <w:p w:rsidR="00515660" w:rsidRPr="00165B1B" w:rsidRDefault="00515660" w:rsidP="003A2C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515660" w:rsidRPr="00165B1B" w:rsidRDefault="00515660" w:rsidP="003A2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8365" w:type="dxa"/>
            <w:gridSpan w:val="2"/>
          </w:tcPr>
          <w:p w:rsidR="00515660" w:rsidRPr="00165B1B" w:rsidRDefault="00515660" w:rsidP="003A2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штампов и контрштампа, </w:t>
            </w:r>
            <w:r w:rsidR="004271F8" w:rsidRPr="00165B1B">
              <w:rPr>
                <w:rFonts w:ascii="Times New Roman" w:hAnsi="Times New Roman" w:cs="Times New Roman"/>
                <w:sz w:val="28"/>
                <w:szCs w:val="28"/>
              </w:rPr>
              <w:t>обивка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 коронки</w:t>
            </w:r>
          </w:p>
        </w:tc>
        <w:tc>
          <w:tcPr>
            <w:tcW w:w="1134" w:type="dxa"/>
            <w:vMerge/>
          </w:tcPr>
          <w:p w:rsidR="00515660" w:rsidRPr="00165B1B" w:rsidRDefault="00515660" w:rsidP="0003221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515660" w:rsidRPr="00165B1B" w:rsidRDefault="00515660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60" w:rsidRPr="00165B1B" w:rsidTr="00E65FC3">
        <w:trPr>
          <w:trHeight w:val="238"/>
        </w:trPr>
        <w:tc>
          <w:tcPr>
            <w:tcW w:w="3201" w:type="dxa"/>
            <w:vMerge/>
          </w:tcPr>
          <w:p w:rsidR="00515660" w:rsidRPr="00165B1B" w:rsidRDefault="00515660" w:rsidP="003A2C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515660" w:rsidRPr="00165B1B" w:rsidRDefault="00515660" w:rsidP="003A2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8365" w:type="dxa"/>
            <w:gridSpan w:val="2"/>
          </w:tcPr>
          <w:p w:rsidR="00515660" w:rsidRPr="00165B1B" w:rsidRDefault="00515660" w:rsidP="003A2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Штамповка коронки</w:t>
            </w:r>
          </w:p>
        </w:tc>
        <w:tc>
          <w:tcPr>
            <w:tcW w:w="1134" w:type="dxa"/>
            <w:vMerge/>
          </w:tcPr>
          <w:p w:rsidR="00515660" w:rsidRPr="00165B1B" w:rsidRDefault="00515660" w:rsidP="0003221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515660" w:rsidRPr="00165B1B" w:rsidRDefault="00515660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60" w:rsidRPr="00165B1B" w:rsidTr="00E65FC3">
        <w:trPr>
          <w:trHeight w:val="238"/>
        </w:trPr>
        <w:tc>
          <w:tcPr>
            <w:tcW w:w="3201" w:type="dxa"/>
            <w:vMerge/>
          </w:tcPr>
          <w:p w:rsidR="00515660" w:rsidRPr="00165B1B" w:rsidRDefault="00515660" w:rsidP="003A2C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515660" w:rsidRPr="00165B1B" w:rsidRDefault="00515660" w:rsidP="003A2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8365" w:type="dxa"/>
            <w:gridSpan w:val="2"/>
          </w:tcPr>
          <w:p w:rsidR="00515660" w:rsidRPr="00165B1B" w:rsidRDefault="00515660" w:rsidP="003A2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Полировка, сдача, анализ ошибок</w:t>
            </w:r>
          </w:p>
        </w:tc>
        <w:tc>
          <w:tcPr>
            <w:tcW w:w="1134" w:type="dxa"/>
            <w:vMerge/>
          </w:tcPr>
          <w:p w:rsidR="00515660" w:rsidRPr="00165B1B" w:rsidRDefault="00515660" w:rsidP="0003221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515660" w:rsidRPr="00165B1B" w:rsidRDefault="00515660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60" w:rsidRPr="00165B1B" w:rsidTr="00E65FC3">
        <w:trPr>
          <w:trHeight w:val="238"/>
        </w:trPr>
        <w:tc>
          <w:tcPr>
            <w:tcW w:w="3201" w:type="dxa"/>
            <w:vMerge/>
          </w:tcPr>
          <w:p w:rsidR="00515660" w:rsidRPr="00165B1B" w:rsidRDefault="00515660" w:rsidP="003A2C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515660" w:rsidRPr="002E29FB" w:rsidRDefault="00515660" w:rsidP="003A2C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29F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365" w:type="dxa"/>
            <w:gridSpan w:val="2"/>
          </w:tcPr>
          <w:p w:rsidR="00515660" w:rsidRPr="002E29FB" w:rsidRDefault="00515660" w:rsidP="003A2C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29FB">
              <w:rPr>
                <w:rFonts w:ascii="Times New Roman" w:hAnsi="Times New Roman" w:cs="Times New Roman"/>
                <w:b/>
                <w:sz w:val="28"/>
                <w:szCs w:val="28"/>
              </w:rPr>
              <w:t>Изготовление штампованной коронки на премоляр</w:t>
            </w:r>
          </w:p>
        </w:tc>
        <w:tc>
          <w:tcPr>
            <w:tcW w:w="1134" w:type="dxa"/>
            <w:vMerge w:val="restart"/>
          </w:tcPr>
          <w:p w:rsidR="00515660" w:rsidRPr="002E29FB" w:rsidRDefault="00515660" w:rsidP="004A34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29FB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417" w:type="dxa"/>
            <w:vMerge/>
            <w:shd w:val="pct15" w:color="auto" w:fill="auto"/>
          </w:tcPr>
          <w:p w:rsidR="00515660" w:rsidRPr="00165B1B" w:rsidRDefault="00515660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60" w:rsidRPr="00165B1B" w:rsidTr="00E65FC3">
        <w:trPr>
          <w:trHeight w:val="238"/>
        </w:trPr>
        <w:tc>
          <w:tcPr>
            <w:tcW w:w="3201" w:type="dxa"/>
            <w:vMerge/>
          </w:tcPr>
          <w:p w:rsidR="00515660" w:rsidRPr="00165B1B" w:rsidRDefault="00515660" w:rsidP="003A2C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515660" w:rsidRPr="00165B1B" w:rsidRDefault="00515660" w:rsidP="003A2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8365" w:type="dxa"/>
            <w:gridSpan w:val="2"/>
          </w:tcPr>
          <w:p w:rsidR="00515660" w:rsidRPr="00165B1B" w:rsidRDefault="00515660" w:rsidP="003A2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Снятие оттисков, отливка моделей</w:t>
            </w:r>
          </w:p>
        </w:tc>
        <w:tc>
          <w:tcPr>
            <w:tcW w:w="1134" w:type="dxa"/>
            <w:vMerge/>
          </w:tcPr>
          <w:p w:rsidR="00515660" w:rsidRPr="00165B1B" w:rsidRDefault="00515660" w:rsidP="0003221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515660" w:rsidRPr="00165B1B" w:rsidRDefault="00515660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60" w:rsidRPr="00165B1B" w:rsidTr="00E65FC3">
        <w:trPr>
          <w:trHeight w:val="238"/>
        </w:trPr>
        <w:tc>
          <w:tcPr>
            <w:tcW w:w="3201" w:type="dxa"/>
            <w:vMerge/>
          </w:tcPr>
          <w:p w:rsidR="00515660" w:rsidRPr="00165B1B" w:rsidRDefault="00515660" w:rsidP="003A2C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515660" w:rsidRPr="00165B1B" w:rsidRDefault="00515660" w:rsidP="003A2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8365" w:type="dxa"/>
            <w:gridSpan w:val="2"/>
          </w:tcPr>
          <w:p w:rsidR="00515660" w:rsidRPr="00165B1B" w:rsidRDefault="00515660" w:rsidP="003A2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Моделирование, вырезка столбиков, получение гипсовых форм</w:t>
            </w:r>
          </w:p>
        </w:tc>
        <w:tc>
          <w:tcPr>
            <w:tcW w:w="1134" w:type="dxa"/>
            <w:vMerge/>
          </w:tcPr>
          <w:p w:rsidR="00515660" w:rsidRPr="00165B1B" w:rsidRDefault="00515660" w:rsidP="0003221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515660" w:rsidRPr="00165B1B" w:rsidRDefault="00515660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60" w:rsidRPr="00165B1B" w:rsidTr="00E65FC3">
        <w:trPr>
          <w:trHeight w:val="238"/>
        </w:trPr>
        <w:tc>
          <w:tcPr>
            <w:tcW w:w="3201" w:type="dxa"/>
            <w:vMerge/>
          </w:tcPr>
          <w:p w:rsidR="00515660" w:rsidRPr="00165B1B" w:rsidRDefault="00515660" w:rsidP="003A2C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515660" w:rsidRPr="00165B1B" w:rsidRDefault="00515660" w:rsidP="003A2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8365" w:type="dxa"/>
            <w:gridSpan w:val="2"/>
          </w:tcPr>
          <w:p w:rsidR="00515660" w:rsidRPr="00165B1B" w:rsidRDefault="00515660" w:rsidP="003A2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штампов и контрштампа, </w:t>
            </w:r>
            <w:r w:rsidR="004271F8" w:rsidRPr="00165B1B">
              <w:rPr>
                <w:rFonts w:ascii="Times New Roman" w:hAnsi="Times New Roman" w:cs="Times New Roman"/>
                <w:sz w:val="28"/>
                <w:szCs w:val="28"/>
              </w:rPr>
              <w:t>обивка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коронки</w:t>
            </w:r>
          </w:p>
        </w:tc>
        <w:tc>
          <w:tcPr>
            <w:tcW w:w="1134" w:type="dxa"/>
            <w:vMerge/>
          </w:tcPr>
          <w:p w:rsidR="00515660" w:rsidRPr="00165B1B" w:rsidRDefault="00515660" w:rsidP="0003221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515660" w:rsidRPr="00165B1B" w:rsidRDefault="00515660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60" w:rsidRPr="00165B1B" w:rsidTr="00E65FC3">
        <w:trPr>
          <w:trHeight w:val="238"/>
        </w:trPr>
        <w:tc>
          <w:tcPr>
            <w:tcW w:w="3201" w:type="dxa"/>
            <w:vMerge/>
          </w:tcPr>
          <w:p w:rsidR="00515660" w:rsidRPr="00165B1B" w:rsidRDefault="00515660" w:rsidP="003A2C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515660" w:rsidRPr="00165B1B" w:rsidRDefault="00515660" w:rsidP="003A2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8365" w:type="dxa"/>
            <w:gridSpan w:val="2"/>
          </w:tcPr>
          <w:p w:rsidR="00515660" w:rsidRPr="00165B1B" w:rsidRDefault="00515660" w:rsidP="003A2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Штамповка коронки</w:t>
            </w:r>
          </w:p>
        </w:tc>
        <w:tc>
          <w:tcPr>
            <w:tcW w:w="1134" w:type="dxa"/>
            <w:vMerge/>
          </w:tcPr>
          <w:p w:rsidR="00515660" w:rsidRPr="00165B1B" w:rsidRDefault="00515660" w:rsidP="0003221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515660" w:rsidRPr="00165B1B" w:rsidRDefault="00515660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60" w:rsidRPr="00165B1B" w:rsidTr="00E65FC3">
        <w:trPr>
          <w:trHeight w:val="238"/>
        </w:trPr>
        <w:tc>
          <w:tcPr>
            <w:tcW w:w="3201" w:type="dxa"/>
            <w:vMerge/>
          </w:tcPr>
          <w:p w:rsidR="00515660" w:rsidRPr="00165B1B" w:rsidRDefault="00515660" w:rsidP="003A2C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515660" w:rsidRPr="00165B1B" w:rsidRDefault="00515660" w:rsidP="003A2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8365" w:type="dxa"/>
            <w:gridSpan w:val="2"/>
          </w:tcPr>
          <w:p w:rsidR="00515660" w:rsidRPr="00165B1B" w:rsidRDefault="00515660" w:rsidP="003A2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Полировка, сдача, анализ ошибок</w:t>
            </w:r>
          </w:p>
        </w:tc>
        <w:tc>
          <w:tcPr>
            <w:tcW w:w="1134" w:type="dxa"/>
            <w:vMerge/>
          </w:tcPr>
          <w:p w:rsidR="00515660" w:rsidRPr="00165B1B" w:rsidRDefault="00515660" w:rsidP="0003221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515660" w:rsidRPr="00165B1B" w:rsidRDefault="00515660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60" w:rsidRPr="00165B1B" w:rsidTr="00E65FC3">
        <w:trPr>
          <w:trHeight w:val="238"/>
        </w:trPr>
        <w:tc>
          <w:tcPr>
            <w:tcW w:w="3201" w:type="dxa"/>
            <w:vMerge/>
          </w:tcPr>
          <w:p w:rsidR="00515660" w:rsidRPr="00165B1B" w:rsidRDefault="00515660" w:rsidP="003A2C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515660" w:rsidRPr="002E29FB" w:rsidRDefault="00515660" w:rsidP="003A2C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29F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365" w:type="dxa"/>
            <w:gridSpan w:val="2"/>
          </w:tcPr>
          <w:p w:rsidR="00515660" w:rsidRPr="002E29FB" w:rsidRDefault="00515660" w:rsidP="003A2C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29FB">
              <w:rPr>
                <w:rFonts w:ascii="Times New Roman" w:hAnsi="Times New Roman" w:cs="Times New Roman"/>
                <w:b/>
                <w:sz w:val="28"/>
                <w:szCs w:val="28"/>
              </w:rPr>
              <w:t>Изготовление штампованной коронки на резец</w:t>
            </w:r>
          </w:p>
        </w:tc>
        <w:tc>
          <w:tcPr>
            <w:tcW w:w="1134" w:type="dxa"/>
            <w:vMerge w:val="restart"/>
          </w:tcPr>
          <w:p w:rsidR="00515660" w:rsidRPr="002E29FB" w:rsidRDefault="00515660" w:rsidP="004A34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29FB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417" w:type="dxa"/>
            <w:vMerge/>
            <w:shd w:val="pct15" w:color="auto" w:fill="auto"/>
          </w:tcPr>
          <w:p w:rsidR="00515660" w:rsidRPr="00165B1B" w:rsidRDefault="00515660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60" w:rsidRPr="00165B1B" w:rsidTr="00E65FC3">
        <w:trPr>
          <w:trHeight w:val="238"/>
        </w:trPr>
        <w:tc>
          <w:tcPr>
            <w:tcW w:w="3201" w:type="dxa"/>
            <w:vMerge/>
          </w:tcPr>
          <w:p w:rsidR="00515660" w:rsidRPr="00165B1B" w:rsidRDefault="00515660" w:rsidP="003A2C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515660" w:rsidRPr="00165B1B" w:rsidRDefault="00515660" w:rsidP="003A2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8365" w:type="dxa"/>
            <w:gridSpan w:val="2"/>
          </w:tcPr>
          <w:p w:rsidR="00515660" w:rsidRPr="00165B1B" w:rsidRDefault="00515660" w:rsidP="003A2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Снятие оттисков, отливка моделей</w:t>
            </w:r>
          </w:p>
        </w:tc>
        <w:tc>
          <w:tcPr>
            <w:tcW w:w="1134" w:type="dxa"/>
            <w:vMerge/>
          </w:tcPr>
          <w:p w:rsidR="00515660" w:rsidRPr="00165B1B" w:rsidRDefault="00515660" w:rsidP="0003221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515660" w:rsidRPr="00165B1B" w:rsidRDefault="00515660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60" w:rsidRPr="00165B1B" w:rsidTr="00E65FC3">
        <w:trPr>
          <w:trHeight w:val="238"/>
        </w:trPr>
        <w:tc>
          <w:tcPr>
            <w:tcW w:w="3201" w:type="dxa"/>
            <w:vMerge/>
          </w:tcPr>
          <w:p w:rsidR="00515660" w:rsidRPr="00165B1B" w:rsidRDefault="00515660" w:rsidP="003A2C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515660" w:rsidRPr="00165B1B" w:rsidRDefault="00515660" w:rsidP="003A2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8365" w:type="dxa"/>
            <w:gridSpan w:val="2"/>
          </w:tcPr>
          <w:p w:rsidR="00515660" w:rsidRPr="00165B1B" w:rsidRDefault="00515660" w:rsidP="003A2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Моделирование, вырезка столбиков, получение гипсовых форм</w:t>
            </w:r>
          </w:p>
        </w:tc>
        <w:tc>
          <w:tcPr>
            <w:tcW w:w="1134" w:type="dxa"/>
            <w:vMerge/>
          </w:tcPr>
          <w:p w:rsidR="00515660" w:rsidRPr="00165B1B" w:rsidRDefault="00515660" w:rsidP="0003221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515660" w:rsidRPr="00165B1B" w:rsidRDefault="00515660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60" w:rsidRPr="00165B1B" w:rsidTr="00E65FC3">
        <w:trPr>
          <w:trHeight w:val="238"/>
        </w:trPr>
        <w:tc>
          <w:tcPr>
            <w:tcW w:w="3201" w:type="dxa"/>
            <w:vMerge/>
          </w:tcPr>
          <w:p w:rsidR="00515660" w:rsidRPr="00165B1B" w:rsidRDefault="00515660" w:rsidP="003A2C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515660" w:rsidRPr="00165B1B" w:rsidRDefault="00515660" w:rsidP="003A2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8365" w:type="dxa"/>
            <w:gridSpan w:val="2"/>
          </w:tcPr>
          <w:p w:rsidR="00515660" w:rsidRPr="00165B1B" w:rsidRDefault="00515660" w:rsidP="003A2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штампов и контрштампа, </w:t>
            </w:r>
            <w:r w:rsidR="004271F8" w:rsidRPr="00165B1B">
              <w:rPr>
                <w:rFonts w:ascii="Times New Roman" w:hAnsi="Times New Roman" w:cs="Times New Roman"/>
                <w:sz w:val="28"/>
                <w:szCs w:val="28"/>
              </w:rPr>
              <w:t>обивка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 коронки</w:t>
            </w:r>
          </w:p>
        </w:tc>
        <w:tc>
          <w:tcPr>
            <w:tcW w:w="1134" w:type="dxa"/>
            <w:vMerge/>
          </w:tcPr>
          <w:p w:rsidR="00515660" w:rsidRPr="00165B1B" w:rsidRDefault="00515660" w:rsidP="0003221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515660" w:rsidRPr="00165B1B" w:rsidRDefault="00515660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60" w:rsidRPr="00165B1B" w:rsidTr="00E65FC3">
        <w:trPr>
          <w:trHeight w:val="238"/>
        </w:trPr>
        <w:tc>
          <w:tcPr>
            <w:tcW w:w="3201" w:type="dxa"/>
            <w:vMerge/>
          </w:tcPr>
          <w:p w:rsidR="00515660" w:rsidRPr="00165B1B" w:rsidRDefault="00515660" w:rsidP="003A2C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515660" w:rsidRPr="00165B1B" w:rsidRDefault="00515660" w:rsidP="003A2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8365" w:type="dxa"/>
            <w:gridSpan w:val="2"/>
          </w:tcPr>
          <w:p w:rsidR="00515660" w:rsidRPr="00165B1B" w:rsidRDefault="00515660" w:rsidP="003A2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Штамповка коронки</w:t>
            </w:r>
          </w:p>
        </w:tc>
        <w:tc>
          <w:tcPr>
            <w:tcW w:w="1134" w:type="dxa"/>
            <w:vMerge/>
          </w:tcPr>
          <w:p w:rsidR="00515660" w:rsidRPr="00165B1B" w:rsidRDefault="00515660" w:rsidP="0003221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515660" w:rsidRPr="00165B1B" w:rsidRDefault="00515660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60" w:rsidRPr="00165B1B" w:rsidTr="00E65FC3">
        <w:trPr>
          <w:trHeight w:val="238"/>
        </w:trPr>
        <w:tc>
          <w:tcPr>
            <w:tcW w:w="3201" w:type="dxa"/>
            <w:vMerge/>
          </w:tcPr>
          <w:p w:rsidR="00515660" w:rsidRPr="00165B1B" w:rsidRDefault="00515660" w:rsidP="003A2C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515660" w:rsidRPr="00165B1B" w:rsidRDefault="00515660" w:rsidP="003A2C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5.5</w:t>
            </w:r>
          </w:p>
        </w:tc>
        <w:tc>
          <w:tcPr>
            <w:tcW w:w="8365" w:type="dxa"/>
            <w:gridSpan w:val="2"/>
          </w:tcPr>
          <w:p w:rsidR="00515660" w:rsidRPr="00165B1B" w:rsidRDefault="00515660" w:rsidP="003A2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Полировка, сдача, анализ ошибок</w:t>
            </w:r>
          </w:p>
        </w:tc>
        <w:tc>
          <w:tcPr>
            <w:tcW w:w="1134" w:type="dxa"/>
            <w:vMerge/>
          </w:tcPr>
          <w:p w:rsidR="00515660" w:rsidRPr="00165B1B" w:rsidRDefault="00515660" w:rsidP="0003221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515660" w:rsidRPr="00165B1B" w:rsidRDefault="00515660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6EF" w:rsidRPr="00165B1B" w:rsidTr="00E65FC3">
        <w:trPr>
          <w:trHeight w:val="299"/>
        </w:trPr>
        <w:tc>
          <w:tcPr>
            <w:tcW w:w="3201" w:type="dxa"/>
            <w:vMerge w:val="restart"/>
          </w:tcPr>
          <w:p w:rsidR="00FB26EF" w:rsidRPr="00B22331" w:rsidRDefault="00FB26EF" w:rsidP="003D2C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Технология и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готовления пластмасс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вых коронок</w:t>
            </w:r>
          </w:p>
        </w:tc>
        <w:tc>
          <w:tcPr>
            <w:tcW w:w="9274" w:type="dxa"/>
            <w:gridSpan w:val="9"/>
          </w:tcPr>
          <w:p w:rsidR="00FB26EF" w:rsidRPr="00165B1B" w:rsidRDefault="00FB26EF" w:rsidP="00AD5D1B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FB26EF" w:rsidRPr="004A34D5" w:rsidRDefault="00FB26EF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4D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vMerge/>
            <w:shd w:val="pct15" w:color="auto" w:fill="auto"/>
          </w:tcPr>
          <w:p w:rsidR="00FB26EF" w:rsidRPr="00165B1B" w:rsidRDefault="00FB26E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531E" w:rsidRPr="00165B1B" w:rsidTr="00E65FC3">
        <w:trPr>
          <w:trHeight w:val="665"/>
        </w:trPr>
        <w:tc>
          <w:tcPr>
            <w:tcW w:w="3201" w:type="dxa"/>
            <w:vMerge/>
          </w:tcPr>
          <w:p w:rsidR="00A8531E" w:rsidRPr="00165B1B" w:rsidRDefault="00A8531E" w:rsidP="003D2C5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E65FC3" w:rsidRPr="00E65FC3" w:rsidRDefault="00A8531E" w:rsidP="00B22331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Показания и противопоказания к применению</w:t>
            </w:r>
            <w:r w:rsidR="00223D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Положительные и отриц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тельные качества данного вида протеза</w:t>
            </w:r>
          </w:p>
        </w:tc>
        <w:tc>
          <w:tcPr>
            <w:tcW w:w="1134" w:type="dxa"/>
            <w:vMerge/>
          </w:tcPr>
          <w:p w:rsidR="00A8531E" w:rsidRPr="004A34D5" w:rsidRDefault="00A8531E" w:rsidP="003D2C50">
            <w:pPr>
              <w:ind w:right="-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A8531E" w:rsidRPr="00165B1B" w:rsidRDefault="00A8531E" w:rsidP="004A34D5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531E" w:rsidRPr="00165B1B" w:rsidTr="00E65FC3">
        <w:trPr>
          <w:trHeight w:val="654"/>
        </w:trPr>
        <w:tc>
          <w:tcPr>
            <w:tcW w:w="3201" w:type="dxa"/>
            <w:vMerge/>
          </w:tcPr>
          <w:p w:rsidR="00A8531E" w:rsidRPr="00165B1B" w:rsidRDefault="00A8531E" w:rsidP="003D2C5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A8531E" w:rsidRPr="004A34D5" w:rsidRDefault="00A8531E" w:rsidP="0010125A">
            <w:pPr>
              <w:ind w:right="-1"/>
              <w:jc w:val="both"/>
              <w:rPr>
                <w:rFonts w:ascii="Times New Roman" w:hAnsi="Times New Roman" w:cs="Times New Roman"/>
                <w:sz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Обзор этапов изготовления</w:t>
            </w:r>
            <w:r w:rsidR="00223D4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A34D5" w:rsidRPr="004A34D5">
              <w:rPr>
                <w:rFonts w:ascii="Times New Roman" w:hAnsi="Times New Roman" w:cs="Times New Roman"/>
                <w:sz w:val="28"/>
              </w:rPr>
              <w:t>Различные методики изготовления. Модел</w:t>
            </w:r>
            <w:r w:rsidR="004A34D5" w:rsidRPr="004A34D5">
              <w:rPr>
                <w:rFonts w:ascii="Times New Roman" w:hAnsi="Times New Roman" w:cs="Times New Roman"/>
                <w:sz w:val="28"/>
              </w:rPr>
              <w:t>и</w:t>
            </w:r>
            <w:r w:rsidR="004A34D5" w:rsidRPr="004A34D5">
              <w:rPr>
                <w:rFonts w:ascii="Times New Roman" w:hAnsi="Times New Roman" w:cs="Times New Roman"/>
                <w:sz w:val="28"/>
              </w:rPr>
              <w:t>рование восковой композиции протеза. Методика гипсовки восковой ко</w:t>
            </w:r>
            <w:r w:rsidR="004A34D5" w:rsidRPr="004A34D5">
              <w:rPr>
                <w:rFonts w:ascii="Times New Roman" w:hAnsi="Times New Roman" w:cs="Times New Roman"/>
                <w:sz w:val="28"/>
              </w:rPr>
              <w:t>м</w:t>
            </w:r>
            <w:r w:rsidR="0010125A">
              <w:rPr>
                <w:rFonts w:ascii="Times New Roman" w:hAnsi="Times New Roman" w:cs="Times New Roman"/>
                <w:sz w:val="28"/>
              </w:rPr>
              <w:t>позиции в кювету</w:t>
            </w:r>
            <w:r w:rsidR="004A34D5" w:rsidRPr="004A34D5">
              <w:rPr>
                <w:rFonts w:ascii="Times New Roman" w:hAnsi="Times New Roman" w:cs="Times New Roman"/>
                <w:sz w:val="28"/>
              </w:rPr>
              <w:t>. Методика извлечения протеза из кюветы. Обработка, шлифовка, полировка</w:t>
            </w:r>
          </w:p>
        </w:tc>
        <w:tc>
          <w:tcPr>
            <w:tcW w:w="1134" w:type="dxa"/>
            <w:vMerge/>
          </w:tcPr>
          <w:p w:rsidR="00A8531E" w:rsidRPr="004A34D5" w:rsidRDefault="00A8531E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:rsidR="00A8531E" w:rsidRPr="00165B1B" w:rsidRDefault="00A8531E" w:rsidP="004A34D5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15660" w:rsidRPr="00165B1B" w:rsidTr="00E65FC3">
        <w:trPr>
          <w:trHeight w:val="335"/>
        </w:trPr>
        <w:tc>
          <w:tcPr>
            <w:tcW w:w="3201" w:type="dxa"/>
            <w:vMerge/>
          </w:tcPr>
          <w:p w:rsidR="00515660" w:rsidRPr="00165B1B" w:rsidRDefault="00515660" w:rsidP="003D2C5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  <w:tcBorders>
              <w:bottom w:val="single" w:sz="4" w:space="0" w:color="auto"/>
            </w:tcBorders>
          </w:tcPr>
          <w:p w:rsidR="00515660" w:rsidRPr="00223D48" w:rsidRDefault="00515660" w:rsidP="00FE4C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Практические</w:t>
            </w:r>
            <w:r w:rsidR="000B5C1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занятия</w:t>
            </w:r>
          </w:p>
        </w:tc>
        <w:tc>
          <w:tcPr>
            <w:tcW w:w="1134" w:type="dxa"/>
            <w:vMerge w:val="restart"/>
          </w:tcPr>
          <w:p w:rsidR="00515660" w:rsidRPr="004A34D5" w:rsidRDefault="00515660" w:rsidP="00ED7ABC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4D5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417" w:type="dxa"/>
            <w:vMerge w:val="restart"/>
            <w:shd w:val="pct15" w:color="auto" w:fill="auto"/>
          </w:tcPr>
          <w:p w:rsidR="00515660" w:rsidRPr="00165B1B" w:rsidRDefault="00515660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3BF" w:rsidRPr="00165B1B" w:rsidTr="00E65FC3">
        <w:trPr>
          <w:trHeight w:val="292"/>
        </w:trPr>
        <w:tc>
          <w:tcPr>
            <w:tcW w:w="3201" w:type="dxa"/>
            <w:vMerge/>
          </w:tcPr>
          <w:p w:rsidR="009973BF" w:rsidRPr="00165B1B" w:rsidRDefault="009973BF" w:rsidP="003D2C5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  <w:tcBorders>
              <w:top w:val="single" w:sz="4" w:space="0" w:color="auto"/>
            </w:tcBorders>
          </w:tcPr>
          <w:p w:rsidR="009973BF" w:rsidRPr="00165B1B" w:rsidRDefault="009973BF" w:rsidP="002B3CF0">
            <w:pPr>
              <w:ind w:right="-1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23D48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Технология изготовления пластмассов</w:t>
            </w:r>
            <w:r w:rsidR="002B3CF0">
              <w:rPr>
                <w:rFonts w:ascii="Times New Roman" w:hAnsi="Times New Roman" w:cs="Times New Roman"/>
                <w:b/>
                <w:sz w:val="28"/>
                <w:szCs w:val="28"/>
              </w:rPr>
              <w:t>ой</w:t>
            </w:r>
            <w:r w:rsidRPr="00223D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коронк</w:t>
            </w:r>
            <w:r w:rsidR="002B3CF0">
              <w:rPr>
                <w:rFonts w:ascii="Times New Roman" w:hAnsi="Times New Roman" w:cs="Times New Roman"/>
                <w:b/>
                <w:sz w:val="28"/>
                <w:szCs w:val="28"/>
              </w:rPr>
              <w:t>и на 21 зуб</w:t>
            </w:r>
          </w:p>
        </w:tc>
        <w:tc>
          <w:tcPr>
            <w:tcW w:w="1134" w:type="dxa"/>
            <w:vMerge/>
          </w:tcPr>
          <w:p w:rsidR="009973BF" w:rsidRPr="004A34D5" w:rsidRDefault="009973BF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9973BF" w:rsidRPr="00165B1B" w:rsidRDefault="009973B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60" w:rsidRPr="00165B1B" w:rsidTr="00E65FC3">
        <w:trPr>
          <w:trHeight w:val="238"/>
        </w:trPr>
        <w:tc>
          <w:tcPr>
            <w:tcW w:w="3201" w:type="dxa"/>
            <w:vMerge/>
          </w:tcPr>
          <w:p w:rsidR="00515660" w:rsidRPr="00165B1B" w:rsidRDefault="00515660" w:rsidP="003D2C5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2" w:type="dxa"/>
            <w:gridSpan w:val="2"/>
          </w:tcPr>
          <w:p w:rsidR="00515660" w:rsidRPr="00165B1B" w:rsidRDefault="00515660" w:rsidP="003D2C50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22" w:type="dxa"/>
            <w:gridSpan w:val="7"/>
          </w:tcPr>
          <w:p w:rsidR="00515660" w:rsidRPr="00165B1B" w:rsidRDefault="00515660" w:rsidP="003D2C50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Снятие оттисков, отливка моделей</w:t>
            </w:r>
          </w:p>
        </w:tc>
        <w:tc>
          <w:tcPr>
            <w:tcW w:w="1134" w:type="dxa"/>
            <w:vMerge/>
          </w:tcPr>
          <w:p w:rsidR="00515660" w:rsidRPr="004A34D5" w:rsidRDefault="00515660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515660" w:rsidRPr="00165B1B" w:rsidRDefault="00515660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60" w:rsidRPr="00165B1B" w:rsidTr="00E65FC3">
        <w:trPr>
          <w:trHeight w:val="238"/>
        </w:trPr>
        <w:tc>
          <w:tcPr>
            <w:tcW w:w="3201" w:type="dxa"/>
            <w:vMerge/>
          </w:tcPr>
          <w:p w:rsidR="00515660" w:rsidRPr="00165B1B" w:rsidRDefault="00515660" w:rsidP="003D2C5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2" w:type="dxa"/>
            <w:gridSpan w:val="2"/>
          </w:tcPr>
          <w:p w:rsidR="00515660" w:rsidRPr="00165B1B" w:rsidRDefault="00515660" w:rsidP="003D2C50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22" w:type="dxa"/>
            <w:gridSpan w:val="7"/>
          </w:tcPr>
          <w:p w:rsidR="00515660" w:rsidRPr="00165B1B" w:rsidRDefault="00515660" w:rsidP="003D2C50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Моделирование коронки</w:t>
            </w:r>
            <w:r w:rsidR="004271F8" w:rsidRPr="00165B1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 загипсовка в кювету</w:t>
            </w:r>
          </w:p>
        </w:tc>
        <w:tc>
          <w:tcPr>
            <w:tcW w:w="1134" w:type="dxa"/>
            <w:vMerge/>
          </w:tcPr>
          <w:p w:rsidR="00515660" w:rsidRPr="004A34D5" w:rsidRDefault="00515660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515660" w:rsidRPr="00165B1B" w:rsidRDefault="00515660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60" w:rsidRPr="00165B1B" w:rsidTr="00E65FC3">
        <w:trPr>
          <w:trHeight w:val="238"/>
        </w:trPr>
        <w:tc>
          <w:tcPr>
            <w:tcW w:w="3201" w:type="dxa"/>
            <w:vMerge/>
          </w:tcPr>
          <w:p w:rsidR="00515660" w:rsidRPr="00165B1B" w:rsidRDefault="00515660" w:rsidP="003D2C5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2" w:type="dxa"/>
            <w:gridSpan w:val="2"/>
          </w:tcPr>
          <w:p w:rsidR="00515660" w:rsidRPr="00165B1B" w:rsidRDefault="00515660" w:rsidP="003D2C50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22" w:type="dxa"/>
            <w:gridSpan w:val="7"/>
          </w:tcPr>
          <w:p w:rsidR="00515660" w:rsidRPr="00165B1B" w:rsidRDefault="00515660" w:rsidP="00FE4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Полимеризация, полировка, сдача</w:t>
            </w:r>
          </w:p>
        </w:tc>
        <w:tc>
          <w:tcPr>
            <w:tcW w:w="1134" w:type="dxa"/>
            <w:vMerge/>
          </w:tcPr>
          <w:p w:rsidR="00515660" w:rsidRPr="004A34D5" w:rsidRDefault="00515660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515660" w:rsidRPr="00165B1B" w:rsidRDefault="00515660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6EF" w:rsidRPr="00165B1B" w:rsidTr="00E65FC3">
        <w:trPr>
          <w:trHeight w:val="271"/>
        </w:trPr>
        <w:tc>
          <w:tcPr>
            <w:tcW w:w="3201" w:type="dxa"/>
            <w:vMerge w:val="restart"/>
          </w:tcPr>
          <w:p w:rsidR="00FB26EF" w:rsidRPr="00165B1B" w:rsidRDefault="00FB26EF" w:rsidP="003D2C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Технология и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готовления цельнолитых коронок</w:t>
            </w:r>
          </w:p>
        </w:tc>
        <w:tc>
          <w:tcPr>
            <w:tcW w:w="9274" w:type="dxa"/>
            <w:gridSpan w:val="9"/>
          </w:tcPr>
          <w:p w:rsidR="00FB26EF" w:rsidRPr="00165B1B" w:rsidRDefault="00FB26EF" w:rsidP="00AD5D1B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FB26EF" w:rsidRPr="004A34D5" w:rsidRDefault="00FB26EF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4D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vMerge/>
          </w:tcPr>
          <w:p w:rsidR="00FB26EF" w:rsidRPr="00165B1B" w:rsidRDefault="00FB26E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6EF" w:rsidRPr="00165B1B" w:rsidTr="00E65FC3">
        <w:trPr>
          <w:trHeight w:val="654"/>
        </w:trPr>
        <w:tc>
          <w:tcPr>
            <w:tcW w:w="3201" w:type="dxa"/>
            <w:vMerge/>
          </w:tcPr>
          <w:p w:rsidR="00FB26EF" w:rsidRPr="00165B1B" w:rsidRDefault="00FB26EF" w:rsidP="003D2C5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FB26EF" w:rsidRPr="00165B1B" w:rsidRDefault="00FB26EF" w:rsidP="00B22331">
            <w:pPr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Показания к изготовлению литых коронок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Правила препарирования зубов под литые коронки</w:t>
            </w:r>
          </w:p>
        </w:tc>
        <w:tc>
          <w:tcPr>
            <w:tcW w:w="1134" w:type="dxa"/>
            <w:vMerge/>
          </w:tcPr>
          <w:p w:rsidR="00FB26EF" w:rsidRPr="00165B1B" w:rsidRDefault="00FB26EF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FB26EF" w:rsidRPr="00165B1B" w:rsidRDefault="00FB26E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26EF" w:rsidRPr="00165B1B" w:rsidTr="00E65FC3">
        <w:trPr>
          <w:trHeight w:val="1232"/>
        </w:trPr>
        <w:tc>
          <w:tcPr>
            <w:tcW w:w="3201" w:type="dxa"/>
            <w:vMerge/>
          </w:tcPr>
          <w:p w:rsidR="00FB26EF" w:rsidRPr="00165B1B" w:rsidRDefault="00FB26EF" w:rsidP="003D2C5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FB26EF" w:rsidRPr="00165B1B" w:rsidRDefault="00FB26EF" w:rsidP="00B22331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Методика изготовления разборной комбинированной модели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Особенн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сти моделирования под литые коронки.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Этапы изготовления литых кор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нок</w:t>
            </w:r>
            <w:r w:rsidR="009973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Различные методики изготовления</w:t>
            </w:r>
            <w:r w:rsidR="00F62EEB">
              <w:rPr>
                <w:rFonts w:ascii="Times New Roman" w:hAnsi="Times New Roman" w:cs="Times New Roman"/>
                <w:sz w:val="28"/>
                <w:szCs w:val="28"/>
              </w:rPr>
              <w:t>. Припасовка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 цельнолитой конс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рукции</w:t>
            </w:r>
          </w:p>
        </w:tc>
        <w:tc>
          <w:tcPr>
            <w:tcW w:w="1134" w:type="dxa"/>
            <w:vMerge/>
          </w:tcPr>
          <w:p w:rsidR="00FB26EF" w:rsidRPr="00165B1B" w:rsidRDefault="00FB26EF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:rsidR="00FB26EF" w:rsidRPr="00165B1B" w:rsidRDefault="00FB26EF" w:rsidP="004A34D5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0125A" w:rsidRPr="00165B1B" w:rsidTr="00E65FC3">
        <w:trPr>
          <w:trHeight w:val="215"/>
        </w:trPr>
        <w:tc>
          <w:tcPr>
            <w:tcW w:w="3201" w:type="dxa"/>
            <w:vMerge/>
          </w:tcPr>
          <w:p w:rsidR="0010125A" w:rsidRPr="00165B1B" w:rsidRDefault="0010125A" w:rsidP="003D2C5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10125A" w:rsidRPr="00165B1B" w:rsidRDefault="0010125A" w:rsidP="00FE4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Практические</w:t>
            </w:r>
            <w:r w:rsidR="000B5C1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занятия</w:t>
            </w:r>
          </w:p>
        </w:tc>
        <w:tc>
          <w:tcPr>
            <w:tcW w:w="1134" w:type="dxa"/>
            <w:vMerge w:val="restart"/>
          </w:tcPr>
          <w:p w:rsidR="0010125A" w:rsidRPr="0005034D" w:rsidRDefault="0010125A" w:rsidP="0005034D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34D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417" w:type="dxa"/>
            <w:vMerge w:val="restart"/>
            <w:shd w:val="pct15" w:color="auto" w:fill="auto"/>
          </w:tcPr>
          <w:p w:rsidR="0010125A" w:rsidRPr="00165B1B" w:rsidRDefault="0010125A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25A" w:rsidRPr="00165B1B" w:rsidTr="00E65FC3">
        <w:trPr>
          <w:trHeight w:val="105"/>
        </w:trPr>
        <w:tc>
          <w:tcPr>
            <w:tcW w:w="3201" w:type="dxa"/>
            <w:vMerge/>
          </w:tcPr>
          <w:p w:rsidR="0010125A" w:rsidRPr="00165B1B" w:rsidRDefault="0010125A" w:rsidP="003D2C5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10125A" w:rsidRPr="00FB26EF" w:rsidRDefault="0010125A" w:rsidP="006A5644">
            <w:pPr>
              <w:ind w:right="-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26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Изготовление  цельнолитой коронки на 26 зуб</w:t>
            </w:r>
          </w:p>
        </w:tc>
        <w:tc>
          <w:tcPr>
            <w:tcW w:w="1134" w:type="dxa"/>
            <w:vMerge/>
          </w:tcPr>
          <w:p w:rsidR="0010125A" w:rsidRPr="00165B1B" w:rsidRDefault="0010125A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10125A" w:rsidRPr="00165B1B" w:rsidRDefault="0010125A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25A" w:rsidRPr="00165B1B" w:rsidTr="00E65FC3">
        <w:trPr>
          <w:trHeight w:val="105"/>
        </w:trPr>
        <w:tc>
          <w:tcPr>
            <w:tcW w:w="3201" w:type="dxa"/>
            <w:vMerge/>
          </w:tcPr>
          <w:p w:rsidR="0010125A" w:rsidRPr="00165B1B" w:rsidRDefault="0010125A" w:rsidP="003D2C5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6" w:type="dxa"/>
            <w:gridSpan w:val="3"/>
          </w:tcPr>
          <w:p w:rsidR="0010125A" w:rsidRPr="00165B1B" w:rsidRDefault="0010125A" w:rsidP="0005034D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8" w:type="dxa"/>
            <w:gridSpan w:val="6"/>
          </w:tcPr>
          <w:p w:rsidR="0010125A" w:rsidRPr="00165B1B" w:rsidRDefault="0010125A" w:rsidP="006A5644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комбинированной модели</w:t>
            </w:r>
          </w:p>
        </w:tc>
        <w:tc>
          <w:tcPr>
            <w:tcW w:w="1134" w:type="dxa"/>
            <w:vMerge/>
          </w:tcPr>
          <w:p w:rsidR="0010125A" w:rsidRPr="00165B1B" w:rsidRDefault="0010125A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10125A" w:rsidRPr="00165B1B" w:rsidRDefault="0010125A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25A" w:rsidRPr="00165B1B" w:rsidTr="00E65FC3">
        <w:trPr>
          <w:trHeight w:val="105"/>
        </w:trPr>
        <w:tc>
          <w:tcPr>
            <w:tcW w:w="3201" w:type="dxa"/>
            <w:vMerge/>
          </w:tcPr>
          <w:p w:rsidR="0010125A" w:rsidRPr="00165B1B" w:rsidRDefault="0010125A" w:rsidP="003D2C5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6" w:type="dxa"/>
            <w:gridSpan w:val="3"/>
          </w:tcPr>
          <w:p w:rsidR="0010125A" w:rsidRPr="00165B1B" w:rsidRDefault="0010125A" w:rsidP="0005034D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88" w:type="dxa"/>
            <w:gridSpan w:val="6"/>
          </w:tcPr>
          <w:p w:rsidR="0010125A" w:rsidRPr="00165B1B" w:rsidRDefault="0010125A" w:rsidP="006A5644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комбинированной модели</w:t>
            </w:r>
          </w:p>
        </w:tc>
        <w:tc>
          <w:tcPr>
            <w:tcW w:w="1134" w:type="dxa"/>
            <w:vMerge/>
          </w:tcPr>
          <w:p w:rsidR="0010125A" w:rsidRPr="00165B1B" w:rsidRDefault="0010125A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10125A" w:rsidRPr="00165B1B" w:rsidRDefault="0010125A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25A" w:rsidRPr="00165B1B" w:rsidTr="00E65FC3">
        <w:trPr>
          <w:trHeight w:val="105"/>
        </w:trPr>
        <w:tc>
          <w:tcPr>
            <w:tcW w:w="3201" w:type="dxa"/>
            <w:vMerge/>
          </w:tcPr>
          <w:p w:rsidR="0010125A" w:rsidRPr="00165B1B" w:rsidRDefault="0010125A" w:rsidP="003D2C5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6" w:type="dxa"/>
            <w:gridSpan w:val="3"/>
          </w:tcPr>
          <w:p w:rsidR="0010125A" w:rsidRPr="00165B1B" w:rsidRDefault="0010125A" w:rsidP="0005034D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88" w:type="dxa"/>
            <w:gridSpan w:val="6"/>
          </w:tcPr>
          <w:p w:rsidR="0010125A" w:rsidRPr="00165B1B" w:rsidRDefault="0010125A" w:rsidP="006A5644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Моделирование восковой композиции коронки</w:t>
            </w:r>
          </w:p>
        </w:tc>
        <w:tc>
          <w:tcPr>
            <w:tcW w:w="1134" w:type="dxa"/>
            <w:vMerge/>
          </w:tcPr>
          <w:p w:rsidR="0010125A" w:rsidRPr="00165B1B" w:rsidRDefault="0010125A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10125A" w:rsidRPr="00165B1B" w:rsidRDefault="0010125A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25A" w:rsidRPr="00165B1B" w:rsidTr="00E65FC3">
        <w:trPr>
          <w:trHeight w:val="105"/>
        </w:trPr>
        <w:tc>
          <w:tcPr>
            <w:tcW w:w="3201" w:type="dxa"/>
            <w:vMerge/>
          </w:tcPr>
          <w:p w:rsidR="0010125A" w:rsidRPr="00165B1B" w:rsidRDefault="0010125A" w:rsidP="003D2C5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6" w:type="dxa"/>
            <w:gridSpan w:val="3"/>
          </w:tcPr>
          <w:p w:rsidR="0010125A" w:rsidRPr="00165B1B" w:rsidRDefault="0010125A" w:rsidP="0005034D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88" w:type="dxa"/>
            <w:gridSpan w:val="6"/>
          </w:tcPr>
          <w:p w:rsidR="0010125A" w:rsidRPr="00165B1B" w:rsidRDefault="0010125A" w:rsidP="006A5644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Моделирование восковой композиции коронки</w:t>
            </w:r>
          </w:p>
        </w:tc>
        <w:tc>
          <w:tcPr>
            <w:tcW w:w="1134" w:type="dxa"/>
            <w:vMerge/>
          </w:tcPr>
          <w:p w:rsidR="0010125A" w:rsidRPr="00165B1B" w:rsidRDefault="0010125A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10125A" w:rsidRPr="00165B1B" w:rsidRDefault="0010125A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25A" w:rsidRPr="00165B1B" w:rsidTr="00E65FC3">
        <w:trPr>
          <w:trHeight w:val="105"/>
        </w:trPr>
        <w:tc>
          <w:tcPr>
            <w:tcW w:w="3201" w:type="dxa"/>
            <w:vMerge/>
          </w:tcPr>
          <w:p w:rsidR="0010125A" w:rsidRPr="00165B1B" w:rsidRDefault="0010125A" w:rsidP="003D2C5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6" w:type="dxa"/>
            <w:gridSpan w:val="3"/>
          </w:tcPr>
          <w:p w:rsidR="0010125A" w:rsidRPr="00165B1B" w:rsidRDefault="0010125A" w:rsidP="0005034D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88" w:type="dxa"/>
            <w:gridSpan w:val="6"/>
          </w:tcPr>
          <w:p w:rsidR="0010125A" w:rsidRPr="00165B1B" w:rsidRDefault="0010125A" w:rsidP="006A5644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Замена воска на металл</w:t>
            </w:r>
          </w:p>
        </w:tc>
        <w:tc>
          <w:tcPr>
            <w:tcW w:w="1134" w:type="dxa"/>
            <w:vMerge/>
          </w:tcPr>
          <w:p w:rsidR="0010125A" w:rsidRPr="00165B1B" w:rsidRDefault="0010125A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10125A" w:rsidRPr="00165B1B" w:rsidRDefault="0010125A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25A" w:rsidRPr="00165B1B" w:rsidTr="00E65FC3">
        <w:trPr>
          <w:trHeight w:val="105"/>
        </w:trPr>
        <w:tc>
          <w:tcPr>
            <w:tcW w:w="3201" w:type="dxa"/>
            <w:vMerge/>
          </w:tcPr>
          <w:p w:rsidR="0010125A" w:rsidRPr="00165B1B" w:rsidRDefault="0010125A" w:rsidP="003D2C5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6" w:type="dxa"/>
            <w:gridSpan w:val="3"/>
          </w:tcPr>
          <w:p w:rsidR="0010125A" w:rsidRPr="00165B1B" w:rsidRDefault="0010125A" w:rsidP="0005034D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88" w:type="dxa"/>
            <w:gridSpan w:val="6"/>
          </w:tcPr>
          <w:p w:rsidR="0010125A" w:rsidRPr="0005034D" w:rsidRDefault="0010125A" w:rsidP="006A5644">
            <w:pPr>
              <w:ind w:right="-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Шлифовка, полиро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вка. Анализ выполненной работы, </w:t>
            </w: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сдача</w:t>
            </w:r>
          </w:p>
        </w:tc>
        <w:tc>
          <w:tcPr>
            <w:tcW w:w="1134" w:type="dxa"/>
            <w:vMerge/>
          </w:tcPr>
          <w:p w:rsidR="0010125A" w:rsidRPr="00165B1B" w:rsidRDefault="0010125A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10125A" w:rsidRPr="00165B1B" w:rsidRDefault="0010125A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25A" w:rsidRPr="00165B1B" w:rsidTr="0010125A">
        <w:trPr>
          <w:trHeight w:val="291"/>
        </w:trPr>
        <w:tc>
          <w:tcPr>
            <w:tcW w:w="3201" w:type="dxa"/>
            <w:vMerge w:val="restart"/>
          </w:tcPr>
          <w:p w:rsidR="0010125A" w:rsidRPr="00165B1B" w:rsidRDefault="0010125A" w:rsidP="000503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2.7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коронок методом гал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ванопластики</w:t>
            </w:r>
          </w:p>
        </w:tc>
        <w:tc>
          <w:tcPr>
            <w:tcW w:w="9274" w:type="dxa"/>
            <w:gridSpan w:val="9"/>
          </w:tcPr>
          <w:p w:rsidR="0010125A" w:rsidRPr="00165B1B" w:rsidRDefault="0010125A" w:rsidP="006A56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134" w:type="dxa"/>
            <w:vMerge w:val="restart"/>
          </w:tcPr>
          <w:p w:rsidR="0010125A" w:rsidRPr="0005034D" w:rsidRDefault="0010125A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34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vMerge/>
            <w:shd w:val="pct15" w:color="auto" w:fill="auto"/>
          </w:tcPr>
          <w:p w:rsidR="0010125A" w:rsidRPr="00165B1B" w:rsidRDefault="0010125A" w:rsidP="006E491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6EF" w:rsidRPr="00165B1B" w:rsidTr="00E65FC3">
        <w:trPr>
          <w:trHeight w:val="1412"/>
        </w:trPr>
        <w:tc>
          <w:tcPr>
            <w:tcW w:w="3201" w:type="dxa"/>
            <w:vMerge/>
          </w:tcPr>
          <w:p w:rsidR="00FB26EF" w:rsidRPr="00165B1B" w:rsidRDefault="00FB26EF" w:rsidP="00B446C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E65FC3" w:rsidRPr="00E65FC3" w:rsidRDefault="00FB26EF" w:rsidP="00B22331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Показания к изготовлению коронок методом гальванопластики.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Технол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гические этапы изготовления гальванопластической коронки.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Конструкц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онные материалы</w:t>
            </w:r>
            <w:r w:rsidR="009973B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Особенности моделирования и получения металлич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ских форм. Преимущества метода гальванопластики</w:t>
            </w:r>
          </w:p>
        </w:tc>
        <w:tc>
          <w:tcPr>
            <w:tcW w:w="1134" w:type="dxa"/>
            <w:vMerge/>
          </w:tcPr>
          <w:p w:rsidR="00FB26EF" w:rsidRPr="0005034D" w:rsidRDefault="00FB26EF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:rsidR="00FB26EF" w:rsidRPr="00165B1B" w:rsidRDefault="00FB26EF" w:rsidP="0005034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5E7F" w:rsidRPr="00165B1B" w:rsidTr="00E65FC3">
        <w:trPr>
          <w:trHeight w:val="218"/>
        </w:trPr>
        <w:tc>
          <w:tcPr>
            <w:tcW w:w="3201" w:type="dxa"/>
            <w:vMerge w:val="restart"/>
          </w:tcPr>
          <w:p w:rsidR="00835E7F" w:rsidRPr="0005034D" w:rsidRDefault="00835E7F" w:rsidP="000073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Тема </w:t>
            </w:r>
            <w:r w:rsidR="000E367F"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Технология и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готовления фарфоровых коронок</w:t>
            </w:r>
          </w:p>
        </w:tc>
        <w:tc>
          <w:tcPr>
            <w:tcW w:w="9274" w:type="dxa"/>
            <w:gridSpan w:val="9"/>
          </w:tcPr>
          <w:p w:rsidR="00835E7F" w:rsidRPr="00165B1B" w:rsidRDefault="00835E7F" w:rsidP="006E491A">
            <w:pPr>
              <w:snapToGrid w:val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835E7F" w:rsidRPr="0005034D" w:rsidRDefault="00835E7F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34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pct15" w:color="auto" w:fill="auto"/>
          </w:tcPr>
          <w:p w:rsidR="00835E7F" w:rsidRPr="00165B1B" w:rsidRDefault="00835E7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67F" w:rsidRPr="00165B1B" w:rsidTr="00E65FC3">
        <w:trPr>
          <w:trHeight w:val="1356"/>
        </w:trPr>
        <w:tc>
          <w:tcPr>
            <w:tcW w:w="3201" w:type="dxa"/>
            <w:vMerge/>
          </w:tcPr>
          <w:p w:rsidR="000E367F" w:rsidRPr="00165B1B" w:rsidRDefault="000E367F" w:rsidP="0000738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0E367F" w:rsidRPr="00165B1B" w:rsidRDefault="000E367F" w:rsidP="00B22331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Показания и противопоказания к изготовлению фарфоровых коронок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Правила препарирования зубов под фарфоровые  коронки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Этапы изгото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ления фарфоровых  коронок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Припасовка и</w:t>
            </w:r>
            <w:r w:rsidR="00E65FC3">
              <w:rPr>
                <w:rFonts w:ascii="Times New Roman" w:hAnsi="Times New Roman" w:cs="Times New Roman"/>
                <w:sz w:val="28"/>
                <w:szCs w:val="28"/>
              </w:rPr>
              <w:t xml:space="preserve"> фиксации коронок в полости рта</w:t>
            </w:r>
          </w:p>
        </w:tc>
        <w:tc>
          <w:tcPr>
            <w:tcW w:w="1134" w:type="dxa"/>
            <w:vMerge/>
          </w:tcPr>
          <w:p w:rsidR="000E367F" w:rsidRPr="0005034D" w:rsidRDefault="000E367F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:rsidR="000E367F" w:rsidRPr="00165B1B" w:rsidRDefault="000E367F" w:rsidP="0005034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C531D" w:rsidRPr="00165B1B" w:rsidTr="00E65FC3">
        <w:trPr>
          <w:trHeight w:val="337"/>
        </w:trPr>
        <w:tc>
          <w:tcPr>
            <w:tcW w:w="3201" w:type="dxa"/>
            <w:vMerge w:val="restart"/>
          </w:tcPr>
          <w:p w:rsidR="00BC531D" w:rsidRPr="00B22331" w:rsidRDefault="00BC531D" w:rsidP="000073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65FC3">
              <w:rPr>
                <w:rFonts w:ascii="Times New Roman" w:hAnsi="Times New Roman" w:cs="Times New Roman"/>
                <w:sz w:val="28"/>
                <w:szCs w:val="28"/>
              </w:rPr>
              <w:t xml:space="preserve">.9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Технология и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готовления металлоа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риловых коронок</w:t>
            </w:r>
          </w:p>
        </w:tc>
        <w:tc>
          <w:tcPr>
            <w:tcW w:w="9274" w:type="dxa"/>
            <w:gridSpan w:val="9"/>
          </w:tcPr>
          <w:p w:rsidR="00BC531D" w:rsidRPr="00165B1B" w:rsidRDefault="00BC531D" w:rsidP="006A5644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BC531D" w:rsidRPr="0005034D" w:rsidRDefault="00BC531D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34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pct15" w:color="auto" w:fill="auto"/>
          </w:tcPr>
          <w:p w:rsidR="00BC531D" w:rsidRPr="00165B1B" w:rsidRDefault="00BC531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531D" w:rsidRPr="00165B1B" w:rsidTr="00E65FC3">
        <w:trPr>
          <w:trHeight w:val="720"/>
        </w:trPr>
        <w:tc>
          <w:tcPr>
            <w:tcW w:w="3201" w:type="dxa"/>
            <w:vMerge/>
          </w:tcPr>
          <w:p w:rsidR="00BC531D" w:rsidRPr="00165B1B" w:rsidRDefault="00BC531D" w:rsidP="0000738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BC531D" w:rsidRPr="00ED7ABC" w:rsidRDefault="00BC531D" w:rsidP="00ED7AB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Понятие о комбинированных коронках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Изготовление штампованных ко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бинированных коронок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Показания и противопоказания к изготовлению металлоакриловых коронок.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Правила препарирова</w:t>
            </w:r>
            <w:r w:rsidR="00B22331">
              <w:rPr>
                <w:rFonts w:ascii="Times New Roman" w:hAnsi="Times New Roman" w:cs="Times New Roman"/>
                <w:sz w:val="28"/>
                <w:szCs w:val="28"/>
              </w:rPr>
              <w:t>ния зубов под металл</w:t>
            </w:r>
            <w:r w:rsidR="00B2233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22331">
              <w:rPr>
                <w:rFonts w:ascii="Times New Roman" w:hAnsi="Times New Roman" w:cs="Times New Roman"/>
                <w:sz w:val="28"/>
                <w:szCs w:val="28"/>
              </w:rPr>
              <w:t xml:space="preserve">акриловые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коронки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Припасовка коронок в полости рта</w:t>
            </w:r>
          </w:p>
        </w:tc>
        <w:tc>
          <w:tcPr>
            <w:tcW w:w="1134" w:type="dxa"/>
            <w:vMerge/>
          </w:tcPr>
          <w:p w:rsidR="00BC531D" w:rsidRPr="00165B1B" w:rsidRDefault="00BC531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C531D" w:rsidRPr="00165B1B" w:rsidRDefault="00BC531D" w:rsidP="0005034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C531D" w:rsidRPr="00165B1B" w:rsidTr="00E65FC3">
        <w:trPr>
          <w:trHeight w:val="720"/>
        </w:trPr>
        <w:tc>
          <w:tcPr>
            <w:tcW w:w="3201" w:type="dxa"/>
            <w:vMerge/>
          </w:tcPr>
          <w:p w:rsidR="00BC531D" w:rsidRPr="00165B1B" w:rsidRDefault="00BC531D" w:rsidP="0000738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BC531D" w:rsidRPr="00165B1B" w:rsidRDefault="00E15A8E" w:rsidP="00B223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  <w:r w:rsidR="00BC531D">
              <w:rPr>
                <w:rFonts w:ascii="Times New Roman" w:hAnsi="Times New Roman" w:cs="Times New Roman"/>
                <w:sz w:val="28"/>
                <w:szCs w:val="28"/>
              </w:rPr>
              <w:t xml:space="preserve"> изготовления металлоакриловых </w:t>
            </w:r>
            <w:r w:rsidR="00BC531D" w:rsidRPr="00165B1B">
              <w:rPr>
                <w:rFonts w:ascii="Times New Roman" w:hAnsi="Times New Roman" w:cs="Times New Roman"/>
                <w:sz w:val="28"/>
                <w:szCs w:val="28"/>
              </w:rPr>
              <w:t>конструкций.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531D" w:rsidRPr="00165B1B">
              <w:rPr>
                <w:rFonts w:ascii="Times New Roman" w:hAnsi="Times New Roman" w:cs="Times New Roman"/>
                <w:sz w:val="28"/>
                <w:szCs w:val="28"/>
              </w:rPr>
              <w:t>Аппараты, и</w:t>
            </w:r>
            <w:r w:rsidR="00BC531D" w:rsidRPr="00165B1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C531D" w:rsidRPr="00165B1B">
              <w:rPr>
                <w:rFonts w:ascii="Times New Roman" w:hAnsi="Times New Roman" w:cs="Times New Roman"/>
                <w:sz w:val="28"/>
                <w:szCs w:val="28"/>
              </w:rPr>
              <w:t>струменты и материалы, применяемые при изготовлении металлоакрил</w:t>
            </w:r>
            <w:r w:rsidR="00BC531D" w:rsidRPr="00165B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C531D" w:rsidRPr="00165B1B">
              <w:rPr>
                <w:rFonts w:ascii="Times New Roman" w:hAnsi="Times New Roman" w:cs="Times New Roman"/>
                <w:sz w:val="28"/>
                <w:szCs w:val="28"/>
              </w:rPr>
              <w:t>вых конструкций</w:t>
            </w:r>
          </w:p>
        </w:tc>
        <w:tc>
          <w:tcPr>
            <w:tcW w:w="1134" w:type="dxa"/>
            <w:vMerge/>
          </w:tcPr>
          <w:p w:rsidR="00BC531D" w:rsidRPr="00165B1B" w:rsidRDefault="00BC531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:rsidR="00BC531D" w:rsidRPr="00165B1B" w:rsidRDefault="00BC531D" w:rsidP="0005034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15A8E" w:rsidRPr="00165B1B" w:rsidTr="00E65FC3">
        <w:trPr>
          <w:trHeight w:val="327"/>
        </w:trPr>
        <w:tc>
          <w:tcPr>
            <w:tcW w:w="3201" w:type="dxa"/>
            <w:vMerge/>
          </w:tcPr>
          <w:p w:rsidR="00E15A8E" w:rsidRPr="00165B1B" w:rsidRDefault="00E15A8E" w:rsidP="0000738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E15A8E" w:rsidRPr="00165B1B" w:rsidRDefault="00E15A8E" w:rsidP="009071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Практические</w:t>
            </w:r>
            <w:r w:rsidR="000B5C1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з</w:t>
            </w: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анятия</w:t>
            </w:r>
          </w:p>
        </w:tc>
        <w:tc>
          <w:tcPr>
            <w:tcW w:w="1134" w:type="dxa"/>
          </w:tcPr>
          <w:p w:rsidR="00E15A8E" w:rsidRPr="0005034D" w:rsidRDefault="00E15A8E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34D">
              <w:rPr>
                <w:rFonts w:ascii="Times New Roman" w:hAnsi="Times New Roman" w:cs="Times New Roman"/>
                <w:b/>
                <w:sz w:val="28"/>
                <w:szCs w:val="28"/>
              </w:rPr>
              <w:t>78</w:t>
            </w:r>
          </w:p>
        </w:tc>
        <w:tc>
          <w:tcPr>
            <w:tcW w:w="1417" w:type="dxa"/>
            <w:vMerge w:val="restart"/>
            <w:shd w:val="pct15" w:color="auto" w:fill="auto"/>
          </w:tcPr>
          <w:p w:rsidR="00E15A8E" w:rsidRDefault="00E15A8E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A8E" w:rsidRPr="00165B1B" w:rsidTr="00E65FC3">
        <w:trPr>
          <w:trHeight w:val="76"/>
        </w:trPr>
        <w:tc>
          <w:tcPr>
            <w:tcW w:w="3201" w:type="dxa"/>
            <w:vMerge/>
          </w:tcPr>
          <w:p w:rsidR="00E15A8E" w:rsidRPr="00165B1B" w:rsidRDefault="00E15A8E" w:rsidP="0000738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E15A8E" w:rsidRPr="0005034D" w:rsidRDefault="00E15A8E" w:rsidP="005156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34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365" w:type="dxa"/>
            <w:gridSpan w:val="2"/>
          </w:tcPr>
          <w:p w:rsidR="00E15A8E" w:rsidRPr="00BC531D" w:rsidRDefault="00E15A8E" w:rsidP="005156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531D">
              <w:rPr>
                <w:rFonts w:ascii="Times New Roman" w:hAnsi="Times New Roman" w:cs="Times New Roman"/>
                <w:b/>
                <w:sz w:val="28"/>
                <w:szCs w:val="28"/>
              </w:rPr>
              <w:t>Изготовление металлоакриловой коронки на 14 зуб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E15A8E" w:rsidRPr="0005034D" w:rsidRDefault="00E15A8E" w:rsidP="0005034D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34D"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1417" w:type="dxa"/>
            <w:vMerge/>
            <w:shd w:val="pct15" w:color="auto" w:fill="auto"/>
          </w:tcPr>
          <w:p w:rsidR="00E15A8E" w:rsidRDefault="00E15A8E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A8E" w:rsidRPr="00165B1B" w:rsidTr="00E65FC3">
        <w:trPr>
          <w:trHeight w:val="73"/>
        </w:trPr>
        <w:tc>
          <w:tcPr>
            <w:tcW w:w="3201" w:type="dxa"/>
            <w:vMerge/>
          </w:tcPr>
          <w:p w:rsidR="00E15A8E" w:rsidRPr="00165B1B" w:rsidRDefault="00E15A8E" w:rsidP="0000738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E15A8E" w:rsidRPr="00165B1B" w:rsidRDefault="00E15A8E" w:rsidP="00515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365" w:type="dxa"/>
            <w:gridSpan w:val="2"/>
          </w:tcPr>
          <w:p w:rsidR="00E15A8E" w:rsidRPr="00165B1B" w:rsidRDefault="00E15A8E" w:rsidP="00515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Изготовление комбинированной модели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Merge/>
          </w:tcPr>
          <w:p w:rsidR="00E15A8E" w:rsidRPr="0005034D" w:rsidRDefault="00E15A8E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E15A8E" w:rsidRDefault="00E15A8E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A8E" w:rsidRPr="00165B1B" w:rsidTr="00E65FC3">
        <w:trPr>
          <w:trHeight w:val="73"/>
        </w:trPr>
        <w:tc>
          <w:tcPr>
            <w:tcW w:w="3201" w:type="dxa"/>
            <w:vMerge/>
          </w:tcPr>
          <w:p w:rsidR="00E15A8E" w:rsidRPr="00165B1B" w:rsidRDefault="00E15A8E" w:rsidP="0000738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E15A8E" w:rsidRPr="00165B1B" w:rsidRDefault="00E15A8E" w:rsidP="00515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365" w:type="dxa"/>
            <w:gridSpan w:val="2"/>
          </w:tcPr>
          <w:p w:rsidR="00E15A8E" w:rsidRPr="00165B1B" w:rsidRDefault="00E15A8E" w:rsidP="00515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Изготовление комбинированной модели</w:t>
            </w:r>
          </w:p>
        </w:tc>
        <w:tc>
          <w:tcPr>
            <w:tcW w:w="1134" w:type="dxa"/>
            <w:vMerge/>
          </w:tcPr>
          <w:p w:rsidR="00E15A8E" w:rsidRPr="0005034D" w:rsidRDefault="00E15A8E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E15A8E" w:rsidRDefault="00E15A8E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A8E" w:rsidRPr="00165B1B" w:rsidTr="00E65FC3">
        <w:trPr>
          <w:trHeight w:val="73"/>
        </w:trPr>
        <w:tc>
          <w:tcPr>
            <w:tcW w:w="3201" w:type="dxa"/>
            <w:vMerge/>
          </w:tcPr>
          <w:p w:rsidR="00E15A8E" w:rsidRPr="00165B1B" w:rsidRDefault="00E15A8E" w:rsidP="0000738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E15A8E" w:rsidRPr="00165B1B" w:rsidRDefault="00E15A8E" w:rsidP="00515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8365" w:type="dxa"/>
            <w:gridSpan w:val="2"/>
          </w:tcPr>
          <w:p w:rsidR="00E15A8E" w:rsidRPr="00165B1B" w:rsidRDefault="00E15A8E" w:rsidP="00515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Моделирование восковой композиции колпачка</w:t>
            </w:r>
          </w:p>
        </w:tc>
        <w:tc>
          <w:tcPr>
            <w:tcW w:w="1134" w:type="dxa"/>
            <w:vMerge/>
          </w:tcPr>
          <w:p w:rsidR="00E15A8E" w:rsidRPr="0005034D" w:rsidRDefault="00E15A8E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E15A8E" w:rsidRDefault="00E15A8E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A8E" w:rsidRPr="00165B1B" w:rsidTr="00E65FC3">
        <w:trPr>
          <w:trHeight w:val="30"/>
        </w:trPr>
        <w:tc>
          <w:tcPr>
            <w:tcW w:w="3201" w:type="dxa"/>
            <w:vMerge/>
          </w:tcPr>
          <w:p w:rsidR="00E15A8E" w:rsidRPr="00165B1B" w:rsidRDefault="00E15A8E" w:rsidP="0000738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E15A8E" w:rsidRPr="00165B1B" w:rsidRDefault="00E15A8E" w:rsidP="00515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8365" w:type="dxa"/>
            <w:gridSpan w:val="2"/>
          </w:tcPr>
          <w:p w:rsidR="00E15A8E" w:rsidRPr="00165B1B" w:rsidRDefault="00E15A8E" w:rsidP="00515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Замена воска на металл</w:t>
            </w:r>
          </w:p>
        </w:tc>
        <w:tc>
          <w:tcPr>
            <w:tcW w:w="1134" w:type="dxa"/>
            <w:vMerge/>
          </w:tcPr>
          <w:p w:rsidR="00E15A8E" w:rsidRPr="0005034D" w:rsidRDefault="00E15A8E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E15A8E" w:rsidRDefault="00E15A8E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A8E" w:rsidRPr="00165B1B" w:rsidTr="00E65FC3">
        <w:trPr>
          <w:trHeight w:val="23"/>
        </w:trPr>
        <w:tc>
          <w:tcPr>
            <w:tcW w:w="3201" w:type="dxa"/>
            <w:vMerge/>
          </w:tcPr>
          <w:p w:rsidR="00E15A8E" w:rsidRPr="00165B1B" w:rsidRDefault="00E15A8E" w:rsidP="0000738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E15A8E" w:rsidRPr="00165B1B" w:rsidRDefault="00E15A8E" w:rsidP="00515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8365" w:type="dxa"/>
            <w:gridSpan w:val="2"/>
          </w:tcPr>
          <w:p w:rsidR="00E15A8E" w:rsidRPr="00165B1B" w:rsidRDefault="00E15A8E" w:rsidP="00515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Обработка металлического колпачка</w:t>
            </w:r>
          </w:p>
        </w:tc>
        <w:tc>
          <w:tcPr>
            <w:tcW w:w="1134" w:type="dxa"/>
            <w:vMerge/>
          </w:tcPr>
          <w:p w:rsidR="00E15A8E" w:rsidRPr="0005034D" w:rsidRDefault="00E15A8E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E15A8E" w:rsidRDefault="00E15A8E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A8E" w:rsidRPr="00165B1B" w:rsidTr="00E65FC3">
        <w:trPr>
          <w:trHeight w:val="23"/>
        </w:trPr>
        <w:tc>
          <w:tcPr>
            <w:tcW w:w="3201" w:type="dxa"/>
            <w:vMerge/>
          </w:tcPr>
          <w:p w:rsidR="00E15A8E" w:rsidRPr="00165B1B" w:rsidRDefault="00E15A8E" w:rsidP="0000738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E15A8E" w:rsidRPr="00165B1B" w:rsidRDefault="00E15A8E" w:rsidP="00515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8365" w:type="dxa"/>
            <w:gridSpan w:val="2"/>
          </w:tcPr>
          <w:p w:rsidR="00E15A8E" w:rsidRPr="00165B1B" w:rsidRDefault="00E15A8E" w:rsidP="00515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Моделирование анатомической формы</w:t>
            </w:r>
          </w:p>
        </w:tc>
        <w:tc>
          <w:tcPr>
            <w:tcW w:w="1134" w:type="dxa"/>
            <w:vMerge/>
          </w:tcPr>
          <w:p w:rsidR="00E15A8E" w:rsidRPr="0005034D" w:rsidRDefault="00E15A8E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E15A8E" w:rsidRDefault="00E15A8E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A8E" w:rsidRPr="00165B1B" w:rsidTr="00E65FC3">
        <w:trPr>
          <w:trHeight w:val="23"/>
        </w:trPr>
        <w:tc>
          <w:tcPr>
            <w:tcW w:w="3201" w:type="dxa"/>
            <w:vMerge/>
          </w:tcPr>
          <w:p w:rsidR="00E15A8E" w:rsidRPr="00165B1B" w:rsidRDefault="00E15A8E" w:rsidP="0000738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E15A8E" w:rsidRPr="00165B1B" w:rsidRDefault="00E15A8E" w:rsidP="00515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8365" w:type="dxa"/>
            <w:gridSpan w:val="2"/>
          </w:tcPr>
          <w:p w:rsidR="00E15A8E" w:rsidRPr="00165B1B" w:rsidRDefault="00E15A8E" w:rsidP="00515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Коррекция анатом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ической формы. Полировка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. Анализ выполне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ной работы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15A8E" w:rsidRPr="0005034D" w:rsidRDefault="00E15A8E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E15A8E" w:rsidRDefault="00E15A8E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A8E" w:rsidRPr="00165B1B" w:rsidTr="00E65FC3">
        <w:trPr>
          <w:trHeight w:val="23"/>
        </w:trPr>
        <w:tc>
          <w:tcPr>
            <w:tcW w:w="3201" w:type="dxa"/>
            <w:vMerge/>
          </w:tcPr>
          <w:p w:rsidR="00E15A8E" w:rsidRPr="00165B1B" w:rsidRDefault="00E15A8E" w:rsidP="0000738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E15A8E" w:rsidRPr="0005034D" w:rsidRDefault="00E15A8E" w:rsidP="005156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34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365" w:type="dxa"/>
            <w:gridSpan w:val="2"/>
          </w:tcPr>
          <w:p w:rsidR="00E15A8E" w:rsidRPr="00BC531D" w:rsidRDefault="00E15A8E" w:rsidP="002157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53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Изготовление металлоакриловой коронки на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BC531D">
              <w:rPr>
                <w:rFonts w:ascii="Times New Roman" w:hAnsi="Times New Roman" w:cs="Times New Roman"/>
                <w:b/>
                <w:sz w:val="28"/>
                <w:szCs w:val="28"/>
              </w:rPr>
              <w:t>3 зуб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E15A8E" w:rsidRPr="0005034D" w:rsidRDefault="00E15A8E" w:rsidP="0005034D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34D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417" w:type="dxa"/>
            <w:vMerge/>
            <w:shd w:val="pct15" w:color="auto" w:fill="auto"/>
          </w:tcPr>
          <w:p w:rsidR="00E15A8E" w:rsidRDefault="00E15A8E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A8E" w:rsidRPr="00165B1B" w:rsidTr="00E65FC3">
        <w:trPr>
          <w:trHeight w:val="23"/>
        </w:trPr>
        <w:tc>
          <w:tcPr>
            <w:tcW w:w="3201" w:type="dxa"/>
            <w:vMerge/>
          </w:tcPr>
          <w:p w:rsidR="00E15A8E" w:rsidRPr="00165B1B" w:rsidRDefault="00E15A8E" w:rsidP="0000738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E15A8E" w:rsidRPr="00165B1B" w:rsidRDefault="00E15A8E" w:rsidP="00515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8365" w:type="dxa"/>
            <w:gridSpan w:val="2"/>
          </w:tcPr>
          <w:p w:rsidR="00E15A8E" w:rsidRPr="00165B1B" w:rsidRDefault="00E15A8E" w:rsidP="00515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Изготовление комбинированной модели</w:t>
            </w:r>
          </w:p>
        </w:tc>
        <w:tc>
          <w:tcPr>
            <w:tcW w:w="1134" w:type="dxa"/>
            <w:vMerge/>
          </w:tcPr>
          <w:p w:rsidR="00E15A8E" w:rsidRPr="00165B1B" w:rsidRDefault="00E15A8E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E15A8E" w:rsidRDefault="00E15A8E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A8E" w:rsidRPr="00165B1B" w:rsidTr="00E65FC3">
        <w:trPr>
          <w:trHeight w:val="23"/>
        </w:trPr>
        <w:tc>
          <w:tcPr>
            <w:tcW w:w="3201" w:type="dxa"/>
            <w:vMerge/>
          </w:tcPr>
          <w:p w:rsidR="00E15A8E" w:rsidRPr="00165B1B" w:rsidRDefault="00E15A8E" w:rsidP="0000738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E15A8E" w:rsidRPr="00165B1B" w:rsidRDefault="00E15A8E" w:rsidP="00515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8365" w:type="dxa"/>
            <w:gridSpan w:val="2"/>
          </w:tcPr>
          <w:p w:rsidR="00E15A8E" w:rsidRPr="00165B1B" w:rsidRDefault="00E15A8E" w:rsidP="00515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Изготовление комбинированной модели</w:t>
            </w:r>
          </w:p>
        </w:tc>
        <w:tc>
          <w:tcPr>
            <w:tcW w:w="1134" w:type="dxa"/>
            <w:vMerge/>
          </w:tcPr>
          <w:p w:rsidR="00E15A8E" w:rsidRPr="00165B1B" w:rsidRDefault="00E15A8E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E15A8E" w:rsidRDefault="00E15A8E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A8E" w:rsidRPr="00165B1B" w:rsidTr="00E65FC3">
        <w:trPr>
          <w:trHeight w:val="23"/>
        </w:trPr>
        <w:tc>
          <w:tcPr>
            <w:tcW w:w="3201" w:type="dxa"/>
            <w:vMerge/>
          </w:tcPr>
          <w:p w:rsidR="00E15A8E" w:rsidRPr="00165B1B" w:rsidRDefault="00E15A8E" w:rsidP="0000738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E15A8E" w:rsidRPr="00165B1B" w:rsidRDefault="00E15A8E" w:rsidP="00515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8365" w:type="dxa"/>
            <w:gridSpan w:val="2"/>
          </w:tcPr>
          <w:p w:rsidR="00E15A8E" w:rsidRPr="00165B1B" w:rsidRDefault="00E15A8E" w:rsidP="00515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Моделирован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восковой композиции колпачка</w:t>
            </w:r>
          </w:p>
        </w:tc>
        <w:tc>
          <w:tcPr>
            <w:tcW w:w="1134" w:type="dxa"/>
            <w:vMerge/>
          </w:tcPr>
          <w:p w:rsidR="00E15A8E" w:rsidRPr="00165B1B" w:rsidRDefault="00E15A8E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E15A8E" w:rsidRDefault="00E15A8E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A8E" w:rsidRPr="00165B1B" w:rsidTr="00E65FC3">
        <w:trPr>
          <w:trHeight w:val="23"/>
        </w:trPr>
        <w:tc>
          <w:tcPr>
            <w:tcW w:w="3201" w:type="dxa"/>
            <w:vMerge/>
          </w:tcPr>
          <w:p w:rsidR="00E15A8E" w:rsidRPr="00165B1B" w:rsidRDefault="00E15A8E" w:rsidP="0000738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E15A8E" w:rsidRPr="00165B1B" w:rsidRDefault="00E15A8E" w:rsidP="00515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8365" w:type="dxa"/>
            <w:gridSpan w:val="2"/>
          </w:tcPr>
          <w:p w:rsidR="00E15A8E" w:rsidRPr="00165B1B" w:rsidRDefault="00E15A8E" w:rsidP="00515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Замена воска на металл</w:t>
            </w:r>
          </w:p>
        </w:tc>
        <w:tc>
          <w:tcPr>
            <w:tcW w:w="1134" w:type="dxa"/>
            <w:vMerge/>
          </w:tcPr>
          <w:p w:rsidR="00E15A8E" w:rsidRPr="00165B1B" w:rsidRDefault="00E15A8E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E15A8E" w:rsidRDefault="00E15A8E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A8E" w:rsidRPr="00165B1B" w:rsidTr="00E65FC3">
        <w:trPr>
          <w:trHeight w:val="23"/>
        </w:trPr>
        <w:tc>
          <w:tcPr>
            <w:tcW w:w="3201" w:type="dxa"/>
            <w:vMerge/>
          </w:tcPr>
          <w:p w:rsidR="00E15A8E" w:rsidRPr="00165B1B" w:rsidRDefault="00E15A8E" w:rsidP="0000738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E15A8E" w:rsidRPr="00165B1B" w:rsidRDefault="00E15A8E" w:rsidP="00515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8365" w:type="dxa"/>
            <w:gridSpan w:val="2"/>
          </w:tcPr>
          <w:p w:rsidR="00E15A8E" w:rsidRPr="00165B1B" w:rsidRDefault="00E15A8E" w:rsidP="00515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Обработка металлического колпачка. Моделирование анатомич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ской формы</w:t>
            </w:r>
          </w:p>
        </w:tc>
        <w:tc>
          <w:tcPr>
            <w:tcW w:w="1134" w:type="dxa"/>
            <w:vMerge/>
          </w:tcPr>
          <w:p w:rsidR="00E15A8E" w:rsidRPr="00165B1B" w:rsidRDefault="00E15A8E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E15A8E" w:rsidRDefault="00E15A8E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A8E" w:rsidRPr="00165B1B" w:rsidTr="00E65FC3">
        <w:trPr>
          <w:trHeight w:val="23"/>
        </w:trPr>
        <w:tc>
          <w:tcPr>
            <w:tcW w:w="3201" w:type="dxa"/>
            <w:vMerge/>
          </w:tcPr>
          <w:p w:rsidR="00E15A8E" w:rsidRPr="00165B1B" w:rsidRDefault="00E15A8E" w:rsidP="0000738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7"/>
          </w:tcPr>
          <w:p w:rsidR="00E15A8E" w:rsidRPr="00165B1B" w:rsidRDefault="00E15A8E" w:rsidP="00515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8365" w:type="dxa"/>
            <w:gridSpan w:val="2"/>
          </w:tcPr>
          <w:p w:rsidR="00E15A8E" w:rsidRPr="00165B1B" w:rsidRDefault="00E15A8E" w:rsidP="00515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Коррекция анатомической формы.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Полировка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. Анализ выполне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ной работы</w:t>
            </w:r>
          </w:p>
        </w:tc>
        <w:tc>
          <w:tcPr>
            <w:tcW w:w="1134" w:type="dxa"/>
            <w:vMerge/>
          </w:tcPr>
          <w:p w:rsidR="00E15A8E" w:rsidRPr="00165B1B" w:rsidRDefault="00E15A8E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E15A8E" w:rsidRDefault="00E15A8E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1CD" w:rsidRPr="00165B1B" w:rsidTr="00E65FC3">
        <w:trPr>
          <w:trHeight w:val="303"/>
        </w:trPr>
        <w:tc>
          <w:tcPr>
            <w:tcW w:w="3201" w:type="dxa"/>
            <w:vMerge w:val="restart"/>
          </w:tcPr>
          <w:p w:rsidR="004101CD" w:rsidRPr="00B22331" w:rsidRDefault="004101CD" w:rsidP="000073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D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</w:t>
            </w:r>
            <w:r w:rsidRPr="004F0D72"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0D72">
              <w:rPr>
                <w:rFonts w:ascii="Times New Roman" w:hAnsi="Times New Roman" w:cs="Times New Roman"/>
                <w:sz w:val="28"/>
                <w:szCs w:val="28"/>
              </w:rPr>
              <w:t>Технология и</w:t>
            </w:r>
            <w:r w:rsidRPr="004F0D7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4F0D72">
              <w:rPr>
                <w:rFonts w:ascii="Times New Roman" w:hAnsi="Times New Roman" w:cs="Times New Roman"/>
                <w:sz w:val="28"/>
                <w:szCs w:val="28"/>
              </w:rPr>
              <w:t>готовления металлок</w:t>
            </w:r>
            <w:r w:rsidRPr="004F0D7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F0D72">
              <w:rPr>
                <w:rFonts w:ascii="Times New Roman" w:hAnsi="Times New Roman" w:cs="Times New Roman"/>
                <w:sz w:val="28"/>
                <w:szCs w:val="28"/>
              </w:rPr>
              <w:t>рамических коронок</w:t>
            </w:r>
          </w:p>
        </w:tc>
        <w:tc>
          <w:tcPr>
            <w:tcW w:w="9274" w:type="dxa"/>
            <w:gridSpan w:val="9"/>
          </w:tcPr>
          <w:p w:rsidR="004101CD" w:rsidRPr="00165B1B" w:rsidRDefault="004101CD" w:rsidP="00AD5D1B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4101CD" w:rsidRPr="0005034D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34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vMerge/>
            <w:shd w:val="pct15" w:color="auto" w:fill="auto"/>
          </w:tcPr>
          <w:p w:rsidR="004101CD" w:rsidRPr="00165B1B" w:rsidRDefault="004101CD" w:rsidP="0003557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1CD" w:rsidRPr="00165B1B" w:rsidTr="00E65FC3">
        <w:trPr>
          <w:trHeight w:val="986"/>
        </w:trPr>
        <w:tc>
          <w:tcPr>
            <w:tcW w:w="3201" w:type="dxa"/>
            <w:vMerge/>
          </w:tcPr>
          <w:p w:rsidR="004101CD" w:rsidRPr="00165B1B" w:rsidRDefault="004101CD" w:rsidP="006E491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4101CD" w:rsidRPr="009973BF" w:rsidRDefault="004101CD" w:rsidP="00E15A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Показания и противопоказания к изготовлению металлокерамических к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ронок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Прави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 препарирования зубов под металло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керамические  коронки.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Припасовка и фиксации коронок в полости 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Материалы, применяемые при изготовлении керамических и металлокерамических конструкций</w:t>
            </w:r>
          </w:p>
        </w:tc>
        <w:tc>
          <w:tcPr>
            <w:tcW w:w="1134" w:type="dxa"/>
            <w:vMerge/>
          </w:tcPr>
          <w:p w:rsidR="004101CD" w:rsidRPr="0005034D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4101CD" w:rsidRPr="00165B1B" w:rsidRDefault="004101CD" w:rsidP="0005034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101CD" w:rsidRPr="00165B1B" w:rsidTr="004101CD">
        <w:trPr>
          <w:trHeight w:val="986"/>
        </w:trPr>
        <w:tc>
          <w:tcPr>
            <w:tcW w:w="3201" w:type="dxa"/>
            <w:vMerge/>
          </w:tcPr>
          <w:p w:rsidR="004101CD" w:rsidRPr="00165B1B" w:rsidRDefault="004101CD" w:rsidP="00B446C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  <w:tcBorders>
              <w:bottom w:val="single" w:sz="4" w:space="0" w:color="auto"/>
            </w:tcBorders>
          </w:tcPr>
          <w:p w:rsidR="004101CD" w:rsidRPr="00165B1B" w:rsidRDefault="004101CD" w:rsidP="00E15A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 изготовления металлокерамических конструкций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Методика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приме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нения конструкционных материалов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 при изготовлении керамических и металлокерамических конструкций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101CD" w:rsidRPr="0005034D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4101CD" w:rsidRPr="00165B1B" w:rsidRDefault="004101CD" w:rsidP="0005034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101CD" w:rsidRPr="00165B1B" w:rsidTr="004101CD">
        <w:trPr>
          <w:trHeight w:val="351"/>
        </w:trPr>
        <w:tc>
          <w:tcPr>
            <w:tcW w:w="3201" w:type="dxa"/>
            <w:vMerge/>
          </w:tcPr>
          <w:p w:rsidR="004101CD" w:rsidRPr="00165B1B" w:rsidRDefault="004101CD" w:rsidP="00B446C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  <w:tcBorders>
              <w:bottom w:val="single" w:sz="4" w:space="0" w:color="auto"/>
            </w:tcBorders>
          </w:tcPr>
          <w:p w:rsidR="004101CD" w:rsidRPr="00035579" w:rsidRDefault="004101CD" w:rsidP="002879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Практические</w:t>
            </w:r>
            <w:r w:rsidR="000B5C1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занятия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101CD" w:rsidRPr="00BE228F" w:rsidRDefault="004101CD" w:rsidP="00110DC5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28F">
              <w:rPr>
                <w:rFonts w:ascii="Times New Roman" w:hAnsi="Times New Roman" w:cs="Times New Roman"/>
                <w:b/>
                <w:sz w:val="28"/>
                <w:szCs w:val="28"/>
              </w:rPr>
              <w:t>96</w:t>
            </w:r>
          </w:p>
        </w:tc>
        <w:tc>
          <w:tcPr>
            <w:tcW w:w="1417" w:type="dxa"/>
            <w:vMerge w:val="restart"/>
            <w:shd w:val="pct15" w:color="auto" w:fill="auto"/>
          </w:tcPr>
          <w:p w:rsidR="004101CD" w:rsidRPr="00165B1B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1CD" w:rsidRPr="00165B1B" w:rsidTr="004101CD">
        <w:trPr>
          <w:trHeight w:val="295"/>
        </w:trPr>
        <w:tc>
          <w:tcPr>
            <w:tcW w:w="3201" w:type="dxa"/>
            <w:vMerge/>
          </w:tcPr>
          <w:p w:rsidR="004101CD" w:rsidRPr="00165B1B" w:rsidRDefault="004101CD" w:rsidP="00B446C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  <w:tcBorders>
              <w:top w:val="single" w:sz="4" w:space="0" w:color="auto"/>
            </w:tcBorders>
          </w:tcPr>
          <w:p w:rsidR="004101CD" w:rsidRPr="00165B1B" w:rsidRDefault="004101CD" w:rsidP="00287967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355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Изготовление металлокерамической коронки на 11 зуб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4101CD" w:rsidRPr="00BE228F" w:rsidRDefault="004101CD" w:rsidP="00110DC5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28F"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1417" w:type="dxa"/>
            <w:vMerge/>
            <w:shd w:val="pct15" w:color="auto" w:fill="auto"/>
          </w:tcPr>
          <w:p w:rsidR="004101CD" w:rsidRPr="00165B1B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1CD" w:rsidRPr="00165B1B" w:rsidTr="00E65FC3">
        <w:trPr>
          <w:trHeight w:val="204"/>
        </w:trPr>
        <w:tc>
          <w:tcPr>
            <w:tcW w:w="3201" w:type="dxa"/>
            <w:vMerge/>
          </w:tcPr>
          <w:p w:rsidR="004101CD" w:rsidRPr="00165B1B" w:rsidRDefault="004101CD" w:rsidP="00B446C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2" w:type="dxa"/>
          </w:tcPr>
          <w:p w:rsidR="004101CD" w:rsidRPr="00165B1B" w:rsidRDefault="004101CD" w:rsidP="002879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72" w:type="dxa"/>
            <w:gridSpan w:val="8"/>
          </w:tcPr>
          <w:p w:rsidR="004101CD" w:rsidRPr="00165B1B" w:rsidRDefault="004101CD" w:rsidP="002879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комбинированной модели</w:t>
            </w:r>
          </w:p>
        </w:tc>
        <w:tc>
          <w:tcPr>
            <w:tcW w:w="1134" w:type="dxa"/>
            <w:vMerge/>
          </w:tcPr>
          <w:p w:rsidR="004101CD" w:rsidRPr="00BE228F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4101CD" w:rsidRPr="00165B1B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1CD" w:rsidRPr="00165B1B" w:rsidTr="00E65FC3">
        <w:trPr>
          <w:trHeight w:val="204"/>
        </w:trPr>
        <w:tc>
          <w:tcPr>
            <w:tcW w:w="3201" w:type="dxa"/>
            <w:vMerge/>
          </w:tcPr>
          <w:p w:rsidR="004101CD" w:rsidRPr="00165B1B" w:rsidRDefault="004101CD" w:rsidP="00B446C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2" w:type="dxa"/>
          </w:tcPr>
          <w:p w:rsidR="004101CD" w:rsidRPr="00165B1B" w:rsidRDefault="004101CD" w:rsidP="002879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72" w:type="dxa"/>
            <w:gridSpan w:val="8"/>
          </w:tcPr>
          <w:p w:rsidR="004101CD" w:rsidRPr="00165B1B" w:rsidRDefault="004101CD" w:rsidP="002879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комбинированной модели</w:t>
            </w:r>
          </w:p>
        </w:tc>
        <w:tc>
          <w:tcPr>
            <w:tcW w:w="1134" w:type="dxa"/>
            <w:vMerge/>
          </w:tcPr>
          <w:p w:rsidR="004101CD" w:rsidRPr="00BE228F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4101CD" w:rsidRPr="00165B1B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1CD" w:rsidRPr="00165B1B" w:rsidTr="00E65FC3">
        <w:trPr>
          <w:trHeight w:val="204"/>
        </w:trPr>
        <w:tc>
          <w:tcPr>
            <w:tcW w:w="3201" w:type="dxa"/>
            <w:vMerge/>
          </w:tcPr>
          <w:p w:rsidR="004101CD" w:rsidRPr="00165B1B" w:rsidRDefault="004101CD" w:rsidP="00B446C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2" w:type="dxa"/>
          </w:tcPr>
          <w:p w:rsidR="004101CD" w:rsidRPr="00165B1B" w:rsidRDefault="004101CD" w:rsidP="002879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72" w:type="dxa"/>
            <w:gridSpan w:val="8"/>
          </w:tcPr>
          <w:p w:rsidR="004101CD" w:rsidRPr="00165B1B" w:rsidRDefault="004101CD" w:rsidP="002879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Моделирование восковой композиции колпачка</w:t>
            </w:r>
          </w:p>
        </w:tc>
        <w:tc>
          <w:tcPr>
            <w:tcW w:w="1134" w:type="dxa"/>
            <w:vMerge/>
          </w:tcPr>
          <w:p w:rsidR="004101CD" w:rsidRPr="00BE228F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4101CD" w:rsidRPr="00165B1B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1CD" w:rsidRPr="00165B1B" w:rsidTr="00E65FC3">
        <w:trPr>
          <w:trHeight w:val="204"/>
        </w:trPr>
        <w:tc>
          <w:tcPr>
            <w:tcW w:w="3201" w:type="dxa"/>
            <w:vMerge/>
          </w:tcPr>
          <w:p w:rsidR="004101CD" w:rsidRPr="00165B1B" w:rsidRDefault="004101CD" w:rsidP="00B446C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2" w:type="dxa"/>
          </w:tcPr>
          <w:p w:rsidR="004101CD" w:rsidRPr="00165B1B" w:rsidRDefault="004101CD" w:rsidP="002879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72" w:type="dxa"/>
            <w:gridSpan w:val="8"/>
          </w:tcPr>
          <w:p w:rsidR="004101CD" w:rsidRPr="00165B1B" w:rsidRDefault="004101CD" w:rsidP="002879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Замена воска на металл</w:t>
            </w:r>
          </w:p>
        </w:tc>
        <w:tc>
          <w:tcPr>
            <w:tcW w:w="1134" w:type="dxa"/>
            <w:vMerge/>
          </w:tcPr>
          <w:p w:rsidR="004101CD" w:rsidRPr="00BE228F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4101CD" w:rsidRPr="00165B1B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1CD" w:rsidRPr="00165B1B" w:rsidTr="00E65FC3">
        <w:trPr>
          <w:trHeight w:val="204"/>
        </w:trPr>
        <w:tc>
          <w:tcPr>
            <w:tcW w:w="3201" w:type="dxa"/>
            <w:vMerge/>
          </w:tcPr>
          <w:p w:rsidR="004101CD" w:rsidRPr="00165B1B" w:rsidRDefault="004101CD" w:rsidP="00B446C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2" w:type="dxa"/>
          </w:tcPr>
          <w:p w:rsidR="004101CD" w:rsidRPr="00165B1B" w:rsidRDefault="004101CD" w:rsidP="002879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72" w:type="dxa"/>
            <w:gridSpan w:val="8"/>
          </w:tcPr>
          <w:p w:rsidR="004101CD" w:rsidRPr="00165B1B" w:rsidRDefault="004101CD" w:rsidP="002879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Обработка металлического каркаса</w:t>
            </w:r>
          </w:p>
        </w:tc>
        <w:tc>
          <w:tcPr>
            <w:tcW w:w="1134" w:type="dxa"/>
            <w:vMerge/>
          </w:tcPr>
          <w:p w:rsidR="004101CD" w:rsidRPr="00BE228F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4101CD" w:rsidRPr="00165B1B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1CD" w:rsidRPr="00165B1B" w:rsidTr="00E65FC3">
        <w:trPr>
          <w:trHeight w:val="204"/>
        </w:trPr>
        <w:tc>
          <w:tcPr>
            <w:tcW w:w="3201" w:type="dxa"/>
            <w:vMerge/>
          </w:tcPr>
          <w:p w:rsidR="004101CD" w:rsidRPr="00165B1B" w:rsidRDefault="004101CD" w:rsidP="00B446C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2" w:type="dxa"/>
          </w:tcPr>
          <w:p w:rsidR="004101CD" w:rsidRPr="00165B1B" w:rsidRDefault="004101CD" w:rsidP="002879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872" w:type="dxa"/>
            <w:gridSpan w:val="8"/>
          </w:tcPr>
          <w:p w:rsidR="004101CD" w:rsidRPr="00165B1B" w:rsidRDefault="004101CD" w:rsidP="002879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Нанесение грунтового слоя на металлический каркас</w:t>
            </w:r>
          </w:p>
        </w:tc>
        <w:tc>
          <w:tcPr>
            <w:tcW w:w="1134" w:type="dxa"/>
            <w:vMerge/>
          </w:tcPr>
          <w:p w:rsidR="004101CD" w:rsidRPr="00BE228F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4101CD" w:rsidRPr="00165B1B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1CD" w:rsidRPr="00165B1B" w:rsidTr="00E65FC3">
        <w:trPr>
          <w:trHeight w:val="204"/>
        </w:trPr>
        <w:tc>
          <w:tcPr>
            <w:tcW w:w="3201" w:type="dxa"/>
            <w:vMerge/>
          </w:tcPr>
          <w:p w:rsidR="004101CD" w:rsidRPr="00165B1B" w:rsidRDefault="004101CD" w:rsidP="00B446C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2" w:type="dxa"/>
          </w:tcPr>
          <w:p w:rsidR="004101CD" w:rsidRPr="00165B1B" w:rsidRDefault="004101CD" w:rsidP="002879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872" w:type="dxa"/>
            <w:gridSpan w:val="8"/>
          </w:tcPr>
          <w:p w:rsidR="004101CD" w:rsidRPr="00165B1B" w:rsidRDefault="004101CD" w:rsidP="002879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Нанесение дентина, эмали</w:t>
            </w:r>
          </w:p>
        </w:tc>
        <w:tc>
          <w:tcPr>
            <w:tcW w:w="1134" w:type="dxa"/>
            <w:vMerge/>
          </w:tcPr>
          <w:p w:rsidR="004101CD" w:rsidRPr="00BE228F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4101CD" w:rsidRPr="00165B1B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1CD" w:rsidRPr="00165B1B" w:rsidTr="00E65FC3">
        <w:trPr>
          <w:trHeight w:val="204"/>
        </w:trPr>
        <w:tc>
          <w:tcPr>
            <w:tcW w:w="3201" w:type="dxa"/>
            <w:vMerge/>
          </w:tcPr>
          <w:p w:rsidR="004101CD" w:rsidRPr="00165B1B" w:rsidRDefault="004101CD" w:rsidP="00B446C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2" w:type="dxa"/>
          </w:tcPr>
          <w:p w:rsidR="004101CD" w:rsidRPr="00165B1B" w:rsidRDefault="004101CD" w:rsidP="002879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872" w:type="dxa"/>
            <w:gridSpan w:val="8"/>
          </w:tcPr>
          <w:p w:rsidR="004101CD" w:rsidRPr="00165B1B" w:rsidRDefault="004101CD" w:rsidP="007837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Коррекция анатомической формы. Полировка коронки. Анализ выпо</w:t>
            </w: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ненной работы</w:t>
            </w:r>
          </w:p>
        </w:tc>
        <w:tc>
          <w:tcPr>
            <w:tcW w:w="1134" w:type="dxa"/>
            <w:vMerge/>
          </w:tcPr>
          <w:p w:rsidR="004101CD" w:rsidRPr="00BE228F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4101CD" w:rsidRPr="00165B1B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1CD" w:rsidRPr="00165B1B" w:rsidTr="00E31307">
        <w:trPr>
          <w:trHeight w:val="204"/>
        </w:trPr>
        <w:tc>
          <w:tcPr>
            <w:tcW w:w="3201" w:type="dxa"/>
            <w:vMerge/>
          </w:tcPr>
          <w:p w:rsidR="004101CD" w:rsidRPr="00165B1B" w:rsidRDefault="004101CD" w:rsidP="00B446C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4101CD" w:rsidRPr="00165B1B" w:rsidRDefault="004101CD" w:rsidP="004101CD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355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Изготовление металлокерамической коронки на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46</w:t>
            </w:r>
            <w:r w:rsidRPr="000355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зуб</w:t>
            </w:r>
          </w:p>
        </w:tc>
        <w:tc>
          <w:tcPr>
            <w:tcW w:w="1134" w:type="dxa"/>
            <w:vMerge w:val="restart"/>
          </w:tcPr>
          <w:p w:rsidR="004101CD" w:rsidRPr="00BE228F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28F"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1417" w:type="dxa"/>
            <w:vMerge/>
            <w:shd w:val="pct15" w:color="auto" w:fill="auto"/>
          </w:tcPr>
          <w:p w:rsidR="004101CD" w:rsidRPr="00165B1B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1CD" w:rsidRPr="00165B1B" w:rsidTr="00E65FC3">
        <w:trPr>
          <w:trHeight w:val="204"/>
        </w:trPr>
        <w:tc>
          <w:tcPr>
            <w:tcW w:w="3201" w:type="dxa"/>
            <w:vMerge/>
          </w:tcPr>
          <w:p w:rsidR="004101CD" w:rsidRPr="00165B1B" w:rsidRDefault="004101CD" w:rsidP="00B446C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2" w:type="dxa"/>
          </w:tcPr>
          <w:p w:rsidR="004101CD" w:rsidRPr="00165B1B" w:rsidRDefault="004101CD" w:rsidP="00E31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72" w:type="dxa"/>
            <w:gridSpan w:val="8"/>
          </w:tcPr>
          <w:p w:rsidR="004101CD" w:rsidRPr="00165B1B" w:rsidRDefault="004101CD" w:rsidP="00E31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комбинированной модели</w:t>
            </w:r>
          </w:p>
        </w:tc>
        <w:tc>
          <w:tcPr>
            <w:tcW w:w="1134" w:type="dxa"/>
            <w:vMerge/>
          </w:tcPr>
          <w:p w:rsidR="004101CD" w:rsidRPr="00165B1B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4101CD" w:rsidRPr="00165B1B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1CD" w:rsidRPr="00165B1B" w:rsidTr="00E65FC3">
        <w:trPr>
          <w:trHeight w:val="204"/>
        </w:trPr>
        <w:tc>
          <w:tcPr>
            <w:tcW w:w="3201" w:type="dxa"/>
            <w:vMerge/>
          </w:tcPr>
          <w:p w:rsidR="004101CD" w:rsidRPr="00165B1B" w:rsidRDefault="004101CD" w:rsidP="00B446C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2" w:type="dxa"/>
          </w:tcPr>
          <w:p w:rsidR="004101CD" w:rsidRPr="00165B1B" w:rsidRDefault="004101CD" w:rsidP="00E31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72" w:type="dxa"/>
            <w:gridSpan w:val="8"/>
          </w:tcPr>
          <w:p w:rsidR="004101CD" w:rsidRPr="00165B1B" w:rsidRDefault="004101CD" w:rsidP="00E31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комбинированной модели</w:t>
            </w:r>
          </w:p>
        </w:tc>
        <w:tc>
          <w:tcPr>
            <w:tcW w:w="1134" w:type="dxa"/>
            <w:vMerge/>
          </w:tcPr>
          <w:p w:rsidR="004101CD" w:rsidRPr="00165B1B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4101CD" w:rsidRPr="00165B1B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1CD" w:rsidRPr="00165B1B" w:rsidTr="00E65FC3">
        <w:trPr>
          <w:trHeight w:val="204"/>
        </w:trPr>
        <w:tc>
          <w:tcPr>
            <w:tcW w:w="3201" w:type="dxa"/>
            <w:vMerge/>
          </w:tcPr>
          <w:p w:rsidR="004101CD" w:rsidRPr="00165B1B" w:rsidRDefault="004101CD" w:rsidP="00B446C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2" w:type="dxa"/>
          </w:tcPr>
          <w:p w:rsidR="004101CD" w:rsidRPr="00165B1B" w:rsidRDefault="004101CD" w:rsidP="00E31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72" w:type="dxa"/>
            <w:gridSpan w:val="8"/>
          </w:tcPr>
          <w:p w:rsidR="004101CD" w:rsidRPr="00165B1B" w:rsidRDefault="004101CD" w:rsidP="00E31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Моделирование восковой композиции колпачка</w:t>
            </w:r>
          </w:p>
        </w:tc>
        <w:tc>
          <w:tcPr>
            <w:tcW w:w="1134" w:type="dxa"/>
            <w:vMerge/>
          </w:tcPr>
          <w:p w:rsidR="004101CD" w:rsidRPr="00165B1B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4101CD" w:rsidRPr="00165B1B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1CD" w:rsidRPr="00165B1B" w:rsidTr="00E65FC3">
        <w:trPr>
          <w:trHeight w:val="204"/>
        </w:trPr>
        <w:tc>
          <w:tcPr>
            <w:tcW w:w="3201" w:type="dxa"/>
            <w:vMerge/>
          </w:tcPr>
          <w:p w:rsidR="004101CD" w:rsidRPr="00165B1B" w:rsidRDefault="004101CD" w:rsidP="00B446C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2" w:type="dxa"/>
          </w:tcPr>
          <w:p w:rsidR="004101CD" w:rsidRPr="00165B1B" w:rsidRDefault="004101CD" w:rsidP="00E31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72" w:type="dxa"/>
            <w:gridSpan w:val="8"/>
          </w:tcPr>
          <w:p w:rsidR="004101CD" w:rsidRPr="00165B1B" w:rsidRDefault="004101CD" w:rsidP="00E31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Замена воска на металл</w:t>
            </w:r>
          </w:p>
        </w:tc>
        <w:tc>
          <w:tcPr>
            <w:tcW w:w="1134" w:type="dxa"/>
            <w:vMerge/>
          </w:tcPr>
          <w:p w:rsidR="004101CD" w:rsidRPr="00165B1B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4101CD" w:rsidRPr="00165B1B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1CD" w:rsidRPr="00165B1B" w:rsidTr="00E65FC3">
        <w:trPr>
          <w:trHeight w:val="204"/>
        </w:trPr>
        <w:tc>
          <w:tcPr>
            <w:tcW w:w="3201" w:type="dxa"/>
            <w:vMerge/>
          </w:tcPr>
          <w:p w:rsidR="004101CD" w:rsidRPr="00165B1B" w:rsidRDefault="004101CD" w:rsidP="00B446C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2" w:type="dxa"/>
          </w:tcPr>
          <w:p w:rsidR="004101CD" w:rsidRPr="00165B1B" w:rsidRDefault="004101CD" w:rsidP="00E31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72" w:type="dxa"/>
            <w:gridSpan w:val="8"/>
          </w:tcPr>
          <w:p w:rsidR="004101CD" w:rsidRPr="00165B1B" w:rsidRDefault="004101CD" w:rsidP="00E31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Обработка металлического каркаса</w:t>
            </w:r>
          </w:p>
        </w:tc>
        <w:tc>
          <w:tcPr>
            <w:tcW w:w="1134" w:type="dxa"/>
            <w:vMerge/>
          </w:tcPr>
          <w:p w:rsidR="004101CD" w:rsidRPr="00165B1B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4101CD" w:rsidRPr="00165B1B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1CD" w:rsidRPr="00165B1B" w:rsidTr="00E65FC3">
        <w:trPr>
          <w:trHeight w:val="204"/>
        </w:trPr>
        <w:tc>
          <w:tcPr>
            <w:tcW w:w="3201" w:type="dxa"/>
            <w:vMerge/>
          </w:tcPr>
          <w:p w:rsidR="004101CD" w:rsidRPr="00165B1B" w:rsidRDefault="004101CD" w:rsidP="00B446C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2" w:type="dxa"/>
          </w:tcPr>
          <w:p w:rsidR="004101CD" w:rsidRPr="00165B1B" w:rsidRDefault="004101CD" w:rsidP="00E31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872" w:type="dxa"/>
            <w:gridSpan w:val="8"/>
          </w:tcPr>
          <w:p w:rsidR="004101CD" w:rsidRPr="00165B1B" w:rsidRDefault="004101CD" w:rsidP="00E31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Нанесение грунтового слоя на металлический каркас</w:t>
            </w:r>
          </w:p>
        </w:tc>
        <w:tc>
          <w:tcPr>
            <w:tcW w:w="1134" w:type="dxa"/>
            <w:vMerge/>
          </w:tcPr>
          <w:p w:rsidR="004101CD" w:rsidRPr="00165B1B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4101CD" w:rsidRPr="00165B1B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1CD" w:rsidRPr="00165B1B" w:rsidTr="00E65FC3">
        <w:trPr>
          <w:trHeight w:val="204"/>
        </w:trPr>
        <w:tc>
          <w:tcPr>
            <w:tcW w:w="3201" w:type="dxa"/>
            <w:vMerge/>
          </w:tcPr>
          <w:p w:rsidR="004101CD" w:rsidRPr="00165B1B" w:rsidRDefault="004101CD" w:rsidP="00B446C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2" w:type="dxa"/>
          </w:tcPr>
          <w:p w:rsidR="004101CD" w:rsidRPr="00165B1B" w:rsidRDefault="004101CD" w:rsidP="00E31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872" w:type="dxa"/>
            <w:gridSpan w:val="8"/>
          </w:tcPr>
          <w:p w:rsidR="004101CD" w:rsidRPr="00165B1B" w:rsidRDefault="004101CD" w:rsidP="00E31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Нанесение дентина, эмали</w:t>
            </w:r>
          </w:p>
        </w:tc>
        <w:tc>
          <w:tcPr>
            <w:tcW w:w="1134" w:type="dxa"/>
            <w:vMerge/>
          </w:tcPr>
          <w:p w:rsidR="004101CD" w:rsidRPr="00165B1B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4101CD" w:rsidRPr="00165B1B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1CD" w:rsidRPr="00165B1B" w:rsidTr="00E65FC3">
        <w:trPr>
          <w:trHeight w:val="204"/>
        </w:trPr>
        <w:tc>
          <w:tcPr>
            <w:tcW w:w="3201" w:type="dxa"/>
            <w:vMerge/>
          </w:tcPr>
          <w:p w:rsidR="004101CD" w:rsidRPr="00165B1B" w:rsidRDefault="004101CD" w:rsidP="00B446C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2" w:type="dxa"/>
          </w:tcPr>
          <w:p w:rsidR="004101CD" w:rsidRPr="00165B1B" w:rsidRDefault="004101CD" w:rsidP="00E31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872" w:type="dxa"/>
            <w:gridSpan w:val="8"/>
          </w:tcPr>
          <w:p w:rsidR="004101CD" w:rsidRPr="00165B1B" w:rsidRDefault="004101CD" w:rsidP="00E31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Коррекция анатомической формы. Полировка коронки. Анализ выпо</w:t>
            </w: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ненной работы</w:t>
            </w:r>
          </w:p>
        </w:tc>
        <w:tc>
          <w:tcPr>
            <w:tcW w:w="1134" w:type="dxa"/>
            <w:vMerge/>
          </w:tcPr>
          <w:p w:rsidR="004101CD" w:rsidRPr="00165B1B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4101CD" w:rsidRPr="00165B1B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1CD" w:rsidRPr="00165B1B" w:rsidTr="00E65FC3">
        <w:trPr>
          <w:trHeight w:val="237"/>
        </w:trPr>
        <w:tc>
          <w:tcPr>
            <w:tcW w:w="3201" w:type="dxa"/>
            <w:vMerge w:val="restart"/>
          </w:tcPr>
          <w:p w:rsidR="004101CD" w:rsidRPr="00B22331" w:rsidRDefault="004101CD" w:rsidP="006E49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6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2.10 </w:t>
            </w:r>
            <w:r w:rsidRPr="00515660">
              <w:rPr>
                <w:rFonts w:ascii="Times New Roman" w:hAnsi="Times New Roman" w:cs="Times New Roman"/>
                <w:sz w:val="28"/>
                <w:szCs w:val="28"/>
              </w:rPr>
              <w:t>Технология изготовления телеск</w:t>
            </w:r>
            <w:r w:rsidRPr="0051566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15660">
              <w:rPr>
                <w:rFonts w:ascii="Times New Roman" w:hAnsi="Times New Roman" w:cs="Times New Roman"/>
                <w:sz w:val="28"/>
                <w:szCs w:val="28"/>
              </w:rPr>
              <w:t>пических коронок</w:t>
            </w:r>
          </w:p>
        </w:tc>
        <w:tc>
          <w:tcPr>
            <w:tcW w:w="9274" w:type="dxa"/>
            <w:gridSpan w:val="9"/>
          </w:tcPr>
          <w:p w:rsidR="004101CD" w:rsidRPr="00515660" w:rsidRDefault="004101CD" w:rsidP="00AD5D1B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566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4101CD" w:rsidRPr="0005034D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34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vMerge/>
            <w:shd w:val="pct15" w:color="auto" w:fill="auto"/>
          </w:tcPr>
          <w:p w:rsidR="004101CD" w:rsidRPr="004F0D72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4101CD" w:rsidRPr="00165B1B" w:rsidTr="00E82142">
        <w:trPr>
          <w:trHeight w:val="944"/>
        </w:trPr>
        <w:tc>
          <w:tcPr>
            <w:tcW w:w="3201" w:type="dxa"/>
            <w:vMerge/>
          </w:tcPr>
          <w:p w:rsidR="004101CD" w:rsidRPr="00515660" w:rsidRDefault="004101CD" w:rsidP="006E491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4101CD" w:rsidRPr="00B22331" w:rsidRDefault="004101CD" w:rsidP="00B2233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15660">
              <w:rPr>
                <w:rFonts w:ascii="Times New Roman" w:hAnsi="Times New Roman" w:cs="Times New Roman"/>
                <w:sz w:val="28"/>
                <w:szCs w:val="28"/>
              </w:rPr>
              <w:t>Показания к изготовлению телескопических коронок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5660">
              <w:rPr>
                <w:rFonts w:ascii="Times New Roman" w:hAnsi="Times New Roman" w:cs="Times New Roman"/>
                <w:sz w:val="28"/>
                <w:szCs w:val="28"/>
              </w:rPr>
              <w:t>Правила препарир</w:t>
            </w:r>
            <w:r w:rsidRPr="0051566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15660">
              <w:rPr>
                <w:rFonts w:ascii="Times New Roman" w:hAnsi="Times New Roman" w:cs="Times New Roman"/>
                <w:sz w:val="28"/>
                <w:szCs w:val="28"/>
              </w:rPr>
              <w:t>вания зубов под телескопические коронки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Их преимущества и недостатки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Припасовка и фиксации коронок в полости рта</w:t>
            </w:r>
          </w:p>
        </w:tc>
        <w:tc>
          <w:tcPr>
            <w:tcW w:w="1134" w:type="dxa"/>
            <w:vMerge/>
          </w:tcPr>
          <w:p w:rsidR="004101CD" w:rsidRPr="0005034D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4101CD" w:rsidRPr="0005034D" w:rsidRDefault="004101CD" w:rsidP="0005034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3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101CD" w:rsidRPr="00165B1B" w:rsidTr="00E65FC3">
        <w:trPr>
          <w:trHeight w:val="651"/>
        </w:trPr>
        <w:tc>
          <w:tcPr>
            <w:tcW w:w="3201" w:type="dxa"/>
            <w:vMerge/>
            <w:tcBorders>
              <w:bottom w:val="single" w:sz="4" w:space="0" w:color="000000" w:themeColor="text1"/>
            </w:tcBorders>
          </w:tcPr>
          <w:p w:rsidR="004101CD" w:rsidRPr="00515660" w:rsidRDefault="004101CD" w:rsidP="006E491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4101CD" w:rsidRPr="00515660" w:rsidRDefault="004101CD" w:rsidP="00B223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660">
              <w:rPr>
                <w:rFonts w:ascii="Times New Roman" w:hAnsi="Times New Roman" w:cs="Times New Roman"/>
                <w:sz w:val="28"/>
                <w:szCs w:val="28"/>
              </w:rPr>
              <w:t>Особенности моделирования под телескопические коронки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515660">
              <w:rPr>
                <w:rFonts w:ascii="Times New Roman" w:hAnsi="Times New Roman" w:cs="Times New Roman"/>
                <w:sz w:val="28"/>
                <w:szCs w:val="28"/>
              </w:rPr>
              <w:t>Технология изготовления телескопических коронок</w:t>
            </w:r>
          </w:p>
        </w:tc>
        <w:tc>
          <w:tcPr>
            <w:tcW w:w="1134" w:type="dxa"/>
            <w:vMerge/>
            <w:tcBorders>
              <w:bottom w:val="single" w:sz="4" w:space="0" w:color="000000" w:themeColor="text1"/>
            </w:tcBorders>
          </w:tcPr>
          <w:p w:rsidR="004101CD" w:rsidRPr="0005034D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:rsidR="004101CD" w:rsidRPr="0005034D" w:rsidRDefault="004101CD" w:rsidP="0005034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3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101CD" w:rsidRPr="00165B1B" w:rsidTr="00E65FC3">
        <w:trPr>
          <w:trHeight w:val="237"/>
        </w:trPr>
        <w:tc>
          <w:tcPr>
            <w:tcW w:w="3201" w:type="dxa"/>
            <w:vMerge w:val="restart"/>
          </w:tcPr>
          <w:p w:rsidR="004101CD" w:rsidRPr="00165B1B" w:rsidRDefault="004101CD" w:rsidP="006E491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2.11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Технология изготовления вкладок</w:t>
            </w:r>
          </w:p>
        </w:tc>
        <w:tc>
          <w:tcPr>
            <w:tcW w:w="9274" w:type="dxa"/>
            <w:gridSpan w:val="9"/>
          </w:tcPr>
          <w:p w:rsidR="004101CD" w:rsidRPr="00165B1B" w:rsidRDefault="004101CD" w:rsidP="00AD5D1B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4101CD" w:rsidRPr="0005034D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34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pct15" w:color="auto" w:fill="auto"/>
          </w:tcPr>
          <w:p w:rsidR="004101CD" w:rsidRPr="00165B1B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1CD" w:rsidRPr="00165B1B" w:rsidTr="00E65FC3">
        <w:trPr>
          <w:trHeight w:val="944"/>
        </w:trPr>
        <w:tc>
          <w:tcPr>
            <w:tcW w:w="3201" w:type="dxa"/>
            <w:vMerge/>
          </w:tcPr>
          <w:p w:rsidR="004101CD" w:rsidRPr="00165B1B" w:rsidRDefault="004101CD" w:rsidP="006E491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4101CD" w:rsidRPr="00165B1B" w:rsidRDefault="004101CD" w:rsidP="00B2233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Определение вкладок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Показания к изготовлению вкладок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Классифик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цию кариозных полостей по Блеку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Припасовка и фиксации вкладок в п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лости 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Применяемые конструкционные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материалы</w:t>
            </w:r>
          </w:p>
        </w:tc>
        <w:tc>
          <w:tcPr>
            <w:tcW w:w="1134" w:type="dxa"/>
            <w:vMerge/>
          </w:tcPr>
          <w:p w:rsidR="004101CD" w:rsidRPr="0005034D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4101CD" w:rsidRPr="00165B1B" w:rsidRDefault="004101CD" w:rsidP="0005034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101CD" w:rsidRPr="00165B1B" w:rsidTr="00E65FC3">
        <w:trPr>
          <w:trHeight w:val="561"/>
        </w:trPr>
        <w:tc>
          <w:tcPr>
            <w:tcW w:w="3201" w:type="dxa"/>
            <w:vMerge/>
          </w:tcPr>
          <w:p w:rsidR="004101CD" w:rsidRPr="00165B1B" w:rsidRDefault="004101CD" w:rsidP="006E491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4101CD" w:rsidRPr="00165B1B" w:rsidRDefault="004101CD" w:rsidP="00E15A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Способы изготовления вкладок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Методика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приме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нения конструкционных материалов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 при изготовлении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вкладок</w:t>
            </w:r>
          </w:p>
        </w:tc>
        <w:tc>
          <w:tcPr>
            <w:tcW w:w="1134" w:type="dxa"/>
            <w:vMerge/>
            <w:tcBorders>
              <w:bottom w:val="single" w:sz="4" w:space="0" w:color="000000" w:themeColor="text1"/>
            </w:tcBorders>
          </w:tcPr>
          <w:p w:rsidR="004101CD" w:rsidRPr="0005034D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:rsidR="004101CD" w:rsidRPr="00165B1B" w:rsidRDefault="004101CD" w:rsidP="0005034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101CD" w:rsidRPr="00165B1B" w:rsidTr="00E65FC3">
        <w:trPr>
          <w:trHeight w:val="259"/>
        </w:trPr>
        <w:tc>
          <w:tcPr>
            <w:tcW w:w="3201" w:type="dxa"/>
            <w:vMerge/>
          </w:tcPr>
          <w:p w:rsidR="004101CD" w:rsidRPr="00165B1B" w:rsidRDefault="004101CD" w:rsidP="006E491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  <w:tcBorders>
              <w:bottom w:val="single" w:sz="4" w:space="0" w:color="auto"/>
            </w:tcBorders>
          </w:tcPr>
          <w:p w:rsidR="004101CD" w:rsidRPr="00CA2052" w:rsidRDefault="004101CD" w:rsidP="00C736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05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Практические</w:t>
            </w:r>
            <w:r w:rsidR="000B5C1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CA205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занятия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101CD" w:rsidRPr="00CA2052" w:rsidRDefault="004101CD" w:rsidP="00B3261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05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B3261E" w:rsidRPr="00CA2052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17" w:type="dxa"/>
            <w:vMerge w:val="restart"/>
            <w:shd w:val="pct15" w:color="auto" w:fill="auto"/>
          </w:tcPr>
          <w:p w:rsidR="004101CD" w:rsidRPr="00165B1B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1CD" w:rsidRPr="008A1A8F" w:rsidTr="00E82142">
        <w:trPr>
          <w:trHeight w:val="277"/>
        </w:trPr>
        <w:tc>
          <w:tcPr>
            <w:tcW w:w="3201" w:type="dxa"/>
            <w:vMerge/>
          </w:tcPr>
          <w:p w:rsidR="004101CD" w:rsidRPr="00165B1B" w:rsidRDefault="004101CD" w:rsidP="006E491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101CD" w:rsidRPr="00CA2052" w:rsidRDefault="004101CD" w:rsidP="0007278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A205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648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4101CD" w:rsidRPr="00CA2052" w:rsidRDefault="004101CD" w:rsidP="008A1A8F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A20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Изготовление вкладок </w:t>
            </w:r>
            <w:r w:rsidR="008A1A8F" w:rsidRPr="00CA2052">
              <w:rPr>
                <w:rFonts w:ascii="Times New Roman" w:hAnsi="Times New Roman" w:cs="Times New Roman"/>
                <w:b/>
                <w:sz w:val="28"/>
                <w:szCs w:val="28"/>
              </w:rPr>
              <w:t>из металла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101CD" w:rsidRPr="00CA2052" w:rsidRDefault="004101CD" w:rsidP="008A1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05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8A1A8F" w:rsidRPr="00CA205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417" w:type="dxa"/>
            <w:vMerge/>
            <w:shd w:val="pct15" w:color="auto" w:fill="auto"/>
          </w:tcPr>
          <w:p w:rsidR="004101CD" w:rsidRPr="008A1A8F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4101CD" w:rsidRPr="008A1A8F" w:rsidTr="00E65FC3">
        <w:trPr>
          <w:trHeight w:val="226"/>
        </w:trPr>
        <w:tc>
          <w:tcPr>
            <w:tcW w:w="3201" w:type="dxa"/>
            <w:vMerge/>
          </w:tcPr>
          <w:p w:rsidR="004101CD" w:rsidRPr="00165B1B" w:rsidRDefault="004101CD" w:rsidP="006E491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  <w:tcBorders>
              <w:right w:val="single" w:sz="4" w:space="0" w:color="auto"/>
            </w:tcBorders>
          </w:tcPr>
          <w:p w:rsidR="004101CD" w:rsidRPr="00CA2052" w:rsidRDefault="004101CD" w:rsidP="00D514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052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64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101CD" w:rsidRPr="00CA2052" w:rsidRDefault="004101CD" w:rsidP="00D514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052">
              <w:rPr>
                <w:rFonts w:ascii="Times New Roman" w:hAnsi="Times New Roman" w:cs="Times New Roman"/>
                <w:sz w:val="28"/>
                <w:szCs w:val="28"/>
              </w:rPr>
              <w:t>Снятие оттисков. Отливка моделей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4101CD" w:rsidRPr="00CA2052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4101CD" w:rsidRPr="008A1A8F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4101CD" w:rsidRPr="00165B1B" w:rsidTr="00E65FC3">
        <w:trPr>
          <w:trHeight w:val="226"/>
        </w:trPr>
        <w:tc>
          <w:tcPr>
            <w:tcW w:w="3201" w:type="dxa"/>
            <w:vMerge/>
          </w:tcPr>
          <w:p w:rsidR="004101CD" w:rsidRPr="00165B1B" w:rsidRDefault="004101CD" w:rsidP="006E491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4101CD" w:rsidRPr="00CA2052" w:rsidRDefault="004101CD" w:rsidP="00D514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052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648" w:type="dxa"/>
            <w:gridSpan w:val="5"/>
            <w:tcBorders>
              <w:right w:val="single" w:sz="4" w:space="0" w:color="auto"/>
            </w:tcBorders>
          </w:tcPr>
          <w:p w:rsidR="004101CD" w:rsidRPr="00CA2052" w:rsidRDefault="004101CD" w:rsidP="00D514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052">
              <w:rPr>
                <w:rFonts w:ascii="Times New Roman" w:hAnsi="Times New Roman" w:cs="Times New Roman"/>
                <w:sz w:val="28"/>
                <w:szCs w:val="28"/>
              </w:rPr>
              <w:t>Моделирование восковой репродукции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4101CD" w:rsidRPr="00CA2052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4101CD" w:rsidRPr="00165B1B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1CD" w:rsidRPr="00165B1B" w:rsidTr="00E65FC3">
        <w:trPr>
          <w:trHeight w:val="226"/>
        </w:trPr>
        <w:tc>
          <w:tcPr>
            <w:tcW w:w="3201" w:type="dxa"/>
            <w:vMerge/>
          </w:tcPr>
          <w:p w:rsidR="004101CD" w:rsidRPr="00165B1B" w:rsidRDefault="004101CD" w:rsidP="006E491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4101CD" w:rsidRPr="00CA2052" w:rsidRDefault="004101CD" w:rsidP="00D514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052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8648" w:type="dxa"/>
            <w:gridSpan w:val="5"/>
            <w:tcBorders>
              <w:right w:val="single" w:sz="4" w:space="0" w:color="auto"/>
            </w:tcBorders>
          </w:tcPr>
          <w:p w:rsidR="004101CD" w:rsidRPr="00CA2052" w:rsidRDefault="00074B51" w:rsidP="008A1A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052">
              <w:rPr>
                <w:rFonts w:ascii="Times New Roman" w:hAnsi="Times New Roman" w:cs="Times New Roman"/>
                <w:sz w:val="28"/>
                <w:szCs w:val="28"/>
              </w:rPr>
              <w:t>Формовка в опоку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4101CD" w:rsidRPr="00CA2052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4101CD" w:rsidRPr="00165B1B" w:rsidRDefault="004101CD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26"/>
        </w:trPr>
        <w:tc>
          <w:tcPr>
            <w:tcW w:w="3201" w:type="dxa"/>
            <w:vMerge/>
          </w:tcPr>
          <w:p w:rsidR="008A1A8F" w:rsidRPr="00165B1B" w:rsidRDefault="008A1A8F" w:rsidP="006E491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8A1A8F" w:rsidRPr="00CA2052" w:rsidRDefault="008A1A8F" w:rsidP="00E31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052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8648" w:type="dxa"/>
            <w:gridSpan w:val="5"/>
            <w:tcBorders>
              <w:right w:val="single" w:sz="4" w:space="0" w:color="auto"/>
            </w:tcBorders>
          </w:tcPr>
          <w:p w:rsidR="008A1A8F" w:rsidRPr="00CA2052" w:rsidRDefault="00074B51" w:rsidP="00D514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052">
              <w:rPr>
                <w:rFonts w:ascii="Times New Roman" w:hAnsi="Times New Roman" w:cs="Times New Roman"/>
                <w:sz w:val="28"/>
                <w:szCs w:val="28"/>
              </w:rPr>
              <w:t>Замена воска на металл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8A1A8F" w:rsidRPr="00CA2052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26"/>
        </w:trPr>
        <w:tc>
          <w:tcPr>
            <w:tcW w:w="3201" w:type="dxa"/>
            <w:vMerge/>
          </w:tcPr>
          <w:p w:rsidR="008A1A8F" w:rsidRPr="00165B1B" w:rsidRDefault="008A1A8F" w:rsidP="006E491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8A1A8F" w:rsidRPr="00CA2052" w:rsidRDefault="008A1A8F" w:rsidP="00D514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052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8648" w:type="dxa"/>
            <w:gridSpan w:val="5"/>
            <w:tcBorders>
              <w:right w:val="single" w:sz="4" w:space="0" w:color="auto"/>
            </w:tcBorders>
          </w:tcPr>
          <w:p w:rsidR="008A1A8F" w:rsidRPr="00CA2052" w:rsidRDefault="008A1A8F" w:rsidP="00D514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052">
              <w:rPr>
                <w:rFonts w:ascii="Times New Roman" w:hAnsi="Times New Roman" w:cs="Times New Roman"/>
                <w:sz w:val="28"/>
                <w:szCs w:val="28"/>
              </w:rPr>
              <w:t>Обработка, сдача. Анализ выполненной работы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8A1A8F" w:rsidRPr="00CA2052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26"/>
        </w:trPr>
        <w:tc>
          <w:tcPr>
            <w:tcW w:w="3201" w:type="dxa"/>
            <w:vMerge/>
          </w:tcPr>
          <w:p w:rsidR="008A1A8F" w:rsidRPr="00165B1B" w:rsidRDefault="008A1A8F" w:rsidP="006E491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8A1A8F" w:rsidRPr="00CA2052" w:rsidRDefault="008A1A8F" w:rsidP="00193DDA">
            <w:pPr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A205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648" w:type="dxa"/>
            <w:gridSpan w:val="5"/>
          </w:tcPr>
          <w:p w:rsidR="008A1A8F" w:rsidRPr="00CA2052" w:rsidRDefault="008A1A8F" w:rsidP="008A1A8F">
            <w:pPr>
              <w:ind w:right="-1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A2052">
              <w:rPr>
                <w:rFonts w:ascii="Times New Roman" w:hAnsi="Times New Roman" w:cs="Times New Roman"/>
                <w:b/>
                <w:sz w:val="28"/>
                <w:szCs w:val="28"/>
              </w:rPr>
              <w:t>Изготовление вкладок из пластмассы</w:t>
            </w:r>
          </w:p>
        </w:tc>
        <w:tc>
          <w:tcPr>
            <w:tcW w:w="1134" w:type="dxa"/>
            <w:vMerge w:val="restart"/>
          </w:tcPr>
          <w:p w:rsidR="008A1A8F" w:rsidRPr="00CA2052" w:rsidRDefault="00B3261E" w:rsidP="008A1A8F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052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417" w:type="dxa"/>
            <w:vMerge/>
            <w:shd w:val="pct15" w:color="auto" w:fill="auto"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26"/>
        </w:trPr>
        <w:tc>
          <w:tcPr>
            <w:tcW w:w="3201" w:type="dxa"/>
            <w:vMerge/>
          </w:tcPr>
          <w:p w:rsidR="008A1A8F" w:rsidRPr="00165B1B" w:rsidRDefault="008A1A8F" w:rsidP="006E491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8A1A8F" w:rsidRPr="00CA2052" w:rsidRDefault="008A1A8F" w:rsidP="00193DDA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052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8648" w:type="dxa"/>
            <w:gridSpan w:val="5"/>
          </w:tcPr>
          <w:p w:rsidR="008A1A8F" w:rsidRPr="00CA2052" w:rsidRDefault="008A1A8F" w:rsidP="00193DDA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CA2052">
              <w:rPr>
                <w:rFonts w:ascii="Times New Roman" w:hAnsi="Times New Roman" w:cs="Times New Roman"/>
                <w:sz w:val="28"/>
                <w:szCs w:val="28"/>
              </w:rPr>
              <w:t>Снятие оттисков. Отливка моделей</w:t>
            </w:r>
          </w:p>
        </w:tc>
        <w:tc>
          <w:tcPr>
            <w:tcW w:w="1134" w:type="dxa"/>
            <w:vMerge/>
          </w:tcPr>
          <w:p w:rsidR="008A1A8F" w:rsidRPr="00CA2052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26"/>
        </w:trPr>
        <w:tc>
          <w:tcPr>
            <w:tcW w:w="3201" w:type="dxa"/>
            <w:vMerge/>
          </w:tcPr>
          <w:p w:rsidR="008A1A8F" w:rsidRPr="00165B1B" w:rsidRDefault="008A1A8F" w:rsidP="006E491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8A1A8F" w:rsidRPr="00CA2052" w:rsidRDefault="008A1A8F" w:rsidP="00193DDA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052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8648" w:type="dxa"/>
            <w:gridSpan w:val="5"/>
          </w:tcPr>
          <w:p w:rsidR="008A1A8F" w:rsidRPr="00CA2052" w:rsidRDefault="008A1A8F" w:rsidP="00193DDA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CA2052">
              <w:rPr>
                <w:rFonts w:ascii="Times New Roman" w:hAnsi="Times New Roman" w:cs="Times New Roman"/>
                <w:sz w:val="28"/>
                <w:szCs w:val="28"/>
              </w:rPr>
              <w:t>Моделирование восковой репродукции</w:t>
            </w:r>
          </w:p>
        </w:tc>
        <w:tc>
          <w:tcPr>
            <w:tcW w:w="1134" w:type="dxa"/>
            <w:vMerge/>
          </w:tcPr>
          <w:p w:rsidR="008A1A8F" w:rsidRPr="00CA2052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26"/>
        </w:trPr>
        <w:tc>
          <w:tcPr>
            <w:tcW w:w="3201" w:type="dxa"/>
            <w:vMerge/>
          </w:tcPr>
          <w:p w:rsidR="008A1A8F" w:rsidRPr="00165B1B" w:rsidRDefault="008A1A8F" w:rsidP="006E491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8A1A8F" w:rsidRPr="00CA2052" w:rsidRDefault="008A1A8F" w:rsidP="00193DDA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052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8648" w:type="dxa"/>
            <w:gridSpan w:val="5"/>
          </w:tcPr>
          <w:p w:rsidR="008A1A8F" w:rsidRPr="00CA2052" w:rsidRDefault="008A1A8F" w:rsidP="008A1A8F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CA2052">
              <w:rPr>
                <w:rFonts w:ascii="Times New Roman" w:hAnsi="Times New Roman" w:cs="Times New Roman"/>
                <w:sz w:val="28"/>
                <w:szCs w:val="28"/>
              </w:rPr>
              <w:t>Замена воска на пластмассу</w:t>
            </w:r>
          </w:p>
        </w:tc>
        <w:tc>
          <w:tcPr>
            <w:tcW w:w="1134" w:type="dxa"/>
            <w:vMerge/>
          </w:tcPr>
          <w:p w:rsidR="008A1A8F" w:rsidRPr="00CA2052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46"/>
        </w:trPr>
        <w:tc>
          <w:tcPr>
            <w:tcW w:w="3201" w:type="dxa"/>
            <w:vMerge w:val="restart"/>
          </w:tcPr>
          <w:p w:rsidR="008A1A8F" w:rsidRPr="00495DB4" w:rsidRDefault="008A1A8F" w:rsidP="006E49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2.12 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изготовления полукор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нок</w:t>
            </w:r>
          </w:p>
        </w:tc>
        <w:tc>
          <w:tcPr>
            <w:tcW w:w="9274" w:type="dxa"/>
            <w:gridSpan w:val="9"/>
          </w:tcPr>
          <w:p w:rsidR="008A1A8F" w:rsidRPr="00CA2052" w:rsidRDefault="008A1A8F" w:rsidP="00AD5D1B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05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134" w:type="dxa"/>
            <w:vMerge w:val="restart"/>
          </w:tcPr>
          <w:p w:rsidR="008A1A8F" w:rsidRPr="00CA2052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05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vMerge/>
            <w:shd w:val="pct15" w:color="auto" w:fill="auto"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654"/>
        </w:trPr>
        <w:tc>
          <w:tcPr>
            <w:tcW w:w="3201" w:type="dxa"/>
            <w:vMerge/>
          </w:tcPr>
          <w:p w:rsidR="008A1A8F" w:rsidRPr="00165B1B" w:rsidRDefault="008A1A8F" w:rsidP="006E491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8A1A8F" w:rsidRPr="00165B1B" w:rsidRDefault="008A1A8F" w:rsidP="00B2233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Определение полукоронок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Показания к применению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Препарирование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бов под полукоронки</w:t>
            </w:r>
          </w:p>
        </w:tc>
        <w:tc>
          <w:tcPr>
            <w:tcW w:w="1134" w:type="dxa"/>
            <w:vMerge/>
          </w:tcPr>
          <w:p w:rsidR="008A1A8F" w:rsidRPr="00072785" w:rsidRDefault="008A1A8F" w:rsidP="00E31D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8A1A8F" w:rsidRPr="00165B1B" w:rsidRDefault="008A1A8F" w:rsidP="00495D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A8F" w:rsidRPr="00165B1B" w:rsidTr="00F62EEB">
        <w:trPr>
          <w:trHeight w:val="637"/>
        </w:trPr>
        <w:tc>
          <w:tcPr>
            <w:tcW w:w="3201" w:type="dxa"/>
            <w:vMerge/>
          </w:tcPr>
          <w:p w:rsidR="008A1A8F" w:rsidRPr="00165B1B" w:rsidRDefault="008A1A8F" w:rsidP="006E491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8A1A8F" w:rsidRPr="00165B1B" w:rsidRDefault="008A1A8F" w:rsidP="00E15A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 изготовления полукоронок прямым и непрямым способом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Методика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приме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нения конструкционных материалов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 при изготовлении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полукоронок</w:t>
            </w:r>
          </w:p>
        </w:tc>
        <w:tc>
          <w:tcPr>
            <w:tcW w:w="1134" w:type="dxa"/>
            <w:vMerge/>
          </w:tcPr>
          <w:p w:rsidR="008A1A8F" w:rsidRPr="00072785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:rsidR="008A1A8F" w:rsidRPr="00165B1B" w:rsidRDefault="008A1A8F" w:rsidP="00495D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A1A8F" w:rsidRPr="00165B1B" w:rsidTr="00E65FC3">
        <w:trPr>
          <w:trHeight w:val="229"/>
        </w:trPr>
        <w:tc>
          <w:tcPr>
            <w:tcW w:w="3201" w:type="dxa"/>
            <w:vMerge w:val="restart"/>
          </w:tcPr>
          <w:p w:rsidR="008A1A8F" w:rsidRPr="00495DB4" w:rsidRDefault="008A1A8F" w:rsidP="002C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2.1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Разновидн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сти штифтовых конс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рукций зубов</w:t>
            </w:r>
          </w:p>
        </w:tc>
        <w:tc>
          <w:tcPr>
            <w:tcW w:w="9274" w:type="dxa"/>
            <w:gridSpan w:val="9"/>
          </w:tcPr>
          <w:p w:rsidR="008A1A8F" w:rsidRPr="00165B1B" w:rsidRDefault="008A1A8F" w:rsidP="002C12DD">
            <w:pPr>
              <w:snapToGrid w:val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8A1A8F" w:rsidRPr="00072785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278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pct15" w:color="auto" w:fill="auto"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1010"/>
        </w:trPr>
        <w:tc>
          <w:tcPr>
            <w:tcW w:w="3201" w:type="dxa"/>
            <w:vMerge/>
          </w:tcPr>
          <w:p w:rsidR="008A1A8F" w:rsidRPr="00165B1B" w:rsidRDefault="008A1A8F" w:rsidP="002C12DD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8A1A8F" w:rsidRPr="00B22331" w:rsidRDefault="008A1A8F" w:rsidP="00B22331">
            <w:pPr>
              <w:snapToGrid w:val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Штифтовые зубы, определение, составные части.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Классификация штифт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вых конструкций  зубов.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Требования к штифтовым зубам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Требования, предъявляемые к корню зуба</w:t>
            </w:r>
          </w:p>
        </w:tc>
        <w:tc>
          <w:tcPr>
            <w:tcW w:w="1134" w:type="dxa"/>
            <w:vMerge/>
          </w:tcPr>
          <w:p w:rsidR="008A1A8F" w:rsidRPr="00072785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:rsidR="008A1A8F" w:rsidRPr="00165B1B" w:rsidRDefault="008A1A8F" w:rsidP="00495D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A8F" w:rsidRPr="00165B1B" w:rsidTr="00E65FC3">
        <w:trPr>
          <w:trHeight w:val="272"/>
        </w:trPr>
        <w:tc>
          <w:tcPr>
            <w:tcW w:w="3201" w:type="dxa"/>
            <w:vMerge w:val="restart"/>
          </w:tcPr>
          <w:p w:rsidR="008A1A8F" w:rsidRPr="00495DB4" w:rsidRDefault="008A1A8F" w:rsidP="00495DB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Тема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Техника изг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товления штифтовых зубов</w:t>
            </w:r>
          </w:p>
        </w:tc>
        <w:tc>
          <w:tcPr>
            <w:tcW w:w="9274" w:type="dxa"/>
            <w:gridSpan w:val="9"/>
          </w:tcPr>
          <w:p w:rsidR="008A1A8F" w:rsidRPr="00165B1B" w:rsidRDefault="008A1A8F" w:rsidP="002C12DD">
            <w:pPr>
              <w:snapToGrid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8A1A8F" w:rsidRPr="00072785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278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pct15" w:color="auto" w:fill="auto"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17"/>
        </w:trPr>
        <w:tc>
          <w:tcPr>
            <w:tcW w:w="3201" w:type="dxa"/>
            <w:vMerge/>
          </w:tcPr>
          <w:p w:rsidR="008A1A8F" w:rsidRPr="00165B1B" w:rsidRDefault="008A1A8F" w:rsidP="002C12DD">
            <w:pPr>
              <w:snapToGrid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8A1A8F" w:rsidRPr="00AC3D99" w:rsidRDefault="008A1A8F" w:rsidP="00B22331">
            <w:pPr>
              <w:snapToGrid w:val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применяемых конструкций штифтовых зубов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.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Припасовка и фиксации штифтовых зубов  в полости рта</w:t>
            </w:r>
          </w:p>
        </w:tc>
        <w:tc>
          <w:tcPr>
            <w:tcW w:w="1134" w:type="dxa"/>
            <w:vMerge/>
          </w:tcPr>
          <w:p w:rsidR="008A1A8F" w:rsidRPr="00072785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8A1A8F" w:rsidRPr="00165B1B" w:rsidRDefault="008A1A8F" w:rsidP="00495D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A8F" w:rsidRPr="00165B1B" w:rsidTr="00E65FC3">
        <w:trPr>
          <w:trHeight w:val="654"/>
        </w:trPr>
        <w:tc>
          <w:tcPr>
            <w:tcW w:w="3201" w:type="dxa"/>
            <w:vMerge/>
          </w:tcPr>
          <w:p w:rsidR="008A1A8F" w:rsidRPr="00165B1B" w:rsidRDefault="008A1A8F" w:rsidP="002C12DD">
            <w:pPr>
              <w:snapToGrid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8A1A8F" w:rsidRPr="00165B1B" w:rsidRDefault="008A1A8F" w:rsidP="00B22331">
            <w:pPr>
              <w:snapToGrid w:val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Клинико-лабораторные этапы изготовления штифтовых конструкций.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Технология изготовления</w:t>
            </w:r>
          </w:p>
        </w:tc>
        <w:tc>
          <w:tcPr>
            <w:tcW w:w="1134" w:type="dxa"/>
            <w:vMerge/>
          </w:tcPr>
          <w:p w:rsidR="008A1A8F" w:rsidRPr="00072785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:rsidR="008A1A8F" w:rsidRPr="00165B1B" w:rsidRDefault="008A1A8F" w:rsidP="00495D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A1A8F" w:rsidRPr="00165B1B" w:rsidTr="00E65FC3">
        <w:trPr>
          <w:trHeight w:val="381"/>
        </w:trPr>
        <w:tc>
          <w:tcPr>
            <w:tcW w:w="12475" w:type="dxa"/>
            <w:gridSpan w:val="10"/>
          </w:tcPr>
          <w:p w:rsidR="008A1A8F" w:rsidRPr="00165B1B" w:rsidRDefault="008A1A8F" w:rsidP="00AA42E0">
            <w:pPr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Самостоятельн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ая работа при изучении раздела 2</w:t>
            </w:r>
          </w:p>
        </w:tc>
        <w:tc>
          <w:tcPr>
            <w:tcW w:w="1134" w:type="dxa"/>
            <w:vMerge w:val="restart"/>
          </w:tcPr>
          <w:p w:rsidR="008A1A8F" w:rsidRPr="00AA42E0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222</w:t>
            </w:r>
          </w:p>
        </w:tc>
        <w:tc>
          <w:tcPr>
            <w:tcW w:w="1417" w:type="dxa"/>
            <w:vMerge w:val="restart"/>
            <w:shd w:val="pct15" w:color="auto" w:fill="auto"/>
            <w:vAlign w:val="center"/>
          </w:tcPr>
          <w:p w:rsidR="008A1A8F" w:rsidRPr="00165B1B" w:rsidRDefault="008A1A8F" w:rsidP="00495D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F71" w:rsidRPr="00165B1B" w:rsidTr="00907114">
        <w:trPr>
          <w:trHeight w:val="9456"/>
        </w:trPr>
        <w:tc>
          <w:tcPr>
            <w:tcW w:w="12475" w:type="dxa"/>
            <w:gridSpan w:val="10"/>
          </w:tcPr>
          <w:p w:rsidR="00E20F71" w:rsidRPr="00E20B15" w:rsidRDefault="00E20F71" w:rsidP="009604E5">
            <w:pPr>
              <w:ind w:right="-8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</w:t>
            </w:r>
            <w:r w:rsidRPr="00E20B15">
              <w:rPr>
                <w:rFonts w:ascii="Times New Roman" w:hAnsi="Times New Roman" w:cs="Times New Roman"/>
                <w:b/>
                <w:sz w:val="28"/>
                <w:szCs w:val="28"/>
              </w:rPr>
              <w:t>ематика внеаудиторной самостоятельной работы</w:t>
            </w:r>
          </w:p>
          <w:p w:rsidR="00E20F71" w:rsidRDefault="00E20F71" w:rsidP="009604E5">
            <w:pPr>
              <w:snapToGrid w:val="0"/>
              <w:ind w:right="-8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индивидуальных тематических сообщений:</w:t>
            </w:r>
          </w:p>
          <w:p w:rsidR="00E20F71" w:rsidRPr="003D42D8" w:rsidRDefault="00E20F71" w:rsidP="003D42D8">
            <w:pPr>
              <w:pStyle w:val="afa"/>
              <w:numPr>
                <w:ilvl w:val="0"/>
                <w:numId w:val="9"/>
              </w:numPr>
              <w:suppressAutoHyphens/>
              <w:ind w:right="-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2D8">
              <w:rPr>
                <w:rFonts w:ascii="Times New Roman" w:hAnsi="Times New Roman" w:cs="Times New Roman"/>
                <w:sz w:val="28"/>
                <w:szCs w:val="28"/>
              </w:rPr>
              <w:t>«Современное оборудование зуботехнической лаборатории изготовления несъемных протезов» - тема 2. 1</w:t>
            </w:r>
          </w:p>
          <w:p w:rsidR="00E20F71" w:rsidRPr="003D42D8" w:rsidRDefault="00E20F71" w:rsidP="003D42D8">
            <w:pPr>
              <w:pStyle w:val="afa"/>
              <w:numPr>
                <w:ilvl w:val="0"/>
                <w:numId w:val="9"/>
              </w:numPr>
              <w:suppressAutoHyphens/>
              <w:ind w:right="-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2D8">
              <w:rPr>
                <w:rFonts w:ascii="Times New Roman" w:hAnsi="Times New Roman" w:cs="Times New Roman"/>
                <w:sz w:val="28"/>
                <w:szCs w:val="28"/>
              </w:rPr>
              <w:t xml:space="preserve">«Технические и гигиенические нормативы  в зуботехнической лаборатории» - тема 2.1  </w:t>
            </w:r>
          </w:p>
          <w:p w:rsidR="00E20F71" w:rsidRPr="003D42D8" w:rsidRDefault="00E20F71" w:rsidP="003D42D8">
            <w:pPr>
              <w:pStyle w:val="afa"/>
              <w:numPr>
                <w:ilvl w:val="0"/>
                <w:numId w:val="9"/>
              </w:numPr>
              <w:suppressAutoHyphens/>
              <w:ind w:right="-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2D8">
              <w:rPr>
                <w:rFonts w:ascii="Times New Roman" w:hAnsi="Times New Roman" w:cs="Times New Roman"/>
                <w:sz w:val="28"/>
                <w:szCs w:val="28"/>
              </w:rPr>
              <w:t xml:space="preserve">«Охрана труда и техника безопасности в з/т производстве при изготовлении несъемных протезов» - тема 2.1  </w:t>
            </w:r>
          </w:p>
          <w:p w:rsidR="00E20F71" w:rsidRPr="003D42D8" w:rsidRDefault="00E20F71" w:rsidP="003D42D8">
            <w:pPr>
              <w:pStyle w:val="afa"/>
              <w:numPr>
                <w:ilvl w:val="0"/>
                <w:numId w:val="9"/>
              </w:numPr>
              <w:suppressAutoHyphens/>
              <w:ind w:right="-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2D8">
              <w:rPr>
                <w:rFonts w:ascii="Times New Roman" w:hAnsi="Times New Roman" w:cs="Times New Roman"/>
                <w:sz w:val="28"/>
                <w:szCs w:val="28"/>
              </w:rPr>
              <w:t xml:space="preserve">«Профилактика профессиональных вредностей в зуботехническом производстве при изготовлении несъемных протезов» - тема 2.1  </w:t>
            </w:r>
          </w:p>
          <w:p w:rsidR="00E20F71" w:rsidRPr="003D42D8" w:rsidRDefault="00E20F71" w:rsidP="003D42D8">
            <w:pPr>
              <w:pStyle w:val="afa"/>
              <w:numPr>
                <w:ilvl w:val="0"/>
                <w:numId w:val="9"/>
              </w:numPr>
              <w:suppressAutoHyphens/>
              <w:ind w:right="-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2D8">
              <w:rPr>
                <w:sz w:val="28"/>
                <w:szCs w:val="28"/>
              </w:rPr>
              <w:t>«</w:t>
            </w:r>
            <w:r w:rsidRPr="003D42D8">
              <w:rPr>
                <w:rFonts w:ascii="Times New Roman" w:hAnsi="Times New Roman" w:cs="Times New Roman"/>
                <w:sz w:val="28"/>
                <w:szCs w:val="28"/>
              </w:rPr>
              <w:t>Изменения в структуре и свойствах материалов и сплавов, происходящих в процессе их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D42D8">
              <w:rPr>
                <w:rFonts w:ascii="Times New Roman" w:hAnsi="Times New Roman" w:cs="Times New Roman"/>
                <w:sz w:val="28"/>
                <w:szCs w:val="28"/>
              </w:rPr>
              <w:t>обработки</w:t>
            </w:r>
            <w:r w:rsidRPr="003D42D8">
              <w:rPr>
                <w:sz w:val="28"/>
                <w:szCs w:val="28"/>
              </w:rPr>
              <w:t xml:space="preserve">» </w:t>
            </w:r>
            <w:r w:rsidRPr="003D42D8">
              <w:rPr>
                <w:rFonts w:ascii="Times New Roman" w:hAnsi="Times New Roman" w:cs="Times New Roman"/>
                <w:sz w:val="28"/>
                <w:szCs w:val="28"/>
              </w:rPr>
              <w:t xml:space="preserve">- тема 2.3 </w:t>
            </w:r>
          </w:p>
          <w:p w:rsidR="00E20F71" w:rsidRPr="003D42D8" w:rsidRDefault="00E20F71" w:rsidP="003D42D8">
            <w:pPr>
              <w:pStyle w:val="afa"/>
              <w:numPr>
                <w:ilvl w:val="0"/>
                <w:numId w:val="9"/>
              </w:numPr>
              <w:suppressAutoHyphens/>
              <w:ind w:right="-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2D8">
              <w:rPr>
                <w:rFonts w:ascii="Times New Roman" w:hAnsi="Times New Roman" w:cs="Times New Roman"/>
                <w:sz w:val="28"/>
                <w:szCs w:val="28"/>
              </w:rPr>
              <w:t xml:space="preserve">«Состав и технология изготовления керамических масс» - тема 2.8  </w:t>
            </w:r>
          </w:p>
          <w:p w:rsidR="00E20F71" w:rsidRDefault="00E20F71" w:rsidP="009604E5">
            <w:pPr>
              <w:suppressAutoHyphens/>
              <w:ind w:right="-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 таблиц:</w:t>
            </w:r>
          </w:p>
          <w:p w:rsidR="00E20F71" w:rsidRDefault="00E20F71" w:rsidP="00FA449C">
            <w:pPr>
              <w:suppressAutoHyphens/>
              <w:ind w:left="318" w:right="-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Классификация искусственных коронок - тема 2.2  </w:t>
            </w:r>
          </w:p>
          <w:p w:rsidR="00E20F71" w:rsidRDefault="00E20F71" w:rsidP="00FA449C">
            <w:pPr>
              <w:suppressAutoHyphens/>
              <w:ind w:left="318" w:right="-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Конструкционные материалы при изготовлении искусственных коронок - тема 2.2  </w:t>
            </w:r>
          </w:p>
          <w:p w:rsidR="00E20F71" w:rsidRDefault="00E20F71" w:rsidP="00FA449C">
            <w:pPr>
              <w:suppressAutoHyphens/>
              <w:ind w:lef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Возможные ошибки при изготовлении штампованных коронок - тема 2.4 </w:t>
            </w:r>
          </w:p>
          <w:p w:rsidR="00E20F71" w:rsidRDefault="00E20F71" w:rsidP="00E20F71">
            <w:pPr>
              <w:suppressAutoHyphens/>
              <w:ind w:left="318" w:right="-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Сравнительная характеристика керамических масс - тема 2.9</w:t>
            </w:r>
          </w:p>
          <w:p w:rsidR="00E20F71" w:rsidRDefault="00E20F71" w:rsidP="00E20F71">
            <w:pPr>
              <w:suppressAutoHyphens/>
              <w:ind w:left="318" w:right="-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Сравнительная характеристика применяемых систем штифтовых зубов - тема 2.14 </w:t>
            </w:r>
          </w:p>
          <w:p w:rsidR="00E20F71" w:rsidRDefault="00E20F71" w:rsidP="00E20F71">
            <w:pPr>
              <w:suppressAutoHyphens/>
              <w:ind w:right="-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алгоритма действий </w:t>
            </w:r>
          </w:p>
          <w:p w:rsidR="00E20F71" w:rsidRPr="003D42D8" w:rsidRDefault="00E20F71" w:rsidP="003D42D8">
            <w:pPr>
              <w:pStyle w:val="afa"/>
              <w:numPr>
                <w:ilvl w:val="0"/>
                <w:numId w:val="27"/>
              </w:numPr>
              <w:suppressAutoHyphens/>
              <w:ind w:left="885" w:right="-86" w:hanging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2D8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изготовления штампованной коронки - тема 2.4  </w:t>
            </w:r>
          </w:p>
          <w:p w:rsidR="003D42D8" w:rsidRDefault="00E20F71" w:rsidP="003D42D8">
            <w:pPr>
              <w:pStyle w:val="afa"/>
              <w:numPr>
                <w:ilvl w:val="0"/>
                <w:numId w:val="27"/>
              </w:numPr>
              <w:suppressAutoHyphens/>
              <w:ind w:left="885" w:right="-86" w:hanging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2D8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изготовления пластмассовой коронки - тема 2.5  </w:t>
            </w:r>
          </w:p>
          <w:p w:rsidR="003D42D8" w:rsidRDefault="00E20F71" w:rsidP="003D42D8">
            <w:pPr>
              <w:pStyle w:val="afa"/>
              <w:numPr>
                <w:ilvl w:val="0"/>
                <w:numId w:val="27"/>
              </w:numPr>
              <w:suppressAutoHyphens/>
              <w:ind w:left="885" w:right="-86" w:hanging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2D8">
              <w:rPr>
                <w:rFonts w:ascii="Times New Roman" w:hAnsi="Times New Roman" w:cs="Times New Roman"/>
                <w:sz w:val="28"/>
                <w:szCs w:val="28"/>
              </w:rPr>
              <w:t xml:space="preserve">при изготовлении литой коронки - тема 2.6  </w:t>
            </w:r>
          </w:p>
          <w:p w:rsidR="003D42D8" w:rsidRDefault="00E20F71" w:rsidP="003D42D8">
            <w:pPr>
              <w:pStyle w:val="afa"/>
              <w:numPr>
                <w:ilvl w:val="0"/>
                <w:numId w:val="27"/>
              </w:numPr>
              <w:suppressAutoHyphens/>
              <w:ind w:left="885" w:right="-86" w:hanging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2D8">
              <w:rPr>
                <w:rFonts w:ascii="Times New Roman" w:hAnsi="Times New Roman" w:cs="Times New Roman"/>
                <w:sz w:val="28"/>
                <w:szCs w:val="28"/>
              </w:rPr>
              <w:t xml:space="preserve">при изготовлении разборной комбинированной модели - тема 2.6  </w:t>
            </w:r>
          </w:p>
          <w:p w:rsidR="003D42D8" w:rsidRDefault="00E20F71" w:rsidP="003D42D8">
            <w:pPr>
              <w:pStyle w:val="afa"/>
              <w:numPr>
                <w:ilvl w:val="0"/>
                <w:numId w:val="27"/>
              </w:numPr>
              <w:suppressAutoHyphens/>
              <w:ind w:left="885" w:right="-86" w:hanging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2D8">
              <w:rPr>
                <w:rFonts w:ascii="Times New Roman" w:hAnsi="Times New Roman" w:cs="Times New Roman"/>
                <w:sz w:val="28"/>
                <w:szCs w:val="28"/>
              </w:rPr>
              <w:t xml:space="preserve">при изготовлении металлоакриловой  коронки - тема 2.9  </w:t>
            </w:r>
          </w:p>
          <w:p w:rsidR="003D42D8" w:rsidRDefault="00E20F71" w:rsidP="003D42D8">
            <w:pPr>
              <w:pStyle w:val="afa"/>
              <w:numPr>
                <w:ilvl w:val="0"/>
                <w:numId w:val="27"/>
              </w:numPr>
              <w:suppressAutoHyphens/>
              <w:ind w:left="885" w:right="-86" w:hanging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2D8">
              <w:rPr>
                <w:rFonts w:ascii="Times New Roman" w:hAnsi="Times New Roman" w:cs="Times New Roman"/>
                <w:sz w:val="28"/>
                <w:szCs w:val="28"/>
              </w:rPr>
              <w:t xml:space="preserve">при изготовлении металлокерамической коронки - тема 2.10  </w:t>
            </w:r>
          </w:p>
          <w:p w:rsidR="00E20F71" w:rsidRPr="003D42D8" w:rsidRDefault="00E20F71" w:rsidP="003D42D8">
            <w:pPr>
              <w:pStyle w:val="afa"/>
              <w:numPr>
                <w:ilvl w:val="0"/>
                <w:numId w:val="27"/>
              </w:numPr>
              <w:suppressAutoHyphens/>
              <w:ind w:left="885" w:right="-86" w:hanging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2D8">
              <w:rPr>
                <w:rFonts w:ascii="Times New Roman" w:hAnsi="Times New Roman" w:cs="Times New Roman"/>
                <w:sz w:val="28"/>
                <w:szCs w:val="28"/>
              </w:rPr>
              <w:t xml:space="preserve">при изготовлении вкладок - тема 2.12 </w:t>
            </w:r>
          </w:p>
          <w:p w:rsidR="00E20F71" w:rsidRPr="00E20F71" w:rsidRDefault="00E20F71" w:rsidP="00E20F71">
            <w:pPr>
              <w:suppressAutoHyphens/>
              <w:ind w:right="-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портфолио выполненных работ - тема 2.4, 2.5, 2.6, 2.9, 2.10, 2.12</w:t>
            </w:r>
          </w:p>
        </w:tc>
        <w:tc>
          <w:tcPr>
            <w:tcW w:w="1134" w:type="dxa"/>
            <w:vMerge/>
          </w:tcPr>
          <w:p w:rsidR="00E20F71" w:rsidRDefault="00E20F71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  <w:vAlign w:val="center"/>
          </w:tcPr>
          <w:p w:rsidR="00E20F71" w:rsidRPr="00165B1B" w:rsidRDefault="00E20F71" w:rsidP="00495D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c>
          <w:tcPr>
            <w:tcW w:w="3201" w:type="dxa"/>
          </w:tcPr>
          <w:p w:rsidR="008A1A8F" w:rsidRPr="00AC3D99" w:rsidRDefault="008A1A8F" w:rsidP="005104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Раздел</w:t>
            </w:r>
            <w:r w:rsidR="000B5C1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3</w:t>
            </w:r>
            <w:r w:rsidR="0090711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</w:t>
            </w:r>
            <w:r w:rsidRPr="00AC3D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B5C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C3D99">
              <w:rPr>
                <w:rFonts w:ascii="Times New Roman" w:hAnsi="Times New Roman" w:cs="Times New Roman"/>
                <w:b/>
                <w:sz w:val="28"/>
                <w:szCs w:val="28"/>
              </w:rPr>
              <w:t>Техника и</w:t>
            </w:r>
            <w:r w:rsidRPr="00AC3D99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Pr="00AC3D99">
              <w:rPr>
                <w:rFonts w:ascii="Times New Roman" w:hAnsi="Times New Roman" w:cs="Times New Roman"/>
                <w:b/>
                <w:sz w:val="28"/>
                <w:szCs w:val="28"/>
              </w:rPr>
              <w:t>готовления несъёмных констр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укций при 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фектах зубных рядов</w:t>
            </w:r>
          </w:p>
        </w:tc>
        <w:tc>
          <w:tcPr>
            <w:tcW w:w="9274" w:type="dxa"/>
            <w:gridSpan w:val="9"/>
          </w:tcPr>
          <w:p w:rsidR="008A1A8F" w:rsidRPr="00165B1B" w:rsidRDefault="008A1A8F" w:rsidP="00495D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1A8F" w:rsidRPr="00BE228F" w:rsidRDefault="004556B2" w:rsidP="009375AA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788</w:t>
            </w:r>
          </w:p>
        </w:tc>
        <w:tc>
          <w:tcPr>
            <w:tcW w:w="1417" w:type="dxa"/>
            <w:vMerge/>
            <w:shd w:val="pct15" w:color="auto" w:fill="auto"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18"/>
        </w:trPr>
        <w:tc>
          <w:tcPr>
            <w:tcW w:w="3201" w:type="dxa"/>
            <w:vMerge w:val="restart"/>
          </w:tcPr>
          <w:p w:rsidR="008A1A8F" w:rsidRPr="00165B1B" w:rsidRDefault="008A1A8F" w:rsidP="000B5C13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</w:t>
            </w:r>
            <w:r w:rsidR="000B5C1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Биомеханич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ские основы констру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рования мостовидных протезов</w:t>
            </w:r>
          </w:p>
        </w:tc>
        <w:tc>
          <w:tcPr>
            <w:tcW w:w="9274" w:type="dxa"/>
            <w:gridSpan w:val="9"/>
          </w:tcPr>
          <w:p w:rsidR="008A1A8F" w:rsidRPr="00165B1B" w:rsidRDefault="008A1A8F" w:rsidP="002C12DD">
            <w:pPr>
              <w:snapToGrid w:val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8A1A8F" w:rsidRPr="00495DB4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5DB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vMerge/>
            <w:shd w:val="pct15" w:color="auto" w:fill="auto"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086CF9">
        <w:trPr>
          <w:trHeight w:val="971"/>
        </w:trPr>
        <w:tc>
          <w:tcPr>
            <w:tcW w:w="3201" w:type="dxa"/>
            <w:vMerge/>
          </w:tcPr>
          <w:p w:rsidR="008A1A8F" w:rsidRPr="00165B1B" w:rsidRDefault="008A1A8F" w:rsidP="00AA7245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8A1A8F" w:rsidRPr="00B22331" w:rsidRDefault="008A1A8F" w:rsidP="000E73A2">
            <w:pPr>
              <w:snapToGrid w:val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Значение целостности зубных рядов для организма.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Адентия первичная и вторичная. Причины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Функциональная характеристика мостовидных пр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тезов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Биомеханические основы конструирования мостовидных протезов</w:t>
            </w:r>
          </w:p>
        </w:tc>
        <w:tc>
          <w:tcPr>
            <w:tcW w:w="1134" w:type="dxa"/>
            <w:vMerge/>
          </w:tcPr>
          <w:p w:rsidR="008A1A8F" w:rsidRPr="00495DB4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:rsidR="008A1A8F" w:rsidRPr="00165B1B" w:rsidRDefault="008A1A8F" w:rsidP="00495D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A8F" w:rsidRPr="00165B1B" w:rsidTr="00E65FC3">
        <w:trPr>
          <w:trHeight w:val="235"/>
        </w:trPr>
        <w:tc>
          <w:tcPr>
            <w:tcW w:w="3201" w:type="dxa"/>
            <w:vMerge w:val="restart"/>
          </w:tcPr>
          <w:p w:rsidR="008A1A8F" w:rsidRPr="00495DB4" w:rsidRDefault="008A1A8F" w:rsidP="00C01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3.2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Основные принципы конструир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вания мостовидных пр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тезов</w:t>
            </w:r>
          </w:p>
        </w:tc>
        <w:tc>
          <w:tcPr>
            <w:tcW w:w="9274" w:type="dxa"/>
            <w:gridSpan w:val="9"/>
          </w:tcPr>
          <w:p w:rsidR="008A1A8F" w:rsidRPr="00165B1B" w:rsidRDefault="008A1A8F" w:rsidP="002C12DD">
            <w:pPr>
              <w:snapToGrid w:val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8A1A8F" w:rsidRPr="00495DB4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5DB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8A1A8F" w:rsidRPr="00165B1B" w:rsidRDefault="008A1A8F" w:rsidP="00495D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2E797C">
        <w:trPr>
          <w:trHeight w:val="1282"/>
        </w:trPr>
        <w:tc>
          <w:tcPr>
            <w:tcW w:w="3201" w:type="dxa"/>
            <w:vMerge/>
          </w:tcPr>
          <w:p w:rsidR="008A1A8F" w:rsidRPr="00165B1B" w:rsidRDefault="008A1A8F" w:rsidP="00892E91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8A1A8F" w:rsidRPr="00165B1B" w:rsidRDefault="008A1A8F" w:rsidP="000E73A2">
            <w:pPr>
              <w:snapToGrid w:val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Основные конструктивные элементы мостовидных протезов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Виды мост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видных протезов, в зависимости от величины и топографии дефекта, опо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ных элементов, материала и метода изготовления.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Показания к изготовл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нию мостовидных протезов</w:t>
            </w:r>
          </w:p>
        </w:tc>
        <w:tc>
          <w:tcPr>
            <w:tcW w:w="1134" w:type="dxa"/>
            <w:vMerge/>
          </w:tcPr>
          <w:p w:rsidR="008A1A8F" w:rsidRPr="00495DB4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8A1A8F" w:rsidRPr="00165B1B" w:rsidRDefault="008A1A8F" w:rsidP="00495D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A8F" w:rsidRPr="00165B1B" w:rsidTr="00E65FC3">
        <w:trPr>
          <w:trHeight w:val="329"/>
        </w:trPr>
        <w:tc>
          <w:tcPr>
            <w:tcW w:w="3201" w:type="dxa"/>
            <w:vMerge w:val="restart"/>
          </w:tcPr>
          <w:p w:rsidR="008A1A8F" w:rsidRDefault="008A1A8F" w:rsidP="00C01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Тема 3.3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Техника изг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товления пластмассовых мостовидных протезов</w:t>
            </w:r>
          </w:p>
          <w:p w:rsidR="008A1A8F" w:rsidRPr="00AD0113" w:rsidRDefault="008A1A8F" w:rsidP="00B223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8A1A8F" w:rsidRPr="00165B1B" w:rsidRDefault="008A1A8F" w:rsidP="00B22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8A1A8F" w:rsidRPr="00495DB4" w:rsidRDefault="008A1A8F" w:rsidP="009660D9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15" w:color="auto" w:fill="auto"/>
          </w:tcPr>
          <w:p w:rsidR="008A1A8F" w:rsidRPr="00165B1B" w:rsidRDefault="008A1A8F" w:rsidP="009660D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78"/>
        </w:trPr>
        <w:tc>
          <w:tcPr>
            <w:tcW w:w="3201" w:type="dxa"/>
            <w:vMerge/>
          </w:tcPr>
          <w:p w:rsidR="008A1A8F" w:rsidRPr="00165B1B" w:rsidRDefault="008A1A8F" w:rsidP="009660D9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8A1A8F" w:rsidRPr="00165B1B" w:rsidRDefault="008A1A8F" w:rsidP="000E73A2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Показания и противопоказания к применению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Положительные и отриц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тельные качества данного вида протеза</w:t>
            </w:r>
          </w:p>
        </w:tc>
        <w:tc>
          <w:tcPr>
            <w:tcW w:w="1134" w:type="dxa"/>
            <w:vMerge/>
          </w:tcPr>
          <w:p w:rsidR="008A1A8F" w:rsidRPr="00495DB4" w:rsidRDefault="008A1A8F" w:rsidP="009660D9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8A1A8F" w:rsidRPr="00165B1B" w:rsidRDefault="008A1A8F" w:rsidP="009660D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A8F" w:rsidRPr="00165B1B" w:rsidTr="00E65FC3">
        <w:trPr>
          <w:trHeight w:val="278"/>
        </w:trPr>
        <w:tc>
          <w:tcPr>
            <w:tcW w:w="3201" w:type="dxa"/>
            <w:vMerge/>
          </w:tcPr>
          <w:p w:rsidR="008A1A8F" w:rsidRPr="00165B1B" w:rsidRDefault="008A1A8F" w:rsidP="009660D9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8A1A8F" w:rsidRPr="00165B1B" w:rsidRDefault="008A1A8F" w:rsidP="000E73A2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Технологические этапы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 изготовления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Методика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приме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нения конструкц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онных материалов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 при изготовлении</w:t>
            </w:r>
          </w:p>
        </w:tc>
        <w:tc>
          <w:tcPr>
            <w:tcW w:w="1134" w:type="dxa"/>
            <w:vMerge/>
          </w:tcPr>
          <w:p w:rsidR="008A1A8F" w:rsidRPr="00495DB4" w:rsidRDefault="008A1A8F" w:rsidP="009660D9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8A1A8F" w:rsidRPr="00165B1B" w:rsidRDefault="008A1A8F" w:rsidP="009660D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A1A8F" w:rsidRPr="00165B1B" w:rsidTr="00E65FC3">
        <w:trPr>
          <w:trHeight w:val="278"/>
        </w:trPr>
        <w:tc>
          <w:tcPr>
            <w:tcW w:w="3201" w:type="dxa"/>
            <w:vMerge/>
          </w:tcPr>
          <w:p w:rsidR="008A1A8F" w:rsidRPr="00165B1B" w:rsidRDefault="008A1A8F" w:rsidP="009660D9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8A1A8F" w:rsidRPr="006864F3" w:rsidRDefault="008A1A8F" w:rsidP="00B22331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Практические</w:t>
            </w:r>
            <w:r w:rsidR="000B5C1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занятия</w:t>
            </w:r>
          </w:p>
        </w:tc>
        <w:tc>
          <w:tcPr>
            <w:tcW w:w="1134" w:type="dxa"/>
          </w:tcPr>
          <w:p w:rsidR="008A1A8F" w:rsidRPr="00495DB4" w:rsidRDefault="008A1A8F" w:rsidP="009660D9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bottom w:val="single" w:sz="4" w:space="0" w:color="auto"/>
            </w:tcBorders>
            <w:shd w:val="pct15" w:color="auto" w:fill="auto"/>
          </w:tcPr>
          <w:p w:rsidR="008A1A8F" w:rsidRPr="00165B1B" w:rsidRDefault="008A1A8F" w:rsidP="009660D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086CF9">
        <w:trPr>
          <w:trHeight w:val="652"/>
        </w:trPr>
        <w:tc>
          <w:tcPr>
            <w:tcW w:w="3201" w:type="dxa"/>
            <w:vMerge/>
          </w:tcPr>
          <w:p w:rsidR="008A1A8F" w:rsidRPr="00165B1B" w:rsidRDefault="008A1A8F" w:rsidP="009660D9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7" w:type="dxa"/>
            <w:gridSpan w:val="6"/>
            <w:vAlign w:val="center"/>
          </w:tcPr>
          <w:p w:rsidR="008A1A8F" w:rsidRPr="006864F3" w:rsidRDefault="008A1A8F" w:rsidP="00086CF9">
            <w:pPr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4F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437" w:type="dxa"/>
            <w:gridSpan w:val="3"/>
            <w:vAlign w:val="center"/>
          </w:tcPr>
          <w:p w:rsidR="008A1A8F" w:rsidRPr="006864F3" w:rsidRDefault="008A1A8F" w:rsidP="00086CF9">
            <w:pPr>
              <w:pStyle w:val="aa"/>
              <w:spacing w:after="0"/>
              <w:rPr>
                <w:b/>
                <w:sz w:val="28"/>
                <w:szCs w:val="28"/>
              </w:rPr>
            </w:pPr>
            <w:r w:rsidRPr="006864F3">
              <w:rPr>
                <w:b/>
                <w:sz w:val="28"/>
                <w:szCs w:val="28"/>
              </w:rPr>
              <w:t>Изготовление пластмассового мостовидного протеза с опорой на 11,13 зуб</w:t>
            </w:r>
            <w:r>
              <w:rPr>
                <w:b/>
                <w:sz w:val="28"/>
                <w:szCs w:val="28"/>
              </w:rPr>
              <w:t>ы</w:t>
            </w:r>
          </w:p>
        </w:tc>
        <w:tc>
          <w:tcPr>
            <w:tcW w:w="1134" w:type="dxa"/>
            <w:vMerge w:val="restart"/>
          </w:tcPr>
          <w:p w:rsidR="008A1A8F" w:rsidRPr="00495DB4" w:rsidRDefault="008A1A8F" w:rsidP="009660D9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pct15" w:color="auto" w:fill="auto"/>
          </w:tcPr>
          <w:p w:rsidR="008A1A8F" w:rsidRPr="00165B1B" w:rsidRDefault="008A1A8F" w:rsidP="009660D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78"/>
        </w:trPr>
        <w:tc>
          <w:tcPr>
            <w:tcW w:w="3201" w:type="dxa"/>
            <w:vMerge/>
          </w:tcPr>
          <w:p w:rsidR="008A1A8F" w:rsidRPr="00165B1B" w:rsidRDefault="008A1A8F" w:rsidP="009660D9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7" w:type="dxa"/>
            <w:gridSpan w:val="6"/>
          </w:tcPr>
          <w:p w:rsidR="008A1A8F" w:rsidRPr="00165B1B" w:rsidRDefault="008A1A8F" w:rsidP="00B22331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437" w:type="dxa"/>
            <w:gridSpan w:val="3"/>
          </w:tcPr>
          <w:p w:rsidR="008A1A8F" w:rsidRPr="00165B1B" w:rsidRDefault="008A1A8F" w:rsidP="00B22331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Снятие оттисков, отливка моделей</w:t>
            </w:r>
          </w:p>
        </w:tc>
        <w:tc>
          <w:tcPr>
            <w:tcW w:w="1134" w:type="dxa"/>
            <w:vMerge/>
          </w:tcPr>
          <w:p w:rsidR="008A1A8F" w:rsidRPr="00495DB4" w:rsidRDefault="008A1A8F" w:rsidP="009660D9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pct15" w:color="auto" w:fill="auto"/>
          </w:tcPr>
          <w:p w:rsidR="008A1A8F" w:rsidRPr="00165B1B" w:rsidRDefault="008A1A8F" w:rsidP="009660D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78"/>
        </w:trPr>
        <w:tc>
          <w:tcPr>
            <w:tcW w:w="3201" w:type="dxa"/>
            <w:vMerge/>
          </w:tcPr>
          <w:p w:rsidR="008A1A8F" w:rsidRPr="00165B1B" w:rsidRDefault="008A1A8F" w:rsidP="009660D9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7" w:type="dxa"/>
            <w:gridSpan w:val="6"/>
          </w:tcPr>
          <w:p w:rsidR="008A1A8F" w:rsidRPr="00165B1B" w:rsidRDefault="008A1A8F" w:rsidP="00B22331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437" w:type="dxa"/>
            <w:gridSpan w:val="3"/>
          </w:tcPr>
          <w:p w:rsidR="008A1A8F" w:rsidRPr="00165B1B" w:rsidRDefault="008A1A8F" w:rsidP="00B22331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Моделирование восковой композиции</w:t>
            </w:r>
          </w:p>
        </w:tc>
        <w:tc>
          <w:tcPr>
            <w:tcW w:w="1134" w:type="dxa"/>
            <w:vMerge/>
          </w:tcPr>
          <w:p w:rsidR="008A1A8F" w:rsidRPr="00495DB4" w:rsidRDefault="008A1A8F" w:rsidP="009660D9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pct15" w:color="auto" w:fill="auto"/>
          </w:tcPr>
          <w:p w:rsidR="008A1A8F" w:rsidRPr="00165B1B" w:rsidRDefault="008A1A8F" w:rsidP="009660D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78"/>
        </w:trPr>
        <w:tc>
          <w:tcPr>
            <w:tcW w:w="3201" w:type="dxa"/>
            <w:vMerge/>
          </w:tcPr>
          <w:p w:rsidR="008A1A8F" w:rsidRPr="00165B1B" w:rsidRDefault="008A1A8F" w:rsidP="009660D9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7" w:type="dxa"/>
            <w:gridSpan w:val="6"/>
          </w:tcPr>
          <w:p w:rsidR="008A1A8F" w:rsidRPr="00165B1B" w:rsidRDefault="008A1A8F" w:rsidP="00B22331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8437" w:type="dxa"/>
            <w:gridSpan w:val="3"/>
          </w:tcPr>
          <w:p w:rsidR="008A1A8F" w:rsidRPr="00165B1B" w:rsidRDefault="008A1A8F" w:rsidP="00B22331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Замена воска на пластмассу</w:t>
            </w:r>
          </w:p>
        </w:tc>
        <w:tc>
          <w:tcPr>
            <w:tcW w:w="1134" w:type="dxa"/>
            <w:vMerge/>
          </w:tcPr>
          <w:p w:rsidR="008A1A8F" w:rsidRPr="00495DB4" w:rsidRDefault="008A1A8F" w:rsidP="009660D9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pct15" w:color="auto" w:fill="auto"/>
          </w:tcPr>
          <w:p w:rsidR="008A1A8F" w:rsidRPr="00165B1B" w:rsidRDefault="008A1A8F" w:rsidP="009660D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78"/>
        </w:trPr>
        <w:tc>
          <w:tcPr>
            <w:tcW w:w="3201" w:type="dxa"/>
            <w:vMerge/>
          </w:tcPr>
          <w:p w:rsidR="008A1A8F" w:rsidRPr="00165B1B" w:rsidRDefault="008A1A8F" w:rsidP="009660D9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7" w:type="dxa"/>
            <w:gridSpan w:val="6"/>
          </w:tcPr>
          <w:p w:rsidR="008A1A8F" w:rsidRPr="00165B1B" w:rsidRDefault="008A1A8F" w:rsidP="00B22331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8437" w:type="dxa"/>
            <w:gridSpan w:val="3"/>
          </w:tcPr>
          <w:p w:rsidR="008A1A8F" w:rsidRPr="00165B1B" w:rsidRDefault="008A1A8F" w:rsidP="00B22331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Шлифовка, полировка, сдача</w:t>
            </w:r>
          </w:p>
        </w:tc>
        <w:tc>
          <w:tcPr>
            <w:tcW w:w="1134" w:type="dxa"/>
            <w:vMerge/>
          </w:tcPr>
          <w:p w:rsidR="008A1A8F" w:rsidRPr="00495DB4" w:rsidRDefault="008A1A8F" w:rsidP="009660D9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pct15" w:color="auto" w:fill="auto"/>
          </w:tcPr>
          <w:p w:rsidR="008A1A8F" w:rsidRPr="00165B1B" w:rsidRDefault="008A1A8F" w:rsidP="009660D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78"/>
        </w:trPr>
        <w:tc>
          <w:tcPr>
            <w:tcW w:w="3201" w:type="dxa"/>
            <w:vMerge/>
          </w:tcPr>
          <w:p w:rsidR="008A1A8F" w:rsidRPr="00165B1B" w:rsidRDefault="008A1A8F" w:rsidP="009660D9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7" w:type="dxa"/>
            <w:gridSpan w:val="6"/>
            <w:vAlign w:val="center"/>
          </w:tcPr>
          <w:p w:rsidR="008A1A8F" w:rsidRPr="006864F3" w:rsidRDefault="008A1A8F" w:rsidP="00B22331">
            <w:pPr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4F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437" w:type="dxa"/>
            <w:gridSpan w:val="3"/>
          </w:tcPr>
          <w:p w:rsidR="008A1A8F" w:rsidRPr="006864F3" w:rsidRDefault="008A1A8F" w:rsidP="000E73A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4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Изготовление мостовидного протеза из пластмассы с опорой на 21,23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зубы </w:t>
            </w:r>
            <w:r w:rsidRPr="006864F3">
              <w:rPr>
                <w:rFonts w:ascii="Times New Roman" w:hAnsi="Times New Roman" w:cs="Times New Roman"/>
                <w:b/>
                <w:sz w:val="28"/>
                <w:szCs w:val="28"/>
              </w:rPr>
              <w:t>(23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-пластмассовый штифтовый зуб) и пластмассовой коронки на 12 зуб</w:t>
            </w:r>
          </w:p>
        </w:tc>
        <w:tc>
          <w:tcPr>
            <w:tcW w:w="1134" w:type="dxa"/>
            <w:vMerge w:val="restart"/>
          </w:tcPr>
          <w:p w:rsidR="008A1A8F" w:rsidRPr="00495DB4" w:rsidRDefault="008A1A8F" w:rsidP="009660D9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pct15" w:color="auto" w:fill="auto"/>
          </w:tcPr>
          <w:p w:rsidR="008A1A8F" w:rsidRPr="00165B1B" w:rsidRDefault="008A1A8F" w:rsidP="009660D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78"/>
        </w:trPr>
        <w:tc>
          <w:tcPr>
            <w:tcW w:w="3201" w:type="dxa"/>
            <w:vMerge/>
          </w:tcPr>
          <w:p w:rsidR="008A1A8F" w:rsidRPr="00165B1B" w:rsidRDefault="008A1A8F" w:rsidP="009660D9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7" w:type="dxa"/>
            <w:gridSpan w:val="6"/>
          </w:tcPr>
          <w:p w:rsidR="008A1A8F" w:rsidRPr="00165B1B" w:rsidRDefault="008A1A8F" w:rsidP="00B22331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8437" w:type="dxa"/>
            <w:gridSpan w:val="3"/>
          </w:tcPr>
          <w:p w:rsidR="008A1A8F" w:rsidRPr="00165B1B" w:rsidRDefault="008A1A8F" w:rsidP="00B22331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Снятие оттисков, отливка моделей</w:t>
            </w:r>
          </w:p>
        </w:tc>
        <w:tc>
          <w:tcPr>
            <w:tcW w:w="1134" w:type="dxa"/>
            <w:vMerge/>
          </w:tcPr>
          <w:p w:rsidR="008A1A8F" w:rsidRPr="00495DB4" w:rsidRDefault="008A1A8F" w:rsidP="009660D9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pct15" w:color="auto" w:fill="auto"/>
          </w:tcPr>
          <w:p w:rsidR="008A1A8F" w:rsidRPr="00165B1B" w:rsidRDefault="008A1A8F" w:rsidP="009660D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78"/>
        </w:trPr>
        <w:tc>
          <w:tcPr>
            <w:tcW w:w="3201" w:type="dxa"/>
            <w:vMerge/>
          </w:tcPr>
          <w:p w:rsidR="008A1A8F" w:rsidRPr="00165B1B" w:rsidRDefault="008A1A8F" w:rsidP="009660D9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7" w:type="dxa"/>
            <w:gridSpan w:val="6"/>
          </w:tcPr>
          <w:p w:rsidR="008A1A8F" w:rsidRPr="00165B1B" w:rsidRDefault="008A1A8F" w:rsidP="00B22331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8437" w:type="dxa"/>
            <w:gridSpan w:val="3"/>
          </w:tcPr>
          <w:p w:rsidR="008A1A8F" w:rsidRPr="00165B1B" w:rsidRDefault="008A1A8F" w:rsidP="00B22331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Моделирование восковой композиции</w:t>
            </w:r>
          </w:p>
        </w:tc>
        <w:tc>
          <w:tcPr>
            <w:tcW w:w="1134" w:type="dxa"/>
            <w:vMerge/>
          </w:tcPr>
          <w:p w:rsidR="008A1A8F" w:rsidRPr="00495DB4" w:rsidRDefault="008A1A8F" w:rsidP="009660D9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pct15" w:color="auto" w:fill="auto"/>
          </w:tcPr>
          <w:p w:rsidR="008A1A8F" w:rsidRPr="00165B1B" w:rsidRDefault="008A1A8F" w:rsidP="009660D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78"/>
        </w:trPr>
        <w:tc>
          <w:tcPr>
            <w:tcW w:w="3201" w:type="dxa"/>
            <w:vMerge/>
          </w:tcPr>
          <w:p w:rsidR="008A1A8F" w:rsidRPr="00165B1B" w:rsidRDefault="008A1A8F" w:rsidP="009660D9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7" w:type="dxa"/>
            <w:gridSpan w:val="6"/>
          </w:tcPr>
          <w:p w:rsidR="008A1A8F" w:rsidRPr="00165B1B" w:rsidRDefault="008A1A8F" w:rsidP="00B22331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8437" w:type="dxa"/>
            <w:gridSpan w:val="3"/>
          </w:tcPr>
          <w:p w:rsidR="008A1A8F" w:rsidRPr="00165B1B" w:rsidRDefault="008A1A8F" w:rsidP="00B22331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Замена воска на пластмассу</w:t>
            </w:r>
          </w:p>
        </w:tc>
        <w:tc>
          <w:tcPr>
            <w:tcW w:w="1134" w:type="dxa"/>
            <w:vMerge/>
          </w:tcPr>
          <w:p w:rsidR="008A1A8F" w:rsidRPr="00495DB4" w:rsidRDefault="008A1A8F" w:rsidP="009660D9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pct15" w:color="auto" w:fill="auto"/>
          </w:tcPr>
          <w:p w:rsidR="008A1A8F" w:rsidRPr="00165B1B" w:rsidRDefault="008A1A8F" w:rsidP="009660D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78"/>
        </w:trPr>
        <w:tc>
          <w:tcPr>
            <w:tcW w:w="3201" w:type="dxa"/>
            <w:vMerge/>
          </w:tcPr>
          <w:p w:rsidR="008A1A8F" w:rsidRPr="00165B1B" w:rsidRDefault="008A1A8F" w:rsidP="009660D9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7" w:type="dxa"/>
            <w:gridSpan w:val="6"/>
          </w:tcPr>
          <w:p w:rsidR="008A1A8F" w:rsidRPr="00165B1B" w:rsidRDefault="008A1A8F" w:rsidP="00B22331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8437" w:type="dxa"/>
            <w:gridSpan w:val="3"/>
          </w:tcPr>
          <w:p w:rsidR="008A1A8F" w:rsidRPr="00165B1B" w:rsidRDefault="008A1A8F" w:rsidP="00B22331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Шлифовка, полировка, сдача</w:t>
            </w:r>
          </w:p>
        </w:tc>
        <w:tc>
          <w:tcPr>
            <w:tcW w:w="1134" w:type="dxa"/>
            <w:vMerge/>
          </w:tcPr>
          <w:p w:rsidR="008A1A8F" w:rsidRPr="00495DB4" w:rsidRDefault="008A1A8F" w:rsidP="009660D9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pct15" w:color="auto" w:fill="auto"/>
          </w:tcPr>
          <w:p w:rsidR="008A1A8F" w:rsidRPr="00165B1B" w:rsidRDefault="008A1A8F" w:rsidP="009660D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75"/>
        </w:trPr>
        <w:tc>
          <w:tcPr>
            <w:tcW w:w="3201" w:type="dxa"/>
            <w:vMerge w:val="restart"/>
          </w:tcPr>
          <w:p w:rsidR="008A1A8F" w:rsidRPr="00A104BB" w:rsidRDefault="008A1A8F" w:rsidP="00C01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4B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Тема </w:t>
            </w:r>
            <w:r w:rsidRPr="00A104BB">
              <w:rPr>
                <w:rFonts w:ascii="Times New Roman" w:hAnsi="Times New Roman" w:cs="Times New Roman"/>
                <w:sz w:val="28"/>
                <w:szCs w:val="28"/>
              </w:rPr>
              <w:t>3.4 Техника изг</w:t>
            </w:r>
            <w:r w:rsidRPr="00A104B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104BB">
              <w:rPr>
                <w:rFonts w:ascii="Times New Roman" w:hAnsi="Times New Roman" w:cs="Times New Roman"/>
                <w:sz w:val="28"/>
                <w:szCs w:val="28"/>
              </w:rPr>
              <w:t>товления мостовидных протезов из нержаве</w:t>
            </w:r>
            <w:r w:rsidRPr="00A104B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104BB">
              <w:rPr>
                <w:rFonts w:ascii="Times New Roman" w:hAnsi="Times New Roman" w:cs="Times New Roman"/>
                <w:sz w:val="28"/>
                <w:szCs w:val="28"/>
              </w:rPr>
              <w:t>щей стали</w:t>
            </w:r>
          </w:p>
        </w:tc>
        <w:tc>
          <w:tcPr>
            <w:tcW w:w="9274" w:type="dxa"/>
            <w:gridSpan w:val="9"/>
          </w:tcPr>
          <w:p w:rsidR="008A1A8F" w:rsidRPr="00165B1B" w:rsidRDefault="008A1A8F" w:rsidP="002C12D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8A1A8F" w:rsidRPr="00495DB4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5DB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8A1A8F" w:rsidRPr="00165B1B" w:rsidRDefault="008A1A8F" w:rsidP="00495D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1275"/>
        </w:trPr>
        <w:tc>
          <w:tcPr>
            <w:tcW w:w="3201" w:type="dxa"/>
            <w:vMerge/>
            <w:tcBorders>
              <w:bottom w:val="single" w:sz="4" w:space="0" w:color="000000" w:themeColor="text1"/>
            </w:tcBorders>
          </w:tcPr>
          <w:p w:rsidR="008A1A8F" w:rsidRPr="00165B1B" w:rsidRDefault="008A1A8F" w:rsidP="00892E91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  <w:tcBorders>
              <w:bottom w:val="single" w:sz="4" w:space="0" w:color="000000" w:themeColor="text1"/>
            </w:tcBorders>
          </w:tcPr>
          <w:p w:rsidR="008A1A8F" w:rsidRPr="00AC3D99" w:rsidRDefault="008A1A8F" w:rsidP="000E73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Этапы и техника изготовления цельнометаллического паяного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мостови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ного протеза с цельнолитой промежуточной частью из индивидуального литья.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Техника паяния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Аппараты, инструменты и материалы, применя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мые при изготовлении</w:t>
            </w:r>
          </w:p>
        </w:tc>
        <w:tc>
          <w:tcPr>
            <w:tcW w:w="1134" w:type="dxa"/>
            <w:vMerge/>
            <w:tcBorders>
              <w:bottom w:val="single" w:sz="4" w:space="0" w:color="000000" w:themeColor="text1"/>
            </w:tcBorders>
          </w:tcPr>
          <w:p w:rsidR="008A1A8F" w:rsidRPr="00495DB4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8A1A8F" w:rsidRPr="00165B1B" w:rsidRDefault="008A1A8F" w:rsidP="00495DB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A1A8F" w:rsidRPr="00165B1B" w:rsidTr="00E65FC3">
        <w:trPr>
          <w:trHeight w:val="301"/>
        </w:trPr>
        <w:tc>
          <w:tcPr>
            <w:tcW w:w="3201" w:type="dxa"/>
            <w:vMerge/>
          </w:tcPr>
          <w:p w:rsidR="008A1A8F" w:rsidRPr="00165B1B" w:rsidRDefault="008A1A8F" w:rsidP="00DA3F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74" w:type="dxa"/>
            <w:gridSpan w:val="9"/>
            <w:tcBorders>
              <w:bottom w:val="single" w:sz="4" w:space="0" w:color="auto"/>
            </w:tcBorders>
          </w:tcPr>
          <w:p w:rsidR="008A1A8F" w:rsidRPr="00AC3D99" w:rsidRDefault="008A1A8F" w:rsidP="00CB62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Практические</w:t>
            </w:r>
            <w:r w:rsidR="000B5C1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занятия</w:t>
            </w:r>
          </w:p>
        </w:tc>
        <w:tc>
          <w:tcPr>
            <w:tcW w:w="1134" w:type="dxa"/>
            <w:vMerge w:val="restart"/>
          </w:tcPr>
          <w:p w:rsidR="008A1A8F" w:rsidRPr="00495DB4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5DB4"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  <w:tc>
          <w:tcPr>
            <w:tcW w:w="1417" w:type="dxa"/>
            <w:vMerge w:val="restart"/>
            <w:shd w:val="pct15" w:color="auto" w:fill="auto"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086CF9">
        <w:trPr>
          <w:trHeight w:val="627"/>
        </w:trPr>
        <w:tc>
          <w:tcPr>
            <w:tcW w:w="3201" w:type="dxa"/>
            <w:vMerge/>
          </w:tcPr>
          <w:p w:rsidR="008A1A8F" w:rsidRPr="00165B1B" w:rsidRDefault="008A1A8F" w:rsidP="00DA3F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74" w:type="dxa"/>
            <w:gridSpan w:val="9"/>
            <w:tcBorders>
              <w:top w:val="single" w:sz="4" w:space="0" w:color="auto"/>
            </w:tcBorders>
          </w:tcPr>
          <w:p w:rsidR="008A1A8F" w:rsidRPr="00165B1B" w:rsidRDefault="008A1A8F" w:rsidP="00A104B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C3D99">
              <w:rPr>
                <w:rFonts w:ascii="Times New Roman" w:hAnsi="Times New Roman" w:cs="Times New Roman"/>
                <w:b/>
                <w:sz w:val="28"/>
                <w:szCs w:val="28"/>
              </w:rPr>
              <w:t>Изготовление паяного мостовидного протеза с цельнолитой промеж</w:t>
            </w:r>
            <w:r w:rsidRPr="00AC3D99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AC3D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точной частью из нержавеющей стали с опорой на 34,37 зубы </w:t>
            </w:r>
          </w:p>
        </w:tc>
        <w:tc>
          <w:tcPr>
            <w:tcW w:w="1134" w:type="dxa"/>
            <w:vMerge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105"/>
        </w:trPr>
        <w:tc>
          <w:tcPr>
            <w:tcW w:w="3201" w:type="dxa"/>
            <w:vMerge/>
          </w:tcPr>
          <w:p w:rsidR="008A1A8F" w:rsidRPr="00165B1B" w:rsidRDefault="008A1A8F" w:rsidP="00DA3F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8A1A8F" w:rsidRPr="00165B1B" w:rsidRDefault="008A1A8F" w:rsidP="0049166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648" w:type="dxa"/>
            <w:gridSpan w:val="5"/>
          </w:tcPr>
          <w:p w:rsidR="008A1A8F" w:rsidRPr="00165B1B" w:rsidRDefault="008A1A8F" w:rsidP="00CB62A5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Снятие оттисков, отливка моделей</w:t>
            </w:r>
          </w:p>
        </w:tc>
        <w:tc>
          <w:tcPr>
            <w:tcW w:w="1134" w:type="dxa"/>
            <w:vMerge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152"/>
        </w:trPr>
        <w:tc>
          <w:tcPr>
            <w:tcW w:w="3201" w:type="dxa"/>
            <w:vMerge/>
          </w:tcPr>
          <w:p w:rsidR="008A1A8F" w:rsidRPr="00165B1B" w:rsidRDefault="008A1A8F" w:rsidP="00DA3F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8A1A8F" w:rsidRPr="00165B1B" w:rsidRDefault="008A1A8F" w:rsidP="0049166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8648" w:type="dxa"/>
            <w:gridSpan w:val="5"/>
          </w:tcPr>
          <w:p w:rsidR="008A1A8F" w:rsidRPr="00165B1B" w:rsidRDefault="008A1A8F" w:rsidP="00CB62A5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Моделирование зубов под коронки</w:t>
            </w:r>
          </w:p>
        </w:tc>
        <w:tc>
          <w:tcPr>
            <w:tcW w:w="1134" w:type="dxa"/>
            <w:vMerge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11"/>
        </w:trPr>
        <w:tc>
          <w:tcPr>
            <w:tcW w:w="3201" w:type="dxa"/>
            <w:vMerge/>
          </w:tcPr>
          <w:p w:rsidR="008A1A8F" w:rsidRPr="00165B1B" w:rsidRDefault="008A1A8F" w:rsidP="00DA3F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8A1A8F" w:rsidRPr="00165B1B" w:rsidRDefault="008A1A8F" w:rsidP="0049166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8648" w:type="dxa"/>
            <w:gridSpan w:val="5"/>
          </w:tcPr>
          <w:p w:rsidR="008A1A8F" w:rsidRPr="00165B1B" w:rsidRDefault="008A1A8F" w:rsidP="00CB62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Вырезка столбиков. Изготовление 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псовых форм. Получение шта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пов</w:t>
            </w:r>
          </w:p>
        </w:tc>
        <w:tc>
          <w:tcPr>
            <w:tcW w:w="1134" w:type="dxa"/>
            <w:vMerge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11"/>
        </w:trPr>
        <w:tc>
          <w:tcPr>
            <w:tcW w:w="3201" w:type="dxa"/>
            <w:vMerge/>
          </w:tcPr>
          <w:p w:rsidR="008A1A8F" w:rsidRPr="00165B1B" w:rsidRDefault="008A1A8F" w:rsidP="00DA3F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8A1A8F" w:rsidRPr="00165B1B" w:rsidRDefault="008A1A8F" w:rsidP="0049166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8648" w:type="dxa"/>
            <w:gridSpan w:val="5"/>
          </w:tcPr>
          <w:p w:rsidR="008A1A8F" w:rsidRPr="00165B1B" w:rsidRDefault="008A1A8F" w:rsidP="00CB62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Протягивание гильз. Предварительная обивка коронок</w:t>
            </w:r>
          </w:p>
        </w:tc>
        <w:tc>
          <w:tcPr>
            <w:tcW w:w="1134" w:type="dxa"/>
            <w:vMerge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11"/>
        </w:trPr>
        <w:tc>
          <w:tcPr>
            <w:tcW w:w="3201" w:type="dxa"/>
            <w:vMerge/>
          </w:tcPr>
          <w:p w:rsidR="008A1A8F" w:rsidRPr="00165B1B" w:rsidRDefault="008A1A8F" w:rsidP="00DA3F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8A1A8F" w:rsidRPr="00165B1B" w:rsidRDefault="008A1A8F" w:rsidP="0049166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8648" w:type="dxa"/>
            <w:gridSpan w:val="5"/>
          </w:tcPr>
          <w:p w:rsidR="008A1A8F" w:rsidRPr="00165B1B" w:rsidRDefault="008A1A8F" w:rsidP="00CB62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контрштампов</w:t>
            </w:r>
          </w:p>
        </w:tc>
        <w:tc>
          <w:tcPr>
            <w:tcW w:w="1134" w:type="dxa"/>
            <w:vMerge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11"/>
        </w:trPr>
        <w:tc>
          <w:tcPr>
            <w:tcW w:w="3201" w:type="dxa"/>
            <w:vMerge/>
          </w:tcPr>
          <w:p w:rsidR="008A1A8F" w:rsidRPr="00165B1B" w:rsidRDefault="008A1A8F" w:rsidP="00DA3F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8A1A8F" w:rsidRPr="00165B1B" w:rsidRDefault="008A1A8F" w:rsidP="0049166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8648" w:type="dxa"/>
            <w:gridSpan w:val="5"/>
          </w:tcPr>
          <w:p w:rsidR="008A1A8F" w:rsidRPr="00165B1B" w:rsidRDefault="008A1A8F" w:rsidP="00CB62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Окончательная штамповка коронок</w:t>
            </w:r>
          </w:p>
        </w:tc>
        <w:tc>
          <w:tcPr>
            <w:tcW w:w="1134" w:type="dxa"/>
            <w:vMerge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11"/>
        </w:trPr>
        <w:tc>
          <w:tcPr>
            <w:tcW w:w="3201" w:type="dxa"/>
            <w:vMerge/>
          </w:tcPr>
          <w:p w:rsidR="008A1A8F" w:rsidRPr="00165B1B" w:rsidRDefault="008A1A8F" w:rsidP="00DA3F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8A1A8F" w:rsidRPr="00165B1B" w:rsidRDefault="008A1A8F" w:rsidP="0049166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8648" w:type="dxa"/>
            <w:gridSpan w:val="5"/>
          </w:tcPr>
          <w:p w:rsidR="008A1A8F" w:rsidRPr="00165B1B" w:rsidRDefault="008A1A8F" w:rsidP="00E07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Припа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совка коронок. Снятие оттисков.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Отливка моделей</w:t>
            </w:r>
          </w:p>
        </w:tc>
        <w:tc>
          <w:tcPr>
            <w:tcW w:w="1134" w:type="dxa"/>
            <w:vMerge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11"/>
        </w:trPr>
        <w:tc>
          <w:tcPr>
            <w:tcW w:w="3201" w:type="dxa"/>
            <w:vMerge/>
          </w:tcPr>
          <w:p w:rsidR="008A1A8F" w:rsidRPr="00165B1B" w:rsidRDefault="008A1A8F" w:rsidP="00DA3F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8A1A8F" w:rsidRPr="00165B1B" w:rsidRDefault="008A1A8F" w:rsidP="0049166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8648" w:type="dxa"/>
            <w:gridSpan w:val="5"/>
          </w:tcPr>
          <w:p w:rsidR="008A1A8F" w:rsidRPr="00165B1B" w:rsidRDefault="008A1A8F" w:rsidP="00CB62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Моделирование промежуточной части из воска</w:t>
            </w:r>
          </w:p>
        </w:tc>
        <w:tc>
          <w:tcPr>
            <w:tcW w:w="1134" w:type="dxa"/>
            <w:vMerge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11"/>
        </w:trPr>
        <w:tc>
          <w:tcPr>
            <w:tcW w:w="3201" w:type="dxa"/>
            <w:vMerge/>
          </w:tcPr>
          <w:p w:rsidR="008A1A8F" w:rsidRPr="00165B1B" w:rsidRDefault="008A1A8F" w:rsidP="00DA3F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8A1A8F" w:rsidRPr="00165B1B" w:rsidRDefault="008A1A8F" w:rsidP="0049166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8648" w:type="dxa"/>
            <w:gridSpan w:val="5"/>
          </w:tcPr>
          <w:p w:rsidR="008A1A8F" w:rsidRPr="00165B1B" w:rsidRDefault="008A1A8F" w:rsidP="00CB62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амена воска на металл</w:t>
            </w:r>
          </w:p>
        </w:tc>
        <w:tc>
          <w:tcPr>
            <w:tcW w:w="1134" w:type="dxa"/>
            <w:vMerge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11"/>
        </w:trPr>
        <w:tc>
          <w:tcPr>
            <w:tcW w:w="3201" w:type="dxa"/>
            <w:vMerge/>
          </w:tcPr>
          <w:p w:rsidR="008A1A8F" w:rsidRPr="00165B1B" w:rsidRDefault="008A1A8F" w:rsidP="00DA3F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8A1A8F" w:rsidRPr="00165B1B" w:rsidRDefault="008A1A8F" w:rsidP="0049166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8648" w:type="dxa"/>
            <w:gridSpan w:val="5"/>
          </w:tcPr>
          <w:p w:rsidR="008A1A8F" w:rsidRPr="00165B1B" w:rsidRDefault="008A1A8F" w:rsidP="00CB62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Склеивание частей протеза. Паяние</w:t>
            </w:r>
          </w:p>
        </w:tc>
        <w:tc>
          <w:tcPr>
            <w:tcW w:w="1134" w:type="dxa"/>
            <w:vMerge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11"/>
        </w:trPr>
        <w:tc>
          <w:tcPr>
            <w:tcW w:w="3201" w:type="dxa"/>
            <w:vMerge/>
          </w:tcPr>
          <w:p w:rsidR="008A1A8F" w:rsidRPr="00165B1B" w:rsidRDefault="008A1A8F" w:rsidP="00DA3F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8A1A8F" w:rsidRPr="00165B1B" w:rsidRDefault="008A1A8F" w:rsidP="0049166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8648" w:type="dxa"/>
            <w:gridSpan w:val="5"/>
          </w:tcPr>
          <w:p w:rsidR="008A1A8F" w:rsidRPr="00165B1B" w:rsidRDefault="008A1A8F" w:rsidP="00CB62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Шлифовка, полировка, сдача.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Анализ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выполненной работы</w:t>
            </w:r>
          </w:p>
        </w:tc>
        <w:tc>
          <w:tcPr>
            <w:tcW w:w="1134" w:type="dxa"/>
            <w:vMerge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46"/>
        </w:trPr>
        <w:tc>
          <w:tcPr>
            <w:tcW w:w="3201" w:type="dxa"/>
            <w:vMerge w:val="restart"/>
          </w:tcPr>
          <w:p w:rsidR="008A1A8F" w:rsidRPr="00165B1B" w:rsidRDefault="008A1A8F" w:rsidP="00C01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3.5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Техника изг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товления мостовидных протезов из сплавов благородных металлов</w:t>
            </w:r>
          </w:p>
        </w:tc>
        <w:tc>
          <w:tcPr>
            <w:tcW w:w="9274" w:type="dxa"/>
            <w:gridSpan w:val="9"/>
          </w:tcPr>
          <w:p w:rsidR="008A1A8F" w:rsidRPr="00165B1B" w:rsidRDefault="008A1A8F" w:rsidP="00C332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8A1A8F" w:rsidRPr="00193DDA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3DD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vMerge/>
            <w:shd w:val="pct15" w:color="auto" w:fill="auto"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418"/>
        </w:trPr>
        <w:tc>
          <w:tcPr>
            <w:tcW w:w="3201" w:type="dxa"/>
            <w:vMerge/>
          </w:tcPr>
          <w:p w:rsidR="008A1A8F" w:rsidRPr="00165B1B" w:rsidRDefault="008A1A8F" w:rsidP="0049166B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8A1A8F" w:rsidRPr="003E642E" w:rsidRDefault="008A1A8F" w:rsidP="000E73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Этапы и технология изготовления паяного мостовидного протеза с комб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нированной промежуточной частью</w:t>
            </w:r>
          </w:p>
        </w:tc>
        <w:tc>
          <w:tcPr>
            <w:tcW w:w="1134" w:type="dxa"/>
            <w:vMerge/>
          </w:tcPr>
          <w:p w:rsidR="008A1A8F" w:rsidRPr="00193DDA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8A1A8F" w:rsidRPr="00165B1B" w:rsidRDefault="008A1A8F" w:rsidP="00193DD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A1A8F" w:rsidRPr="00165B1B" w:rsidTr="00E65FC3">
        <w:trPr>
          <w:trHeight w:val="486"/>
        </w:trPr>
        <w:tc>
          <w:tcPr>
            <w:tcW w:w="3201" w:type="dxa"/>
            <w:vMerge/>
          </w:tcPr>
          <w:p w:rsidR="008A1A8F" w:rsidRPr="00165B1B" w:rsidRDefault="008A1A8F" w:rsidP="0049166B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8A1A8F" w:rsidRPr="00165B1B" w:rsidRDefault="008A1A8F" w:rsidP="000E73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изготовления мостовидных протезов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 сплавов благородных металлов</w:t>
            </w:r>
          </w:p>
        </w:tc>
        <w:tc>
          <w:tcPr>
            <w:tcW w:w="1134" w:type="dxa"/>
            <w:vMerge/>
          </w:tcPr>
          <w:p w:rsidR="008A1A8F" w:rsidRPr="00193DDA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:rsidR="008A1A8F" w:rsidRPr="00165B1B" w:rsidRDefault="008A1A8F" w:rsidP="00193DD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A8F" w:rsidRPr="00165B1B" w:rsidTr="00E65FC3">
        <w:trPr>
          <w:trHeight w:val="201"/>
        </w:trPr>
        <w:tc>
          <w:tcPr>
            <w:tcW w:w="3201" w:type="dxa"/>
            <w:vMerge w:val="restart"/>
          </w:tcPr>
          <w:p w:rsidR="008A1A8F" w:rsidRPr="00165B1B" w:rsidRDefault="008A1A8F" w:rsidP="00C01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Тема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Мостовидные протезы при наклоне опорных зубов</w:t>
            </w:r>
          </w:p>
        </w:tc>
        <w:tc>
          <w:tcPr>
            <w:tcW w:w="9274" w:type="dxa"/>
            <w:gridSpan w:val="9"/>
          </w:tcPr>
          <w:p w:rsidR="008A1A8F" w:rsidRPr="00165B1B" w:rsidRDefault="008A1A8F" w:rsidP="004916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8A1A8F" w:rsidRPr="00193DDA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3DD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pct15" w:color="auto" w:fill="auto"/>
            <w:vAlign w:val="center"/>
          </w:tcPr>
          <w:p w:rsidR="008A1A8F" w:rsidRPr="00165B1B" w:rsidRDefault="008A1A8F" w:rsidP="00193DD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2E797C">
        <w:trPr>
          <w:trHeight w:val="1000"/>
        </w:trPr>
        <w:tc>
          <w:tcPr>
            <w:tcW w:w="3201" w:type="dxa"/>
            <w:vMerge/>
          </w:tcPr>
          <w:p w:rsidR="008A1A8F" w:rsidRPr="00165B1B" w:rsidRDefault="008A1A8F" w:rsidP="00DA3F34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8A1A8F" w:rsidRPr="000E73A2" w:rsidRDefault="008A1A8F" w:rsidP="000E73A2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Разновидности и конструктивные особенности протезов, применяемых при наклоне опорных зубов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Технологические приемы изготовления мостови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ных протезов  при наклоне опорных зубов</w:t>
            </w:r>
          </w:p>
        </w:tc>
        <w:tc>
          <w:tcPr>
            <w:tcW w:w="1134" w:type="dxa"/>
            <w:vMerge/>
          </w:tcPr>
          <w:p w:rsidR="008A1A8F" w:rsidRPr="00193DDA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:rsidR="008A1A8F" w:rsidRDefault="008A1A8F" w:rsidP="00193DD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A8F" w:rsidRPr="00165B1B" w:rsidTr="00E65FC3">
        <w:trPr>
          <w:trHeight w:val="193"/>
        </w:trPr>
        <w:tc>
          <w:tcPr>
            <w:tcW w:w="3201" w:type="dxa"/>
            <w:vMerge w:val="restart"/>
          </w:tcPr>
          <w:p w:rsidR="008A1A8F" w:rsidRPr="00165B1B" w:rsidRDefault="008A1A8F" w:rsidP="00C01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3.7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Техника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товления металлоакр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ловых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 мостовидных протезов</w:t>
            </w:r>
          </w:p>
        </w:tc>
        <w:tc>
          <w:tcPr>
            <w:tcW w:w="9274" w:type="dxa"/>
            <w:gridSpan w:val="9"/>
          </w:tcPr>
          <w:p w:rsidR="008A1A8F" w:rsidRPr="00165B1B" w:rsidRDefault="008A1A8F" w:rsidP="00FF70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8A1A8F" w:rsidRPr="00193DDA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3DD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pct15" w:color="auto" w:fill="auto"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2E797C">
        <w:trPr>
          <w:trHeight w:val="1346"/>
        </w:trPr>
        <w:tc>
          <w:tcPr>
            <w:tcW w:w="3201" w:type="dxa"/>
            <w:vMerge/>
          </w:tcPr>
          <w:p w:rsidR="008A1A8F" w:rsidRPr="00165B1B" w:rsidRDefault="008A1A8F" w:rsidP="00DA3F34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8A1A8F" w:rsidRPr="00AD0113" w:rsidRDefault="008A1A8F" w:rsidP="000E73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Показания и противопоказания к применению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металлоакриловых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мост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видных протезов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Особенности препарирования зубов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Положительные и отрицательные качества данного вида протеза.Сравнительная характер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стика с другими видами протезов</w:t>
            </w:r>
          </w:p>
        </w:tc>
        <w:tc>
          <w:tcPr>
            <w:tcW w:w="1134" w:type="dxa"/>
            <w:vMerge/>
          </w:tcPr>
          <w:p w:rsidR="008A1A8F" w:rsidRPr="00193DDA" w:rsidRDefault="008A1A8F" w:rsidP="00AF1B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8A1A8F" w:rsidRPr="00165B1B" w:rsidRDefault="008A1A8F" w:rsidP="00193DD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A8F" w:rsidRPr="00165B1B" w:rsidTr="00E65FC3">
        <w:trPr>
          <w:trHeight w:val="251"/>
        </w:trPr>
        <w:tc>
          <w:tcPr>
            <w:tcW w:w="3201" w:type="dxa"/>
            <w:vMerge/>
          </w:tcPr>
          <w:p w:rsidR="008A1A8F" w:rsidRPr="00165B1B" w:rsidRDefault="008A1A8F" w:rsidP="00DA3F34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8A1A8F" w:rsidRPr="00165B1B" w:rsidRDefault="008A1A8F" w:rsidP="000E73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Технологические этапы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 изготовления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металлоакриловых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 мостовидных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протезов. Методика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приме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нения конструкционных материалов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 при изг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товлении</w:t>
            </w:r>
          </w:p>
        </w:tc>
        <w:tc>
          <w:tcPr>
            <w:tcW w:w="1134" w:type="dxa"/>
            <w:vMerge/>
          </w:tcPr>
          <w:p w:rsidR="008A1A8F" w:rsidRPr="00193DDA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A8F" w:rsidRPr="00165B1B" w:rsidRDefault="008A1A8F" w:rsidP="00193DD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A1A8F" w:rsidRPr="00165B1B" w:rsidTr="00E65FC3">
        <w:trPr>
          <w:trHeight w:val="284"/>
        </w:trPr>
        <w:tc>
          <w:tcPr>
            <w:tcW w:w="3201" w:type="dxa"/>
            <w:vMerge/>
          </w:tcPr>
          <w:p w:rsidR="008A1A8F" w:rsidRPr="00165B1B" w:rsidRDefault="008A1A8F" w:rsidP="00DA3F34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8A1A8F" w:rsidRPr="00165B1B" w:rsidRDefault="008A1A8F" w:rsidP="00D3263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Практические</w:t>
            </w:r>
            <w:r w:rsidR="000B5C1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занятия</w:t>
            </w:r>
          </w:p>
        </w:tc>
        <w:tc>
          <w:tcPr>
            <w:tcW w:w="1134" w:type="dxa"/>
          </w:tcPr>
          <w:p w:rsidR="008A1A8F" w:rsidRPr="00193DDA" w:rsidRDefault="008A1A8F" w:rsidP="00F55366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3DD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F5536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193DD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pct15" w:color="auto" w:fill="auto"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13372">
        <w:trPr>
          <w:trHeight w:val="703"/>
        </w:trPr>
        <w:tc>
          <w:tcPr>
            <w:tcW w:w="3201" w:type="dxa"/>
            <w:vMerge/>
          </w:tcPr>
          <w:p w:rsidR="008A1A8F" w:rsidRPr="00165B1B" w:rsidRDefault="008A1A8F" w:rsidP="00DA3F34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8" w:type="dxa"/>
            <w:gridSpan w:val="5"/>
          </w:tcPr>
          <w:p w:rsidR="008A1A8F" w:rsidRPr="00AD0113" w:rsidRDefault="008A1A8F" w:rsidP="00AF1B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49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6" w:type="dxa"/>
            <w:gridSpan w:val="4"/>
          </w:tcPr>
          <w:p w:rsidR="008A1A8F" w:rsidRPr="00AD0113" w:rsidRDefault="008A1A8F" w:rsidP="000E73A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11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Изготовление цельнолитого металлоакрилового протеза с оп</w:t>
            </w:r>
            <w:r w:rsidRPr="00AD011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</w:t>
            </w:r>
            <w:r w:rsidRPr="00AD011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рой на 13, 16 зубы</w:t>
            </w:r>
          </w:p>
        </w:tc>
        <w:tc>
          <w:tcPr>
            <w:tcW w:w="1134" w:type="dxa"/>
            <w:vMerge w:val="restart"/>
          </w:tcPr>
          <w:p w:rsidR="008A1A8F" w:rsidRPr="00193DDA" w:rsidRDefault="00F55366" w:rsidP="00621A85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84</w:t>
            </w:r>
          </w:p>
        </w:tc>
        <w:tc>
          <w:tcPr>
            <w:tcW w:w="1417" w:type="dxa"/>
            <w:vMerge/>
            <w:shd w:val="pct15" w:color="auto" w:fill="auto"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51"/>
        </w:trPr>
        <w:tc>
          <w:tcPr>
            <w:tcW w:w="3201" w:type="dxa"/>
            <w:vMerge/>
          </w:tcPr>
          <w:p w:rsidR="008A1A8F" w:rsidRPr="00165B1B" w:rsidRDefault="008A1A8F" w:rsidP="00DA3F34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8" w:type="dxa"/>
            <w:gridSpan w:val="5"/>
          </w:tcPr>
          <w:p w:rsidR="008A1A8F" w:rsidRPr="00165B1B" w:rsidRDefault="008A1A8F" w:rsidP="00AF1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506" w:type="dxa"/>
            <w:gridSpan w:val="4"/>
          </w:tcPr>
          <w:p w:rsidR="008A1A8F" w:rsidRPr="00165B1B" w:rsidRDefault="008A1A8F" w:rsidP="00D326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комбинированной модели</w:t>
            </w:r>
          </w:p>
        </w:tc>
        <w:tc>
          <w:tcPr>
            <w:tcW w:w="1134" w:type="dxa"/>
            <w:vMerge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8A1A8F" w:rsidRPr="00165B1B" w:rsidRDefault="008A1A8F" w:rsidP="00D3263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51"/>
        </w:trPr>
        <w:tc>
          <w:tcPr>
            <w:tcW w:w="3201" w:type="dxa"/>
            <w:vMerge/>
          </w:tcPr>
          <w:p w:rsidR="008A1A8F" w:rsidRPr="00165B1B" w:rsidRDefault="008A1A8F" w:rsidP="00DA3F34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8" w:type="dxa"/>
            <w:gridSpan w:val="5"/>
          </w:tcPr>
          <w:p w:rsidR="008A1A8F" w:rsidRPr="00165B1B" w:rsidRDefault="008A1A8F" w:rsidP="00AF1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506" w:type="dxa"/>
            <w:gridSpan w:val="4"/>
          </w:tcPr>
          <w:p w:rsidR="008A1A8F" w:rsidRPr="00165B1B" w:rsidRDefault="008A1A8F" w:rsidP="00D3263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комбинированной модели</w:t>
            </w:r>
          </w:p>
        </w:tc>
        <w:tc>
          <w:tcPr>
            <w:tcW w:w="1134" w:type="dxa"/>
            <w:vMerge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51"/>
        </w:trPr>
        <w:tc>
          <w:tcPr>
            <w:tcW w:w="3201" w:type="dxa"/>
            <w:vMerge/>
          </w:tcPr>
          <w:p w:rsidR="008A1A8F" w:rsidRPr="00165B1B" w:rsidRDefault="008A1A8F" w:rsidP="00DA3F34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8" w:type="dxa"/>
            <w:gridSpan w:val="5"/>
          </w:tcPr>
          <w:p w:rsidR="008A1A8F" w:rsidRPr="00165B1B" w:rsidRDefault="008A1A8F" w:rsidP="00AF1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8506" w:type="dxa"/>
            <w:gridSpan w:val="4"/>
          </w:tcPr>
          <w:p w:rsidR="008A1A8F" w:rsidRPr="00165B1B" w:rsidRDefault="008A1A8F" w:rsidP="00D3263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комбинированной модели</w:t>
            </w:r>
          </w:p>
        </w:tc>
        <w:tc>
          <w:tcPr>
            <w:tcW w:w="1134" w:type="dxa"/>
            <w:vMerge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51"/>
        </w:trPr>
        <w:tc>
          <w:tcPr>
            <w:tcW w:w="3201" w:type="dxa"/>
            <w:vMerge/>
          </w:tcPr>
          <w:p w:rsidR="008A1A8F" w:rsidRPr="00165B1B" w:rsidRDefault="008A1A8F" w:rsidP="00DA3F34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8" w:type="dxa"/>
            <w:gridSpan w:val="5"/>
          </w:tcPr>
          <w:p w:rsidR="008A1A8F" w:rsidRPr="00165B1B" w:rsidRDefault="008A1A8F" w:rsidP="00AF1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8506" w:type="dxa"/>
            <w:gridSpan w:val="4"/>
          </w:tcPr>
          <w:p w:rsidR="008A1A8F" w:rsidRPr="00165B1B" w:rsidRDefault="008A1A8F" w:rsidP="00D3263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Нанесение компенсационного лака</w:t>
            </w:r>
          </w:p>
        </w:tc>
        <w:tc>
          <w:tcPr>
            <w:tcW w:w="1134" w:type="dxa"/>
            <w:vMerge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51"/>
        </w:trPr>
        <w:tc>
          <w:tcPr>
            <w:tcW w:w="3201" w:type="dxa"/>
            <w:vMerge/>
          </w:tcPr>
          <w:p w:rsidR="008A1A8F" w:rsidRPr="00165B1B" w:rsidRDefault="008A1A8F" w:rsidP="00DA3F34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8" w:type="dxa"/>
            <w:gridSpan w:val="5"/>
          </w:tcPr>
          <w:p w:rsidR="008A1A8F" w:rsidRPr="00165B1B" w:rsidRDefault="008A1A8F" w:rsidP="00AF1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8506" w:type="dxa"/>
            <w:gridSpan w:val="4"/>
          </w:tcPr>
          <w:p w:rsidR="008A1A8F" w:rsidRPr="00165B1B" w:rsidRDefault="008A1A8F" w:rsidP="00D3263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Моделирование восковой композиции каркаса протеза</w:t>
            </w:r>
          </w:p>
        </w:tc>
        <w:tc>
          <w:tcPr>
            <w:tcW w:w="1134" w:type="dxa"/>
            <w:vMerge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51"/>
        </w:trPr>
        <w:tc>
          <w:tcPr>
            <w:tcW w:w="3201" w:type="dxa"/>
            <w:vMerge/>
          </w:tcPr>
          <w:p w:rsidR="008A1A8F" w:rsidRPr="00165B1B" w:rsidRDefault="008A1A8F" w:rsidP="00DA3F34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8" w:type="dxa"/>
            <w:gridSpan w:val="5"/>
          </w:tcPr>
          <w:p w:rsidR="008A1A8F" w:rsidRPr="00165B1B" w:rsidRDefault="008A1A8F" w:rsidP="00AF1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8506" w:type="dxa"/>
            <w:gridSpan w:val="4"/>
          </w:tcPr>
          <w:p w:rsidR="008A1A8F" w:rsidRPr="00165B1B" w:rsidRDefault="008A1A8F" w:rsidP="00D3263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Окончательная моделировка восковой композиции</w:t>
            </w:r>
          </w:p>
        </w:tc>
        <w:tc>
          <w:tcPr>
            <w:tcW w:w="1134" w:type="dxa"/>
            <w:vMerge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51"/>
        </w:trPr>
        <w:tc>
          <w:tcPr>
            <w:tcW w:w="3201" w:type="dxa"/>
            <w:vMerge/>
          </w:tcPr>
          <w:p w:rsidR="008A1A8F" w:rsidRPr="00165B1B" w:rsidRDefault="008A1A8F" w:rsidP="00DA3F34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8" w:type="dxa"/>
            <w:gridSpan w:val="5"/>
          </w:tcPr>
          <w:p w:rsidR="008A1A8F" w:rsidRPr="00165B1B" w:rsidRDefault="008A1A8F" w:rsidP="00AF1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8506" w:type="dxa"/>
            <w:gridSpan w:val="4"/>
          </w:tcPr>
          <w:p w:rsidR="008A1A8F" w:rsidRPr="00165B1B" w:rsidRDefault="008A1A8F" w:rsidP="00D3263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Замена воска на металл</w:t>
            </w:r>
          </w:p>
        </w:tc>
        <w:tc>
          <w:tcPr>
            <w:tcW w:w="1134" w:type="dxa"/>
            <w:vMerge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51"/>
        </w:trPr>
        <w:tc>
          <w:tcPr>
            <w:tcW w:w="3201" w:type="dxa"/>
            <w:vMerge/>
          </w:tcPr>
          <w:p w:rsidR="008A1A8F" w:rsidRPr="00165B1B" w:rsidRDefault="008A1A8F" w:rsidP="00DA3F34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8" w:type="dxa"/>
            <w:gridSpan w:val="5"/>
          </w:tcPr>
          <w:p w:rsidR="008A1A8F" w:rsidRPr="00165B1B" w:rsidRDefault="008A1A8F" w:rsidP="00AF1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8506" w:type="dxa"/>
            <w:gridSpan w:val="4"/>
          </w:tcPr>
          <w:p w:rsidR="008A1A8F" w:rsidRPr="00165B1B" w:rsidRDefault="008A1A8F" w:rsidP="00D3263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Обработка карк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аса, удаление литников</w:t>
            </w:r>
          </w:p>
        </w:tc>
        <w:tc>
          <w:tcPr>
            <w:tcW w:w="1134" w:type="dxa"/>
            <w:vMerge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8F" w:rsidRPr="00165B1B" w:rsidTr="00E65FC3">
        <w:trPr>
          <w:trHeight w:val="251"/>
        </w:trPr>
        <w:tc>
          <w:tcPr>
            <w:tcW w:w="3201" w:type="dxa"/>
            <w:vMerge/>
          </w:tcPr>
          <w:p w:rsidR="008A1A8F" w:rsidRPr="00165B1B" w:rsidRDefault="008A1A8F" w:rsidP="00DA3F34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8" w:type="dxa"/>
            <w:gridSpan w:val="5"/>
          </w:tcPr>
          <w:p w:rsidR="008A1A8F" w:rsidRPr="00165B1B" w:rsidRDefault="008A1A8F" w:rsidP="00AF1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8506" w:type="dxa"/>
            <w:gridSpan w:val="4"/>
          </w:tcPr>
          <w:p w:rsidR="008A1A8F" w:rsidRPr="00165B1B" w:rsidRDefault="008A1A8F" w:rsidP="00D3263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Припасовка на модели</w:t>
            </w:r>
          </w:p>
        </w:tc>
        <w:tc>
          <w:tcPr>
            <w:tcW w:w="1134" w:type="dxa"/>
            <w:vMerge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8A1A8F" w:rsidRPr="00165B1B" w:rsidRDefault="008A1A8F" w:rsidP="00DA3F3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65FC3">
        <w:trPr>
          <w:trHeight w:val="251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8" w:type="dxa"/>
            <w:gridSpan w:val="5"/>
          </w:tcPr>
          <w:p w:rsidR="00F55366" w:rsidRPr="00165B1B" w:rsidRDefault="00F55366" w:rsidP="00F55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8506" w:type="dxa"/>
            <w:gridSpan w:val="4"/>
          </w:tcPr>
          <w:p w:rsidR="00F55366" w:rsidRPr="00165B1B" w:rsidRDefault="00F55366" w:rsidP="00F5536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Восстановление анатомической формы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65FC3">
        <w:trPr>
          <w:trHeight w:val="251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8" w:type="dxa"/>
            <w:gridSpan w:val="5"/>
          </w:tcPr>
          <w:p w:rsidR="00F55366" w:rsidRPr="00165B1B" w:rsidRDefault="00F55366" w:rsidP="00F55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8506" w:type="dxa"/>
            <w:gridSpan w:val="4"/>
          </w:tcPr>
          <w:p w:rsidR="00F55366" w:rsidRPr="00165B1B" w:rsidRDefault="00F55366" w:rsidP="00F5536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Обработка протеза после полимеризации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65FC3">
        <w:trPr>
          <w:trHeight w:val="251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8" w:type="dxa"/>
            <w:gridSpan w:val="5"/>
          </w:tcPr>
          <w:p w:rsidR="00F55366" w:rsidRPr="00165B1B" w:rsidRDefault="00F55366" w:rsidP="00F55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8506" w:type="dxa"/>
            <w:gridSpan w:val="4"/>
          </w:tcPr>
          <w:p w:rsidR="00F55366" w:rsidRPr="00165B1B" w:rsidRDefault="00F55366" w:rsidP="00F5536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Коррекция анатомической формы. Проведе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ние окончательной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лимеризации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65FC3">
        <w:trPr>
          <w:trHeight w:val="251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8" w:type="dxa"/>
            <w:gridSpan w:val="5"/>
          </w:tcPr>
          <w:p w:rsidR="00F55366" w:rsidRPr="00165B1B" w:rsidRDefault="00F55366" w:rsidP="00F55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1.13</w:t>
            </w:r>
          </w:p>
        </w:tc>
        <w:tc>
          <w:tcPr>
            <w:tcW w:w="8506" w:type="dxa"/>
            <w:gridSpan w:val="4"/>
          </w:tcPr>
          <w:p w:rsidR="00F55366" w:rsidRPr="00165B1B" w:rsidRDefault="00F55366" w:rsidP="00F5536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Полировка протеза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65FC3">
        <w:trPr>
          <w:trHeight w:val="251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8" w:type="dxa"/>
            <w:gridSpan w:val="5"/>
          </w:tcPr>
          <w:p w:rsidR="00F55366" w:rsidRPr="00165B1B" w:rsidRDefault="00F55366" w:rsidP="00F55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1.14</w:t>
            </w:r>
          </w:p>
        </w:tc>
        <w:tc>
          <w:tcPr>
            <w:tcW w:w="8506" w:type="dxa"/>
            <w:gridSpan w:val="4"/>
          </w:tcPr>
          <w:p w:rsidR="00F55366" w:rsidRPr="00165B1B" w:rsidRDefault="00F55366" w:rsidP="00F5536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Сдача готового протеза. Анализ выполненной работы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13372">
        <w:trPr>
          <w:trHeight w:val="251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ind w:right="-167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8" w:type="dxa"/>
            <w:gridSpan w:val="5"/>
          </w:tcPr>
          <w:p w:rsidR="00F55366" w:rsidRPr="00A24490" w:rsidRDefault="00F55366" w:rsidP="00F55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06" w:type="dxa"/>
            <w:gridSpan w:val="4"/>
          </w:tcPr>
          <w:p w:rsidR="00F55366" w:rsidRPr="00165B1B" w:rsidRDefault="00F55366" w:rsidP="00F5536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Изготовление</w:t>
            </w:r>
            <w:r w:rsidRPr="00AD011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металло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акрилового протеза с опорой на 21, 23</w:t>
            </w:r>
            <w:r w:rsidRPr="00AD011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з</w:t>
            </w:r>
            <w:r w:rsidRPr="00AD011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</w:t>
            </w:r>
            <w:r w:rsidRPr="00AD011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бы</w:t>
            </w:r>
          </w:p>
        </w:tc>
        <w:tc>
          <w:tcPr>
            <w:tcW w:w="1134" w:type="dxa"/>
            <w:vMerge w:val="restart"/>
          </w:tcPr>
          <w:p w:rsidR="00F55366" w:rsidRPr="00F55366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5366">
              <w:rPr>
                <w:rFonts w:ascii="Times New Roman" w:hAnsi="Times New Roman" w:cs="Times New Roman"/>
                <w:b/>
                <w:sz w:val="28"/>
                <w:szCs w:val="28"/>
              </w:rPr>
              <w:t>78</w:t>
            </w: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13372">
        <w:trPr>
          <w:trHeight w:val="251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8" w:type="dxa"/>
            <w:gridSpan w:val="5"/>
          </w:tcPr>
          <w:p w:rsidR="00F55366" w:rsidRPr="00322ADB" w:rsidRDefault="00F55366" w:rsidP="00F55366">
            <w:pPr>
              <w:ind w:hanging="48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322AD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2.1</w:t>
            </w:r>
          </w:p>
        </w:tc>
        <w:tc>
          <w:tcPr>
            <w:tcW w:w="8506" w:type="dxa"/>
            <w:gridSpan w:val="4"/>
          </w:tcPr>
          <w:p w:rsidR="00F55366" w:rsidRPr="00165B1B" w:rsidRDefault="00F55366" w:rsidP="00F55366">
            <w:pPr>
              <w:ind w:right="-95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Изготовление комбинированной </w:t>
            </w: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модели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13372">
        <w:trPr>
          <w:trHeight w:val="251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8" w:type="dxa"/>
            <w:gridSpan w:val="5"/>
          </w:tcPr>
          <w:p w:rsidR="00F55366" w:rsidRPr="00322ADB" w:rsidRDefault="00F55366" w:rsidP="00F55366">
            <w:pPr>
              <w:ind w:right="-113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</w:t>
            </w:r>
            <w:r w:rsidRPr="00322AD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8506" w:type="dxa"/>
            <w:gridSpan w:val="4"/>
          </w:tcPr>
          <w:p w:rsidR="00F55366" w:rsidRPr="00165B1B" w:rsidRDefault="00F55366" w:rsidP="00F55366">
            <w:pPr>
              <w:tabs>
                <w:tab w:val="left" w:pos="5892"/>
              </w:tabs>
              <w:ind w:right="-9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Отливка цокольной части модели, разрезание модели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13372">
        <w:trPr>
          <w:trHeight w:val="251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8" w:type="dxa"/>
            <w:gridSpan w:val="5"/>
          </w:tcPr>
          <w:p w:rsidR="00F55366" w:rsidRPr="00322ADB" w:rsidRDefault="00F55366" w:rsidP="00F55366">
            <w:pPr>
              <w:ind w:right="-113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</w:t>
            </w:r>
            <w:r w:rsidRPr="00322AD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8506" w:type="dxa"/>
            <w:gridSpan w:val="4"/>
          </w:tcPr>
          <w:p w:rsidR="00F55366" w:rsidRPr="00165B1B" w:rsidRDefault="00F55366" w:rsidP="00F55366">
            <w:pPr>
              <w:ind w:right="-9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бработка штампиков, выделение уступов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13372">
        <w:trPr>
          <w:trHeight w:val="251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8" w:type="dxa"/>
            <w:gridSpan w:val="5"/>
          </w:tcPr>
          <w:p w:rsidR="00F55366" w:rsidRPr="00A104BB" w:rsidRDefault="00F55366" w:rsidP="00F55366">
            <w:pPr>
              <w:ind w:right="-113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104B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2.4</w:t>
            </w:r>
          </w:p>
        </w:tc>
        <w:tc>
          <w:tcPr>
            <w:tcW w:w="8506" w:type="dxa"/>
            <w:gridSpan w:val="4"/>
          </w:tcPr>
          <w:p w:rsidR="00F55366" w:rsidRPr="00165B1B" w:rsidRDefault="00F55366" w:rsidP="00F55366">
            <w:pPr>
              <w:pStyle w:val="afa"/>
              <w:ind w:left="0" w:right="-95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елирование каркаса с опорой на 21,2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зубы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13372">
        <w:trPr>
          <w:trHeight w:val="251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8" w:type="dxa"/>
            <w:gridSpan w:val="5"/>
          </w:tcPr>
          <w:p w:rsidR="00F55366" w:rsidRPr="00A104BB" w:rsidRDefault="00F55366" w:rsidP="00F55366">
            <w:pPr>
              <w:ind w:right="-113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104B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2.5</w:t>
            </w:r>
          </w:p>
        </w:tc>
        <w:tc>
          <w:tcPr>
            <w:tcW w:w="8506" w:type="dxa"/>
            <w:gridSpan w:val="4"/>
          </w:tcPr>
          <w:p w:rsidR="00F55366" w:rsidRPr="00165B1B" w:rsidRDefault="00F55366" w:rsidP="00F55366">
            <w:pPr>
              <w:pStyle w:val="afa"/>
              <w:ind w:left="0" w:right="-9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Окончательная моделировка восковой композиции каркаса, нанес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ние ретенционных пунктов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13372">
        <w:trPr>
          <w:trHeight w:val="251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8" w:type="dxa"/>
            <w:gridSpan w:val="5"/>
          </w:tcPr>
          <w:p w:rsidR="00F55366" w:rsidRPr="00A104BB" w:rsidRDefault="00F55366" w:rsidP="00F55366">
            <w:pPr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4BB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8506" w:type="dxa"/>
            <w:gridSpan w:val="4"/>
          </w:tcPr>
          <w:p w:rsidR="00F55366" w:rsidRPr="00165B1B" w:rsidRDefault="00F55366" w:rsidP="00F55366">
            <w:pPr>
              <w:pStyle w:val="afa"/>
              <w:ind w:left="0" w:right="-95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Отливка металлического каркаса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13372">
        <w:trPr>
          <w:trHeight w:val="251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8" w:type="dxa"/>
            <w:gridSpan w:val="5"/>
          </w:tcPr>
          <w:p w:rsidR="00F55366" w:rsidRPr="00A104BB" w:rsidRDefault="00F55366" w:rsidP="00F55366">
            <w:pPr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4BB"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8506" w:type="dxa"/>
            <w:gridSpan w:val="4"/>
          </w:tcPr>
          <w:p w:rsidR="00F55366" w:rsidRPr="00A24490" w:rsidRDefault="00F55366" w:rsidP="00F55366">
            <w:pPr>
              <w:ind w:right="-95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бработка металлического каркаса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, припасовка на модели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13372">
        <w:trPr>
          <w:trHeight w:val="251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8" w:type="dxa"/>
            <w:gridSpan w:val="5"/>
          </w:tcPr>
          <w:p w:rsidR="00F55366" w:rsidRPr="00A104BB" w:rsidRDefault="00F55366" w:rsidP="00F55366">
            <w:pPr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4BB"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8506" w:type="dxa"/>
            <w:gridSpan w:val="4"/>
          </w:tcPr>
          <w:p w:rsidR="00F55366" w:rsidRPr="00165B1B" w:rsidRDefault="00F55366" w:rsidP="00F55366">
            <w:pPr>
              <w:pStyle w:val="afa"/>
              <w:ind w:left="0" w:right="-9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Проведение пескоструйной обработки каркаса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13372">
        <w:trPr>
          <w:trHeight w:val="251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8" w:type="dxa"/>
            <w:gridSpan w:val="5"/>
          </w:tcPr>
          <w:p w:rsidR="00F55366" w:rsidRPr="00A104BB" w:rsidRDefault="00F55366" w:rsidP="00F55366">
            <w:pPr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4BB"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8506" w:type="dxa"/>
            <w:gridSpan w:val="4"/>
          </w:tcPr>
          <w:p w:rsidR="00F55366" w:rsidRPr="00165B1B" w:rsidRDefault="00F55366" w:rsidP="00F55366">
            <w:pPr>
              <w:pStyle w:val="afa"/>
              <w:ind w:left="0" w:right="-9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осстанов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ление анатомической формы зубов, полимеризация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13372">
        <w:trPr>
          <w:trHeight w:val="251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8" w:type="dxa"/>
            <w:gridSpan w:val="5"/>
          </w:tcPr>
          <w:p w:rsidR="00F55366" w:rsidRPr="00165B1B" w:rsidRDefault="00F55366" w:rsidP="00F55366">
            <w:pPr>
              <w:pStyle w:val="afa"/>
              <w:ind w:left="57"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6" w:type="dxa"/>
            <w:gridSpan w:val="4"/>
          </w:tcPr>
          <w:p w:rsidR="00F55366" w:rsidRPr="00165B1B" w:rsidRDefault="00F55366" w:rsidP="00F55366">
            <w:pPr>
              <w:pStyle w:val="afa"/>
              <w:ind w:left="0" w:right="-95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Обработка протеза после полимеризации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13372">
        <w:trPr>
          <w:trHeight w:val="251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8" w:type="dxa"/>
            <w:gridSpan w:val="5"/>
          </w:tcPr>
          <w:p w:rsidR="00F55366" w:rsidRPr="00165B1B" w:rsidRDefault="00F55366" w:rsidP="00F55366">
            <w:pPr>
              <w:pStyle w:val="afa"/>
              <w:ind w:left="57"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2.11</w:t>
            </w:r>
          </w:p>
        </w:tc>
        <w:tc>
          <w:tcPr>
            <w:tcW w:w="8506" w:type="dxa"/>
            <w:gridSpan w:val="4"/>
          </w:tcPr>
          <w:p w:rsidR="00F55366" w:rsidRPr="00165B1B" w:rsidRDefault="00F55366" w:rsidP="00F55366">
            <w:pPr>
              <w:pStyle w:val="afa"/>
              <w:ind w:left="0" w:right="-95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Нанесение коррекционного слоя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13372">
        <w:trPr>
          <w:trHeight w:val="251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8" w:type="dxa"/>
            <w:gridSpan w:val="5"/>
          </w:tcPr>
          <w:p w:rsidR="00F55366" w:rsidRPr="00165B1B" w:rsidRDefault="00F55366" w:rsidP="00F55366">
            <w:pPr>
              <w:pStyle w:val="afa"/>
              <w:ind w:left="57"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2.12</w:t>
            </w:r>
          </w:p>
        </w:tc>
        <w:tc>
          <w:tcPr>
            <w:tcW w:w="8506" w:type="dxa"/>
            <w:gridSpan w:val="4"/>
          </w:tcPr>
          <w:p w:rsidR="00F55366" w:rsidRPr="009A3358" w:rsidRDefault="00F55366" w:rsidP="00F55366">
            <w:pPr>
              <w:ind w:right="-9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Коррекция анатомическо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й формы,</w:t>
            </w: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полимеризаци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13372">
        <w:trPr>
          <w:trHeight w:val="251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8" w:type="dxa"/>
            <w:gridSpan w:val="5"/>
          </w:tcPr>
          <w:p w:rsidR="00F55366" w:rsidRPr="00165B1B" w:rsidRDefault="00F55366" w:rsidP="00F55366">
            <w:pPr>
              <w:pStyle w:val="afa"/>
              <w:ind w:left="57"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2.13</w:t>
            </w:r>
          </w:p>
        </w:tc>
        <w:tc>
          <w:tcPr>
            <w:tcW w:w="8506" w:type="dxa"/>
            <w:gridSpan w:val="4"/>
          </w:tcPr>
          <w:p w:rsidR="00F55366" w:rsidRPr="00E81642" w:rsidRDefault="00F55366" w:rsidP="00F55366">
            <w:pPr>
              <w:pStyle w:val="afa"/>
              <w:ind w:left="0" w:right="-9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Times New Roman" w:hAnsi="Times New Roman" w:cs="Times New Roman"/>
                <w:sz w:val="28"/>
                <w:szCs w:val="28"/>
              </w:rPr>
              <w:t>Полировка протезов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Анализ выполненной работы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81642">
        <w:trPr>
          <w:trHeight w:val="278"/>
        </w:trPr>
        <w:tc>
          <w:tcPr>
            <w:tcW w:w="3201" w:type="dxa"/>
            <w:vMerge w:val="restart"/>
          </w:tcPr>
          <w:p w:rsidR="00F55366" w:rsidRPr="00165B1B" w:rsidRDefault="00F55366" w:rsidP="00F55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3.8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Техник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изг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товления металлокер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мических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 мостовидных протезов</w:t>
            </w:r>
          </w:p>
        </w:tc>
        <w:tc>
          <w:tcPr>
            <w:tcW w:w="9274" w:type="dxa"/>
            <w:gridSpan w:val="9"/>
          </w:tcPr>
          <w:p w:rsidR="00F55366" w:rsidRPr="00165B1B" w:rsidRDefault="00F55366" w:rsidP="00F5536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F55366" w:rsidRPr="00322AD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AD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81642">
        <w:trPr>
          <w:trHeight w:val="541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F55366" w:rsidRPr="000E73A2" w:rsidRDefault="00F55366" w:rsidP="00F55366">
            <w:pPr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Показания и противопоказания к применению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Положительные и отриц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тельные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качества данного вида протеза.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Сравнительная характеристика</w:t>
            </w:r>
          </w:p>
        </w:tc>
        <w:tc>
          <w:tcPr>
            <w:tcW w:w="1134" w:type="dxa"/>
            <w:vMerge/>
          </w:tcPr>
          <w:p w:rsidR="00F55366" w:rsidRPr="00322AD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55366" w:rsidRPr="00165B1B" w:rsidTr="00E65FC3">
        <w:trPr>
          <w:trHeight w:val="713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F55366" w:rsidRPr="00165B1B" w:rsidRDefault="00F55366" w:rsidP="00F55366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Технологические этапы изготовления.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моделировани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воск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вой репродукции каркаса Методика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приме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нения конструкционных мат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риалов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 при изготовлении</w:t>
            </w:r>
          </w:p>
        </w:tc>
        <w:tc>
          <w:tcPr>
            <w:tcW w:w="1134" w:type="dxa"/>
            <w:vMerge/>
          </w:tcPr>
          <w:p w:rsidR="00F55366" w:rsidRPr="00322AD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55366" w:rsidRPr="00165B1B" w:rsidTr="00E65FC3">
        <w:trPr>
          <w:trHeight w:val="363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  <w:tcBorders>
              <w:bottom w:val="single" w:sz="4" w:space="0" w:color="auto"/>
            </w:tcBorders>
          </w:tcPr>
          <w:p w:rsidR="00F55366" w:rsidRPr="00322ADB" w:rsidRDefault="00F55366" w:rsidP="00F55366">
            <w:pPr>
              <w:ind w:right="1134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322AD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134" w:type="dxa"/>
            <w:vMerge w:val="restart"/>
          </w:tcPr>
          <w:p w:rsidR="00F55366" w:rsidRPr="00322ADB" w:rsidRDefault="00505CF8" w:rsidP="00F55366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88</w:t>
            </w:r>
          </w:p>
        </w:tc>
        <w:tc>
          <w:tcPr>
            <w:tcW w:w="1417" w:type="dxa"/>
            <w:vMerge w:val="restart"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65FC3">
        <w:trPr>
          <w:trHeight w:val="586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  <w:tcBorders>
              <w:top w:val="single" w:sz="4" w:space="0" w:color="auto"/>
            </w:tcBorders>
          </w:tcPr>
          <w:p w:rsidR="00F55366" w:rsidRPr="008564E2" w:rsidRDefault="00F55366" w:rsidP="00F5536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564E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Изготовление металлокерамического мостовидного протеза  с опорой на 43, 44, 47 зубы и металл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окерамической коронки на 34 зуб</w:t>
            </w:r>
          </w:p>
        </w:tc>
        <w:tc>
          <w:tcPr>
            <w:tcW w:w="1134" w:type="dxa"/>
            <w:vMerge/>
          </w:tcPr>
          <w:p w:rsidR="00F55366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AF1A14">
        <w:trPr>
          <w:trHeight w:val="369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F55366" w:rsidRPr="00165B1B" w:rsidRDefault="00F55366" w:rsidP="00F55366">
            <w:pPr>
              <w:tabs>
                <w:tab w:val="left" w:pos="377"/>
                <w:tab w:val="left" w:pos="410"/>
              </w:tabs>
              <w:ind w:right="113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648" w:type="dxa"/>
            <w:gridSpan w:val="5"/>
          </w:tcPr>
          <w:p w:rsidR="00F55366" w:rsidRPr="00165B1B" w:rsidRDefault="00F55366" w:rsidP="00F55366">
            <w:pPr>
              <w:ind w:left="-108" w:right="-95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Изготовление комбинированной модели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AF1A14">
        <w:trPr>
          <w:trHeight w:val="333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F55366" w:rsidRPr="00165B1B" w:rsidRDefault="00F55366" w:rsidP="00F55366">
            <w:pPr>
              <w:tabs>
                <w:tab w:val="left" w:pos="377"/>
                <w:tab w:val="left" w:pos="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8648" w:type="dxa"/>
            <w:gridSpan w:val="5"/>
          </w:tcPr>
          <w:p w:rsidR="00F55366" w:rsidRPr="00165B1B" w:rsidRDefault="00F55366" w:rsidP="00F55366">
            <w:pPr>
              <w:ind w:left="-108" w:right="-95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Отливка протезного поля из супергипса, установка штифтов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81642">
        <w:trPr>
          <w:trHeight w:val="265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F55366" w:rsidRPr="00165B1B" w:rsidRDefault="00F55366" w:rsidP="00F55366">
            <w:pPr>
              <w:tabs>
                <w:tab w:val="left" w:pos="377"/>
                <w:tab w:val="left" w:pos="410"/>
              </w:tabs>
              <w:ind w:right="11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8648" w:type="dxa"/>
            <w:gridSpan w:val="5"/>
          </w:tcPr>
          <w:p w:rsidR="00F55366" w:rsidRPr="00165B1B" w:rsidRDefault="00F55366" w:rsidP="00F55366">
            <w:pPr>
              <w:ind w:right="-9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бработка штампиков, выделение уступов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81642">
        <w:trPr>
          <w:trHeight w:val="213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F55366" w:rsidRPr="00165B1B" w:rsidRDefault="00F55366" w:rsidP="00F55366">
            <w:pPr>
              <w:tabs>
                <w:tab w:val="left" w:pos="377"/>
                <w:tab w:val="left" w:pos="410"/>
              </w:tabs>
              <w:ind w:right="-10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8648" w:type="dxa"/>
            <w:gridSpan w:val="5"/>
          </w:tcPr>
          <w:p w:rsidR="00F55366" w:rsidRPr="00165B1B" w:rsidRDefault="00F55366" w:rsidP="00F55366">
            <w:pPr>
              <w:ind w:left="-108" w:right="-95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оделирование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восковой репродукции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каркаса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81642">
        <w:trPr>
          <w:trHeight w:val="303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F55366" w:rsidRPr="00165B1B" w:rsidRDefault="00F55366" w:rsidP="00F55366">
            <w:pPr>
              <w:tabs>
                <w:tab w:val="left" w:pos="377"/>
                <w:tab w:val="left" w:pos="410"/>
              </w:tabs>
              <w:ind w:right="1134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8648" w:type="dxa"/>
            <w:gridSpan w:val="5"/>
          </w:tcPr>
          <w:p w:rsidR="00F55366" w:rsidRPr="00165B1B" w:rsidRDefault="00F55366" w:rsidP="00F55366">
            <w:pPr>
              <w:ind w:left="-108" w:right="-95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Окончательная моделиро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вка воскового каркаса, литье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81642">
        <w:trPr>
          <w:trHeight w:val="252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F55366" w:rsidRPr="00165B1B" w:rsidRDefault="00F55366" w:rsidP="00F55366">
            <w:pPr>
              <w:tabs>
                <w:tab w:val="left" w:pos="377"/>
                <w:tab w:val="left" w:pos="410"/>
              </w:tabs>
              <w:ind w:right="1134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8648" w:type="dxa"/>
            <w:gridSpan w:val="5"/>
          </w:tcPr>
          <w:p w:rsidR="00F55366" w:rsidRPr="00165B1B" w:rsidRDefault="00F55366" w:rsidP="00F55366">
            <w:pPr>
              <w:ind w:left="-108" w:right="-95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Обработка металличес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ких каркасов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, припасовка на модели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81642">
        <w:trPr>
          <w:trHeight w:val="213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F55366" w:rsidRPr="00165B1B" w:rsidRDefault="00F55366" w:rsidP="00F55366">
            <w:pPr>
              <w:tabs>
                <w:tab w:val="left" w:pos="377"/>
                <w:tab w:val="left" w:pos="410"/>
              </w:tabs>
              <w:ind w:right="1134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8648" w:type="dxa"/>
            <w:gridSpan w:val="5"/>
          </w:tcPr>
          <w:p w:rsidR="00F55366" w:rsidRPr="00165B1B" w:rsidRDefault="00F55366" w:rsidP="00F55366">
            <w:pPr>
              <w:ind w:left="-108" w:right="-95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Проведение пароструйной и пескоструйной обработки каркасов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81642">
        <w:trPr>
          <w:trHeight w:val="303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F55366" w:rsidRPr="00165B1B" w:rsidRDefault="00F55366" w:rsidP="00F55366">
            <w:pPr>
              <w:tabs>
                <w:tab w:val="left" w:pos="377"/>
                <w:tab w:val="left" w:pos="410"/>
              </w:tabs>
              <w:ind w:right="1134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8648" w:type="dxa"/>
            <w:gridSpan w:val="5"/>
          </w:tcPr>
          <w:p w:rsidR="00F55366" w:rsidRPr="00165B1B" w:rsidRDefault="00F55366" w:rsidP="00F55366">
            <w:pPr>
              <w:ind w:left="-108" w:right="-95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Оксидирование металлического каркаса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AF1A14">
        <w:trPr>
          <w:trHeight w:val="278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F55366" w:rsidRPr="00165B1B" w:rsidRDefault="00F55366" w:rsidP="00F55366">
            <w:pPr>
              <w:tabs>
                <w:tab w:val="left" w:pos="377"/>
                <w:tab w:val="left" w:pos="410"/>
              </w:tabs>
              <w:ind w:right="-101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8648" w:type="dxa"/>
            <w:gridSpan w:val="5"/>
          </w:tcPr>
          <w:p w:rsidR="00F55366" w:rsidRPr="00165B1B" w:rsidRDefault="00F55366" w:rsidP="00F55366">
            <w:pPr>
              <w:ind w:left="-108" w:right="-95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Нанесение первого грунтово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слоя на каркас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65FC3">
        <w:trPr>
          <w:trHeight w:val="217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F55366" w:rsidRPr="00165B1B" w:rsidRDefault="00F55366" w:rsidP="00F5536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8648" w:type="dxa"/>
            <w:gridSpan w:val="5"/>
          </w:tcPr>
          <w:p w:rsidR="00F55366" w:rsidRPr="00165B1B" w:rsidRDefault="00F55366" w:rsidP="00F55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Нане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сение грунтового слоя  и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 оттеночных кристаллов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65FC3">
        <w:trPr>
          <w:trHeight w:val="218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F55366" w:rsidRPr="00165B1B" w:rsidRDefault="00F55366" w:rsidP="00F5536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8648" w:type="dxa"/>
            <w:gridSpan w:val="5"/>
          </w:tcPr>
          <w:p w:rsidR="00F55366" w:rsidRPr="00165B1B" w:rsidRDefault="00F55366" w:rsidP="00F5536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Проведение обжига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65FC3">
        <w:trPr>
          <w:trHeight w:val="268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F55366" w:rsidRPr="00165B1B" w:rsidRDefault="00F55366" w:rsidP="00F5536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8648" w:type="dxa"/>
            <w:gridSpan w:val="5"/>
          </w:tcPr>
          <w:p w:rsidR="00F55366" w:rsidRPr="00165B1B" w:rsidRDefault="00F55366" w:rsidP="00F5536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Нанесение дентина, эмали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обжиг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65FC3">
        <w:trPr>
          <w:trHeight w:val="234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F55366" w:rsidRPr="00165B1B" w:rsidRDefault="00F55366" w:rsidP="00F5536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8648" w:type="dxa"/>
            <w:gridSpan w:val="5"/>
          </w:tcPr>
          <w:p w:rsidR="00F55366" w:rsidRPr="00165B1B" w:rsidRDefault="00F55366" w:rsidP="00F5536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Обработка протеза после проведённого обжига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65FC3">
        <w:trPr>
          <w:trHeight w:val="251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F55366" w:rsidRPr="00165B1B" w:rsidRDefault="00F55366" w:rsidP="00F5536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8648" w:type="dxa"/>
            <w:gridSpan w:val="5"/>
          </w:tcPr>
          <w:p w:rsidR="00F55366" w:rsidRPr="00165B1B" w:rsidRDefault="00F55366" w:rsidP="00F5536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Нанесение дентина, эмали после провед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ённого обжига,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проведение коррекционного обжига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81642">
        <w:trPr>
          <w:trHeight w:val="355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F55366" w:rsidRPr="00165B1B" w:rsidRDefault="00F55366" w:rsidP="00F5536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8648" w:type="dxa"/>
            <w:gridSpan w:val="5"/>
          </w:tcPr>
          <w:p w:rsidR="00F55366" w:rsidRPr="00165B1B" w:rsidRDefault="00F55366" w:rsidP="00F5536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Коррекция анатомической формы, глазурование 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65FC3">
        <w:trPr>
          <w:trHeight w:val="254"/>
        </w:trPr>
        <w:tc>
          <w:tcPr>
            <w:tcW w:w="3201" w:type="dxa"/>
            <w:vMerge w:val="restart"/>
          </w:tcPr>
          <w:p w:rsidR="00F55366" w:rsidRPr="00FB56F4" w:rsidRDefault="00F55366" w:rsidP="00F55366">
            <w:pPr>
              <w:snapToGrid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3.9</w:t>
            </w:r>
            <w:r w:rsidR="000B5C1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FB56F4">
              <w:rPr>
                <w:rFonts w:ascii="Times New Roman" w:hAnsi="Times New Roman" w:cs="Times New Roman"/>
                <w:sz w:val="28"/>
                <w:szCs w:val="28"/>
              </w:rPr>
              <w:t>Ортопедич</w:t>
            </w:r>
            <w:r w:rsidRPr="00FB56F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B56F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кое</w:t>
            </w:r>
            <w:r w:rsidRPr="00FB56F4">
              <w:rPr>
                <w:rFonts w:ascii="Times New Roman" w:hAnsi="Times New Roman" w:cs="Times New Roman"/>
                <w:sz w:val="28"/>
                <w:szCs w:val="28"/>
              </w:rPr>
              <w:t xml:space="preserve"> лечение с испол</w:t>
            </w:r>
            <w:r w:rsidRPr="00FB56F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B56F4">
              <w:rPr>
                <w:rFonts w:ascii="Times New Roman" w:hAnsi="Times New Roman" w:cs="Times New Roman"/>
                <w:sz w:val="28"/>
                <w:szCs w:val="28"/>
              </w:rPr>
              <w:t>зованием имплантатов</w:t>
            </w:r>
          </w:p>
        </w:tc>
        <w:tc>
          <w:tcPr>
            <w:tcW w:w="9274" w:type="dxa"/>
            <w:gridSpan w:val="9"/>
          </w:tcPr>
          <w:p w:rsidR="00F55366" w:rsidRPr="00FB56F4" w:rsidRDefault="00F55366" w:rsidP="00F55366">
            <w:pPr>
              <w:snapToGrid w:val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B56F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F55366" w:rsidRPr="00FB56F4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6F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65FC3">
        <w:trPr>
          <w:trHeight w:val="2162"/>
        </w:trPr>
        <w:tc>
          <w:tcPr>
            <w:tcW w:w="3201" w:type="dxa"/>
            <w:vMerge/>
          </w:tcPr>
          <w:p w:rsidR="00F55366" w:rsidRPr="00FB56F4" w:rsidRDefault="00F55366" w:rsidP="00F55366">
            <w:pPr>
              <w:snapToGrid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F55366" w:rsidRPr="00FB56F4" w:rsidRDefault="00F55366" w:rsidP="00F55366">
            <w:pPr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B56F4">
              <w:rPr>
                <w:rFonts w:ascii="Times New Roman" w:hAnsi="Times New Roman" w:cs="Times New Roman"/>
                <w:sz w:val="28"/>
                <w:szCs w:val="28"/>
              </w:rPr>
              <w:t>Применение имплантатов в клинике ортопедической стоматологии.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56F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B56F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B56F4">
              <w:rPr>
                <w:rFonts w:ascii="Times New Roman" w:hAnsi="Times New Roman" w:cs="Times New Roman"/>
                <w:sz w:val="28"/>
                <w:szCs w:val="28"/>
              </w:rPr>
              <w:t>новные виды имплантатов.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56F4">
              <w:rPr>
                <w:rFonts w:ascii="Times New Roman" w:hAnsi="Times New Roman" w:cs="Times New Roman"/>
                <w:sz w:val="28"/>
                <w:szCs w:val="28"/>
              </w:rPr>
              <w:t>Материалы и технологии, применяемые для и</w:t>
            </w:r>
            <w:r w:rsidRPr="00FB56F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B56F4">
              <w:rPr>
                <w:rFonts w:ascii="Times New Roman" w:hAnsi="Times New Roman" w:cs="Times New Roman"/>
                <w:sz w:val="28"/>
                <w:szCs w:val="28"/>
              </w:rPr>
              <w:t>готовления протезов с опорами на имплантаты.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56F4">
              <w:rPr>
                <w:rFonts w:ascii="Times New Roman" w:hAnsi="Times New Roman" w:cs="Times New Roman"/>
                <w:sz w:val="28"/>
                <w:szCs w:val="28"/>
              </w:rPr>
              <w:t>Особенности изготовления протезов с опорами на имплантаты. К</w:t>
            </w:r>
            <w:r w:rsidRPr="00FB56F4">
              <w:rPr>
                <w:rFonts w:ascii="Times New Roman" w:eastAsia="Times New Roman" w:hAnsi="Times New Roman" w:cs="Times New Roman"/>
                <w:sz w:val="28"/>
                <w:szCs w:val="28"/>
              </w:rPr>
              <w:t>онструкции имплантатов.</w:t>
            </w:r>
            <w:r w:rsidR="000B5C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B56F4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Классиф</w:t>
            </w:r>
            <w:r w:rsidRPr="00FB56F4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FB56F4">
              <w:rPr>
                <w:rFonts w:ascii="Times New Roman" w:eastAsia="Times New Roman" w:hAnsi="Times New Roman" w:cs="Times New Roman"/>
                <w:sz w:val="28"/>
                <w:szCs w:val="28"/>
              </w:rPr>
              <w:t>кация имплантатов.</w:t>
            </w:r>
            <w:r w:rsidR="000B5C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B56F4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Методы имплантации.</w:t>
            </w:r>
            <w:r w:rsidR="000B5C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B56F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B56F4">
              <w:rPr>
                <w:rFonts w:ascii="Times New Roman" w:eastAsia="Times New Roman" w:hAnsi="Times New Roman" w:cs="Times New Roman"/>
                <w:sz w:val="28"/>
                <w:szCs w:val="28"/>
              </w:rPr>
              <w:t>онструирование зубных пр</w:t>
            </w:r>
            <w:r w:rsidRPr="00FB56F4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FB56F4">
              <w:rPr>
                <w:rFonts w:ascii="Times New Roman" w:eastAsia="Times New Roman" w:hAnsi="Times New Roman" w:cs="Times New Roman"/>
                <w:sz w:val="28"/>
                <w:szCs w:val="28"/>
              </w:rPr>
              <w:t>тезов с исполь</w:t>
            </w:r>
            <w:r w:rsidRPr="00FB56F4">
              <w:rPr>
                <w:rFonts w:ascii="Times New Roman" w:hAnsi="Times New Roman" w:cs="Times New Roman"/>
                <w:sz w:val="28"/>
                <w:szCs w:val="28"/>
              </w:rPr>
              <w:t>зованием имплантатов.</w:t>
            </w:r>
            <w:r w:rsidRPr="00FB56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Клинико-лабораторные этапы изг</w:t>
            </w:r>
            <w:r w:rsidRPr="00FB56F4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FB56F4">
              <w:rPr>
                <w:rFonts w:ascii="Times New Roman" w:eastAsia="Times New Roman" w:hAnsi="Times New Roman" w:cs="Times New Roman"/>
                <w:sz w:val="28"/>
                <w:szCs w:val="28"/>
              </w:rPr>
              <w:t>товления. Применяемое оборудование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55366" w:rsidRPr="00165B1B" w:rsidTr="00C7775F">
        <w:trPr>
          <w:trHeight w:val="990"/>
        </w:trPr>
        <w:tc>
          <w:tcPr>
            <w:tcW w:w="3201" w:type="dxa"/>
            <w:vMerge/>
          </w:tcPr>
          <w:p w:rsidR="00F55366" w:rsidRPr="00FB56F4" w:rsidRDefault="00F55366" w:rsidP="00F55366">
            <w:pPr>
              <w:snapToGrid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F55366" w:rsidRPr="00FB56F4" w:rsidRDefault="00F55366" w:rsidP="00F55366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Технологии изготовления зубных конструкций протезов с использованием имплантатов. Методика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приме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нения конструкционных материалов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 при и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готовлении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55366" w:rsidRPr="00165B1B" w:rsidTr="00AF1A14">
        <w:trPr>
          <w:trHeight w:val="233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snapToGrid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F55366" w:rsidRPr="00165B1B" w:rsidRDefault="00F55366" w:rsidP="000B5C13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6B7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Практические</w:t>
            </w:r>
            <w:r w:rsidR="000B5C1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з</w:t>
            </w:r>
            <w:r w:rsidRPr="00D36B7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анятия</w:t>
            </w:r>
          </w:p>
        </w:tc>
        <w:tc>
          <w:tcPr>
            <w:tcW w:w="1134" w:type="dxa"/>
          </w:tcPr>
          <w:p w:rsidR="00F55366" w:rsidRPr="00B318FC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18FC">
              <w:rPr>
                <w:rFonts w:ascii="Times New Roman" w:hAnsi="Times New Roman" w:cs="Times New Roman"/>
                <w:b/>
                <w:sz w:val="28"/>
                <w:szCs w:val="28"/>
              </w:rPr>
              <w:t>120</w:t>
            </w:r>
          </w:p>
        </w:tc>
        <w:tc>
          <w:tcPr>
            <w:tcW w:w="1417" w:type="dxa"/>
            <w:vMerge w:val="restart"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65FC3">
        <w:trPr>
          <w:trHeight w:val="420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snapToGrid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F55366" w:rsidRPr="002755C5" w:rsidRDefault="00F55366" w:rsidP="00F55366">
            <w:pPr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55C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648" w:type="dxa"/>
            <w:gridSpan w:val="5"/>
          </w:tcPr>
          <w:p w:rsidR="00F55366" w:rsidRPr="00410A2E" w:rsidRDefault="00F55366" w:rsidP="00F55366">
            <w:pPr>
              <w:ind w:right="-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0A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Изг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отовление мостовидного протеза, </w:t>
            </w:r>
            <w:r w:rsidRPr="00410A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состоящего из опорной к</w:t>
            </w:r>
            <w:r w:rsidRPr="00410A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</w:t>
            </w:r>
            <w:r w:rsidRPr="00410A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нки и цельнометаллической части </w:t>
            </w:r>
            <w:r w:rsidRPr="00410A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(непосредственное протез</w:t>
            </w:r>
            <w:r w:rsidRPr="00410A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410A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F55366" w:rsidRPr="00FB56F4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6F4"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65FC3">
        <w:trPr>
          <w:trHeight w:val="291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snapToGrid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F55366" w:rsidRPr="00165B1B" w:rsidRDefault="00F55366" w:rsidP="00F55366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648" w:type="dxa"/>
            <w:gridSpan w:val="5"/>
          </w:tcPr>
          <w:p w:rsidR="00F55366" w:rsidRPr="00165B1B" w:rsidRDefault="00F55366" w:rsidP="00F55366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6B76">
              <w:rPr>
                <w:rFonts w:ascii="Times New Roman" w:eastAsia="Times New Roman" w:hAnsi="Times New Roman" w:cs="Times New Roman"/>
                <w:sz w:val="28"/>
                <w:szCs w:val="28"/>
              </w:rPr>
              <w:t>Снятие оттисков, отливка моделей</w:t>
            </w:r>
          </w:p>
        </w:tc>
        <w:tc>
          <w:tcPr>
            <w:tcW w:w="1134" w:type="dxa"/>
            <w:vMerge/>
          </w:tcPr>
          <w:p w:rsidR="00F55366" w:rsidRPr="00FB56F4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65FC3">
        <w:trPr>
          <w:trHeight w:val="239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snapToGrid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F55366" w:rsidRPr="00165B1B" w:rsidRDefault="00F55366" w:rsidP="00F55366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648" w:type="dxa"/>
            <w:gridSpan w:val="5"/>
          </w:tcPr>
          <w:p w:rsidR="00F55366" w:rsidRPr="00165B1B" w:rsidRDefault="00F55366" w:rsidP="00F55366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6B76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опорной коронки</w:t>
            </w:r>
          </w:p>
        </w:tc>
        <w:tc>
          <w:tcPr>
            <w:tcW w:w="1134" w:type="dxa"/>
            <w:vMerge/>
          </w:tcPr>
          <w:p w:rsidR="00F55366" w:rsidRPr="00FB56F4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65FC3">
        <w:trPr>
          <w:trHeight w:val="344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snapToGrid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F55366" w:rsidRPr="00165B1B" w:rsidRDefault="00F55366" w:rsidP="00F55366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8648" w:type="dxa"/>
            <w:gridSpan w:val="5"/>
          </w:tcPr>
          <w:p w:rsidR="00F55366" w:rsidRPr="00165B1B" w:rsidRDefault="00F55366" w:rsidP="00F55366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6B76">
              <w:rPr>
                <w:rFonts w:ascii="Times New Roman" w:eastAsia="Times New Roman" w:hAnsi="Times New Roman" w:cs="Times New Roman"/>
                <w:sz w:val="28"/>
                <w:szCs w:val="28"/>
              </w:rPr>
              <w:t>Припасовка коронки</w:t>
            </w:r>
          </w:p>
        </w:tc>
        <w:tc>
          <w:tcPr>
            <w:tcW w:w="1134" w:type="dxa"/>
            <w:vMerge/>
          </w:tcPr>
          <w:p w:rsidR="00F55366" w:rsidRPr="00FB56F4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65FC3">
        <w:trPr>
          <w:trHeight w:val="420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snapToGrid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F55366" w:rsidRPr="00165B1B" w:rsidRDefault="00F55366" w:rsidP="00F55366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8648" w:type="dxa"/>
            <w:gridSpan w:val="5"/>
          </w:tcPr>
          <w:p w:rsidR="00F55366" w:rsidRPr="00D36B76" w:rsidRDefault="00F55366" w:rsidP="00F55366">
            <w:pPr>
              <w:snapToGrid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36B76">
              <w:rPr>
                <w:rFonts w:ascii="Times New Roman" w:eastAsia="Times New Roman" w:hAnsi="Times New Roman" w:cs="Times New Roman"/>
                <w:sz w:val="28"/>
                <w:szCs w:val="28"/>
              </w:rPr>
              <w:t>одготовка лунки под импл</w:t>
            </w: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>антат, установка в лунку штифта</w:t>
            </w:r>
            <w:r w:rsidRPr="00D36B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снятие оттисков</w:t>
            </w:r>
            <w:r w:rsidRPr="00D36B7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D36B76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Получение моделей</w:t>
            </w:r>
          </w:p>
        </w:tc>
        <w:tc>
          <w:tcPr>
            <w:tcW w:w="1134" w:type="dxa"/>
            <w:vMerge/>
          </w:tcPr>
          <w:p w:rsidR="00F55366" w:rsidRPr="00FB56F4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65FC3">
        <w:trPr>
          <w:trHeight w:val="315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snapToGrid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F55366" w:rsidRPr="00165B1B" w:rsidRDefault="00F55366" w:rsidP="00F55366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8648" w:type="dxa"/>
            <w:gridSpan w:val="5"/>
          </w:tcPr>
          <w:p w:rsidR="00F55366" w:rsidRPr="00D36B76" w:rsidRDefault="00F55366" w:rsidP="00F55366">
            <w:pPr>
              <w:snapToGrid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36B76">
              <w:rPr>
                <w:rFonts w:ascii="Times New Roman" w:eastAsia="Times New Roman" w:hAnsi="Times New Roman" w:cs="Times New Roman"/>
                <w:sz w:val="28"/>
                <w:szCs w:val="28"/>
              </w:rPr>
              <w:t>Загипсовка моделей в окклюдатор. Удаление штифта</w:t>
            </w:r>
          </w:p>
        </w:tc>
        <w:tc>
          <w:tcPr>
            <w:tcW w:w="1134" w:type="dxa"/>
            <w:vMerge/>
          </w:tcPr>
          <w:p w:rsidR="00F55366" w:rsidRPr="00FB56F4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65FC3">
        <w:trPr>
          <w:trHeight w:val="291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snapToGrid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F55366" w:rsidRPr="00165B1B" w:rsidRDefault="00F55366" w:rsidP="00F55366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8648" w:type="dxa"/>
            <w:gridSpan w:val="5"/>
          </w:tcPr>
          <w:p w:rsidR="00F55366" w:rsidRPr="00D36B76" w:rsidRDefault="00F55366" w:rsidP="00F55366">
            <w:pPr>
              <w:snapToGrid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36B76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Моделирование промежуточной части и имплантата</w:t>
            </w:r>
          </w:p>
        </w:tc>
        <w:tc>
          <w:tcPr>
            <w:tcW w:w="1134" w:type="dxa"/>
            <w:vMerge/>
          </w:tcPr>
          <w:p w:rsidR="00F55366" w:rsidRPr="00FB56F4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65FC3">
        <w:trPr>
          <w:trHeight w:val="240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snapToGrid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F55366" w:rsidRPr="00165B1B" w:rsidRDefault="00F55366" w:rsidP="00F55366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8648" w:type="dxa"/>
            <w:gridSpan w:val="5"/>
          </w:tcPr>
          <w:p w:rsidR="00F55366" w:rsidRPr="00D36B76" w:rsidRDefault="00F55366" w:rsidP="00F5536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6B76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Моделирование промежуточной части и имплантата</w:t>
            </w:r>
          </w:p>
        </w:tc>
        <w:tc>
          <w:tcPr>
            <w:tcW w:w="1134" w:type="dxa"/>
            <w:vMerge/>
          </w:tcPr>
          <w:p w:rsidR="00F55366" w:rsidRPr="00FB56F4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AF1A14">
        <w:trPr>
          <w:trHeight w:val="287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snapToGrid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F55366" w:rsidRPr="00165B1B" w:rsidRDefault="00F55366" w:rsidP="00F55366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8648" w:type="dxa"/>
            <w:gridSpan w:val="5"/>
          </w:tcPr>
          <w:p w:rsidR="00F55366" w:rsidRPr="00165B1B" w:rsidRDefault="00F55366" w:rsidP="00F55366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6B76">
              <w:rPr>
                <w:rFonts w:ascii="Times New Roman" w:eastAsia="Times New Roman" w:hAnsi="Times New Roman" w:cs="Times New Roman"/>
                <w:sz w:val="28"/>
                <w:szCs w:val="28"/>
              </w:rPr>
              <w:t>Замена восковой композиции на металл</w:t>
            </w:r>
          </w:p>
        </w:tc>
        <w:tc>
          <w:tcPr>
            <w:tcW w:w="1134" w:type="dxa"/>
            <w:vMerge/>
          </w:tcPr>
          <w:p w:rsidR="00F55366" w:rsidRPr="00FB56F4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AF1A14">
        <w:trPr>
          <w:trHeight w:val="264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snapToGrid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F55366" w:rsidRPr="00165B1B" w:rsidRDefault="00F55366" w:rsidP="00F55366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8648" w:type="dxa"/>
            <w:gridSpan w:val="5"/>
          </w:tcPr>
          <w:p w:rsidR="00F55366" w:rsidRPr="00165B1B" w:rsidRDefault="00F55366" w:rsidP="00F55366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6B76">
              <w:rPr>
                <w:rFonts w:ascii="Times New Roman" w:eastAsia="Times New Roman" w:hAnsi="Times New Roman" w:cs="Times New Roman"/>
                <w:sz w:val="28"/>
                <w:szCs w:val="28"/>
              </w:rPr>
              <w:t>Паяние частей протеза (тела с имплантатом к опорной коронке)</w:t>
            </w:r>
          </w:p>
        </w:tc>
        <w:tc>
          <w:tcPr>
            <w:tcW w:w="1134" w:type="dxa"/>
            <w:vMerge/>
          </w:tcPr>
          <w:p w:rsidR="00F55366" w:rsidRPr="00FB56F4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AF1A14">
        <w:trPr>
          <w:trHeight w:val="353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snapToGrid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F55366" w:rsidRPr="00165B1B" w:rsidRDefault="00F55366" w:rsidP="00F55366">
            <w:pPr>
              <w:ind w:left="-113"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8648" w:type="dxa"/>
            <w:gridSpan w:val="5"/>
          </w:tcPr>
          <w:p w:rsidR="00F55366" w:rsidRPr="00FB56F4" w:rsidRDefault="00F55366" w:rsidP="00F55366">
            <w:pPr>
              <w:ind w:right="-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6B76">
              <w:rPr>
                <w:rFonts w:ascii="Times New Roman" w:eastAsia="Times New Roman" w:hAnsi="Times New Roman" w:cs="Times New Roman"/>
                <w:sz w:val="28"/>
                <w:szCs w:val="28"/>
              </w:rPr>
              <w:t>Шлифовка, полировка протеза.Анализ выполне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D36B76">
              <w:rPr>
                <w:rFonts w:ascii="Times New Roman" w:eastAsia="Times New Roman" w:hAnsi="Times New Roman" w:cs="Times New Roman"/>
                <w:sz w:val="28"/>
                <w:szCs w:val="28"/>
              </w:rPr>
              <w:t>ной работы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F55366" w:rsidRPr="00FB56F4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65FC3">
        <w:trPr>
          <w:trHeight w:val="420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snapToGrid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F55366" w:rsidRPr="002755C5" w:rsidRDefault="00F55366" w:rsidP="00F55366">
            <w:pPr>
              <w:ind w:right="-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55C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648" w:type="dxa"/>
            <w:gridSpan w:val="5"/>
          </w:tcPr>
          <w:p w:rsidR="00F55366" w:rsidRPr="00410A2E" w:rsidRDefault="00F55366" w:rsidP="00F55366">
            <w:pPr>
              <w:ind w:right="-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0A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Изготовление мостовидного протеза с опорой на естественные з</w:t>
            </w:r>
            <w:r w:rsidRPr="00410A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</w:t>
            </w:r>
            <w:r w:rsidRPr="00410A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бы и имплантат (отсроченное протезирование)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F55366" w:rsidRPr="00B318FC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18FC"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65FC3">
        <w:trPr>
          <w:trHeight w:val="420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snapToGrid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F55366" w:rsidRPr="00165B1B" w:rsidRDefault="00F55366" w:rsidP="00F55366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8648" w:type="dxa"/>
            <w:gridSpan w:val="5"/>
          </w:tcPr>
          <w:p w:rsidR="00F55366" w:rsidRPr="00165B1B" w:rsidRDefault="00F55366" w:rsidP="00F55366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6B76">
              <w:rPr>
                <w:rFonts w:ascii="Times New Roman" w:eastAsia="Times New Roman" w:hAnsi="Times New Roman" w:cs="Times New Roman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готовление базисной пластинки с </w:t>
            </w:r>
            <w:r w:rsidRPr="00D36B76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направляющими втулками (для проведения имплантации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65FC3">
        <w:trPr>
          <w:trHeight w:val="420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snapToGrid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F55366" w:rsidRPr="00165B1B" w:rsidRDefault="00F55366" w:rsidP="00F55366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8648" w:type="dxa"/>
            <w:gridSpan w:val="5"/>
          </w:tcPr>
          <w:p w:rsidR="00F55366" w:rsidRPr="00165B1B" w:rsidRDefault="00F55366" w:rsidP="00F55366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6B76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Получение оттисков (после установки имплантатов) получение мод</w:t>
            </w:r>
            <w:r w:rsidRPr="00D36B76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D36B76">
              <w:rPr>
                <w:rFonts w:ascii="Times New Roman" w:eastAsia="Times New Roman" w:hAnsi="Times New Roman" w:cs="Times New Roman"/>
                <w:sz w:val="28"/>
                <w:szCs w:val="28"/>
              </w:rPr>
              <w:t>лей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AF1A14">
        <w:trPr>
          <w:trHeight w:val="287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snapToGrid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F55366" w:rsidRPr="00165B1B" w:rsidRDefault="00F55366" w:rsidP="00F55366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8648" w:type="dxa"/>
            <w:gridSpan w:val="5"/>
          </w:tcPr>
          <w:p w:rsidR="00F55366" w:rsidRPr="00165B1B" w:rsidRDefault="00F55366" w:rsidP="00F55366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6B76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восковых базисов с окклюзионными валиками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65FC3">
        <w:trPr>
          <w:trHeight w:val="282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snapToGrid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F55366" w:rsidRPr="00165B1B" w:rsidRDefault="00F55366" w:rsidP="00F55366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8648" w:type="dxa"/>
            <w:gridSpan w:val="5"/>
          </w:tcPr>
          <w:p w:rsidR="00F55366" w:rsidRPr="00165B1B" w:rsidRDefault="00F55366" w:rsidP="00F55366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6B76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Моделирование опорных частей протеза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AF1A14">
        <w:trPr>
          <w:trHeight w:val="228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snapToGrid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F55366" w:rsidRPr="00165B1B" w:rsidRDefault="00F55366" w:rsidP="00F55366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8648" w:type="dxa"/>
            <w:gridSpan w:val="5"/>
          </w:tcPr>
          <w:p w:rsidR="00F55366" w:rsidRPr="00165B1B" w:rsidRDefault="00F55366" w:rsidP="00F55366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6B76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восковой репродукции мостовидного протеза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65FC3">
        <w:trPr>
          <w:trHeight w:val="281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snapToGrid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F55366" w:rsidRPr="00165B1B" w:rsidRDefault="00F55366" w:rsidP="00F55366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8648" w:type="dxa"/>
            <w:gridSpan w:val="5"/>
          </w:tcPr>
          <w:p w:rsidR="00F55366" w:rsidRPr="00D36B76" w:rsidRDefault="00F55366" w:rsidP="00F55366">
            <w:pPr>
              <w:snapToGrid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36B76">
              <w:rPr>
                <w:rFonts w:ascii="Times New Roman" w:eastAsia="Times New Roman" w:hAnsi="Times New Roman" w:cs="Times New Roman"/>
                <w:sz w:val="28"/>
                <w:szCs w:val="28"/>
              </w:rPr>
              <w:t>Замена воска на металл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AF1A14">
        <w:trPr>
          <w:trHeight w:val="323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snapToGrid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F55366" w:rsidRPr="00165B1B" w:rsidRDefault="00F55366" w:rsidP="00F55366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8648" w:type="dxa"/>
            <w:gridSpan w:val="5"/>
          </w:tcPr>
          <w:p w:rsidR="00F55366" w:rsidRPr="00165B1B" w:rsidRDefault="00F55366" w:rsidP="00F55366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6B76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Обработка металлического каркаса, припасовка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модели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65FC3">
        <w:trPr>
          <w:trHeight w:val="281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snapToGrid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F55366" w:rsidRPr="00165B1B" w:rsidRDefault="00F55366" w:rsidP="00F55366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8648" w:type="dxa"/>
            <w:gridSpan w:val="5"/>
          </w:tcPr>
          <w:p w:rsidR="00F55366" w:rsidRPr="00165B1B" w:rsidRDefault="00F55366" w:rsidP="00F55366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6B76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Моделирование анатомической формы протеза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AF1A14">
        <w:trPr>
          <w:trHeight w:val="287"/>
        </w:trPr>
        <w:tc>
          <w:tcPr>
            <w:tcW w:w="3201" w:type="dxa"/>
            <w:vMerge/>
          </w:tcPr>
          <w:p w:rsidR="00F55366" w:rsidRPr="00165B1B" w:rsidRDefault="00F55366" w:rsidP="00F55366">
            <w:pPr>
              <w:snapToGrid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F55366" w:rsidRPr="00165B1B" w:rsidRDefault="00F55366" w:rsidP="00F55366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8648" w:type="dxa"/>
            <w:gridSpan w:val="5"/>
          </w:tcPr>
          <w:p w:rsidR="00F55366" w:rsidRPr="00165B1B" w:rsidRDefault="00F55366" w:rsidP="00F55366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6B76">
              <w:rPr>
                <w:rFonts w:ascii="Times New Roman" w:eastAsia="Times New Roman" w:hAnsi="Times New Roman" w:cs="Times New Roman"/>
                <w:sz w:val="28"/>
                <w:szCs w:val="28"/>
              </w:rPr>
              <w:t>Замена воска на пластмассу</w:t>
            </w:r>
          </w:p>
        </w:tc>
        <w:tc>
          <w:tcPr>
            <w:tcW w:w="1134" w:type="dxa"/>
            <w:vMerge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65FC3">
        <w:trPr>
          <w:trHeight w:val="377"/>
        </w:trPr>
        <w:tc>
          <w:tcPr>
            <w:tcW w:w="3201" w:type="dxa"/>
            <w:vMerge/>
            <w:tcBorders>
              <w:bottom w:val="single" w:sz="4" w:space="0" w:color="000000" w:themeColor="text1"/>
            </w:tcBorders>
          </w:tcPr>
          <w:p w:rsidR="00F55366" w:rsidRPr="00165B1B" w:rsidRDefault="00F55366" w:rsidP="00F55366">
            <w:pPr>
              <w:snapToGrid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" w:type="dxa"/>
            <w:gridSpan w:val="4"/>
            <w:tcBorders>
              <w:bottom w:val="single" w:sz="4" w:space="0" w:color="000000" w:themeColor="text1"/>
            </w:tcBorders>
          </w:tcPr>
          <w:p w:rsidR="00F55366" w:rsidRPr="00165B1B" w:rsidRDefault="000B5C13" w:rsidP="00F55366">
            <w:pPr>
              <w:ind w:left="-113"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5366"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8648" w:type="dxa"/>
            <w:gridSpan w:val="5"/>
            <w:tcBorders>
              <w:bottom w:val="single" w:sz="4" w:space="0" w:color="000000" w:themeColor="text1"/>
            </w:tcBorders>
          </w:tcPr>
          <w:p w:rsidR="00F55366" w:rsidRPr="00165B1B" w:rsidRDefault="00F55366" w:rsidP="00F55366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36B76">
              <w:rPr>
                <w:rFonts w:ascii="Times New Roman" w:eastAsia="Times New Roman" w:hAnsi="Times New Roman" w:cs="Times New Roman"/>
                <w:sz w:val="28"/>
                <w:szCs w:val="28"/>
              </w:rPr>
              <w:t>Шлифовка, полировка. Анализ выполне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D36B76">
              <w:rPr>
                <w:rFonts w:ascii="Times New Roman" w:eastAsia="Times New Roman" w:hAnsi="Times New Roman" w:cs="Times New Roman"/>
                <w:sz w:val="28"/>
                <w:szCs w:val="28"/>
              </w:rPr>
              <w:t>ной работы</w:t>
            </w:r>
          </w:p>
        </w:tc>
        <w:tc>
          <w:tcPr>
            <w:tcW w:w="1134" w:type="dxa"/>
            <w:vMerge/>
            <w:tcBorders>
              <w:bottom w:val="single" w:sz="4" w:space="0" w:color="000000" w:themeColor="text1"/>
            </w:tcBorders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 w:themeColor="text1"/>
            </w:tcBorders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E65FC3">
        <w:tc>
          <w:tcPr>
            <w:tcW w:w="12475" w:type="dxa"/>
            <w:gridSpan w:val="10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Самостоятельн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ая работа при изучении раздела3</w:t>
            </w:r>
          </w:p>
        </w:tc>
        <w:tc>
          <w:tcPr>
            <w:tcW w:w="1134" w:type="dxa"/>
            <w:vMerge w:val="restart"/>
          </w:tcPr>
          <w:p w:rsidR="00F55366" w:rsidRPr="00AA42E0" w:rsidRDefault="00F55366" w:rsidP="004556B2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4556B2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1417" w:type="dxa"/>
            <w:vMerge w:val="restart"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366" w:rsidRPr="00165B1B" w:rsidTr="00907114">
        <w:trPr>
          <w:trHeight w:val="11279"/>
        </w:trPr>
        <w:tc>
          <w:tcPr>
            <w:tcW w:w="12475" w:type="dxa"/>
            <w:gridSpan w:val="10"/>
          </w:tcPr>
          <w:p w:rsidR="00F55366" w:rsidRPr="004434D9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</w:t>
            </w:r>
            <w:r w:rsidRPr="004434D9">
              <w:rPr>
                <w:rFonts w:ascii="Times New Roman" w:hAnsi="Times New Roman" w:cs="Times New Roman"/>
                <w:b/>
                <w:sz w:val="28"/>
                <w:szCs w:val="28"/>
              </w:rPr>
              <w:t>ематика внеаудиторной самостоятельной работы</w:t>
            </w:r>
          </w:p>
          <w:p w:rsidR="00F55366" w:rsidRDefault="00F55366" w:rsidP="00F55366">
            <w:pPr>
              <w:snapToGrid w:val="0"/>
              <w:ind w:right="-86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индивидуальных тематических сообщений:</w:t>
            </w:r>
          </w:p>
          <w:p w:rsidR="00F55366" w:rsidRPr="0085127C" w:rsidRDefault="00F55366" w:rsidP="00F55366">
            <w:pPr>
              <w:pStyle w:val="afa"/>
              <w:numPr>
                <w:ilvl w:val="0"/>
                <w:numId w:val="9"/>
              </w:numPr>
              <w:suppressAutoHyphens/>
              <w:ind w:right="-282"/>
              <w:rPr>
                <w:rFonts w:ascii="Times New Roman" w:hAnsi="Times New Roman" w:cs="Times New Roman"/>
                <w:sz w:val="28"/>
                <w:szCs w:val="28"/>
              </w:rPr>
            </w:pPr>
            <w:r w:rsidRPr="0085127C">
              <w:rPr>
                <w:rFonts w:ascii="Times New Roman" w:hAnsi="Times New Roman" w:cs="Times New Roman"/>
                <w:sz w:val="28"/>
                <w:szCs w:val="28"/>
              </w:rPr>
              <w:t xml:space="preserve">«Биомеханические основы конструирования зубных протезов» - тема 3.1 </w:t>
            </w:r>
          </w:p>
          <w:p w:rsidR="00F55366" w:rsidRPr="0085127C" w:rsidRDefault="00F55366" w:rsidP="00F55366">
            <w:pPr>
              <w:pStyle w:val="afa"/>
              <w:numPr>
                <w:ilvl w:val="0"/>
                <w:numId w:val="9"/>
              </w:num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5127C">
              <w:rPr>
                <w:rFonts w:ascii="Times New Roman" w:hAnsi="Times New Roman" w:cs="Times New Roman"/>
                <w:sz w:val="28"/>
                <w:szCs w:val="28"/>
              </w:rPr>
              <w:t xml:space="preserve">«Принципы конструирования мостовидных протезов» - тема 3.2 </w:t>
            </w:r>
          </w:p>
          <w:p w:rsidR="00F55366" w:rsidRPr="0085127C" w:rsidRDefault="00F55366" w:rsidP="00F55366">
            <w:pPr>
              <w:pStyle w:val="afa"/>
              <w:numPr>
                <w:ilvl w:val="0"/>
                <w:numId w:val="9"/>
              </w:num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5127C">
              <w:rPr>
                <w:rFonts w:ascii="Times New Roman" w:hAnsi="Times New Roman" w:cs="Times New Roman"/>
                <w:sz w:val="28"/>
                <w:szCs w:val="28"/>
              </w:rPr>
              <w:t xml:space="preserve">«Керамеры, их использование в стоматологии» - тема 3.7 </w:t>
            </w:r>
          </w:p>
          <w:p w:rsidR="00F55366" w:rsidRPr="0085127C" w:rsidRDefault="00F55366" w:rsidP="00F55366">
            <w:pPr>
              <w:pStyle w:val="afa"/>
              <w:numPr>
                <w:ilvl w:val="0"/>
                <w:numId w:val="9"/>
              </w:num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5127C">
              <w:rPr>
                <w:rFonts w:ascii="Times New Roman" w:hAnsi="Times New Roman" w:cs="Times New Roman"/>
                <w:sz w:val="28"/>
                <w:szCs w:val="28"/>
              </w:rPr>
              <w:t xml:space="preserve">«Ситаллы, их использование в стоматологии» - тема 3.8 </w:t>
            </w:r>
          </w:p>
          <w:p w:rsidR="00F55366" w:rsidRPr="0085127C" w:rsidRDefault="00F55366" w:rsidP="00F55366">
            <w:pPr>
              <w:pStyle w:val="afa"/>
              <w:numPr>
                <w:ilvl w:val="0"/>
                <w:numId w:val="9"/>
              </w:num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5127C">
              <w:rPr>
                <w:rFonts w:ascii="Times New Roman" w:hAnsi="Times New Roman" w:cs="Times New Roman"/>
                <w:sz w:val="28"/>
                <w:szCs w:val="28"/>
              </w:rPr>
              <w:t xml:space="preserve">«Низкотемпературная керамика» - тема 3.8 </w:t>
            </w:r>
          </w:p>
          <w:p w:rsidR="00F55366" w:rsidRPr="0085127C" w:rsidRDefault="00F55366" w:rsidP="00F55366">
            <w:pPr>
              <w:pStyle w:val="afa"/>
              <w:numPr>
                <w:ilvl w:val="0"/>
                <w:numId w:val="9"/>
              </w:num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5127C">
              <w:rPr>
                <w:rFonts w:ascii="Times New Roman" w:hAnsi="Times New Roman" w:cs="Times New Roman"/>
                <w:sz w:val="28"/>
                <w:szCs w:val="28"/>
              </w:rPr>
              <w:t xml:space="preserve">«Синтетическая керамика» - тема 3.3 </w:t>
            </w:r>
          </w:p>
          <w:p w:rsidR="00F55366" w:rsidRPr="0085127C" w:rsidRDefault="00F55366" w:rsidP="00F55366">
            <w:pPr>
              <w:pStyle w:val="afa"/>
              <w:numPr>
                <w:ilvl w:val="0"/>
                <w:numId w:val="9"/>
              </w:num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5127C">
              <w:rPr>
                <w:rFonts w:ascii="Times New Roman" w:hAnsi="Times New Roman" w:cs="Times New Roman"/>
                <w:sz w:val="28"/>
                <w:szCs w:val="28"/>
              </w:rPr>
              <w:t xml:space="preserve">«Применение имплантатов в клинике ортопедической стоматологии» - тема 3.9 </w:t>
            </w:r>
          </w:p>
          <w:p w:rsidR="00F55366" w:rsidRPr="0085127C" w:rsidRDefault="00F55366" w:rsidP="00F55366">
            <w:pPr>
              <w:pStyle w:val="afa"/>
              <w:numPr>
                <w:ilvl w:val="0"/>
                <w:numId w:val="9"/>
              </w:num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5127C">
              <w:rPr>
                <w:rFonts w:ascii="Times New Roman" w:hAnsi="Times New Roman" w:cs="Times New Roman"/>
                <w:sz w:val="28"/>
                <w:szCs w:val="28"/>
              </w:rPr>
              <w:t xml:space="preserve">«Особенности изготовления протезов с опорами на имплантаты» - тема 3.9 </w:t>
            </w:r>
          </w:p>
          <w:p w:rsidR="00F55366" w:rsidRPr="0085127C" w:rsidRDefault="00F55366" w:rsidP="00F55366">
            <w:pPr>
              <w:pStyle w:val="afa"/>
              <w:numPr>
                <w:ilvl w:val="0"/>
                <w:numId w:val="9"/>
              </w:num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5127C">
              <w:rPr>
                <w:rFonts w:ascii="Times New Roman" w:hAnsi="Times New Roman" w:cs="Times New Roman"/>
                <w:sz w:val="28"/>
                <w:szCs w:val="28"/>
              </w:rPr>
              <w:t xml:space="preserve">«Технологии изготовления цельнокерамических конструкций» - тема 3.7 </w:t>
            </w:r>
          </w:p>
          <w:p w:rsidR="00F55366" w:rsidRPr="004434D9" w:rsidRDefault="00F55366" w:rsidP="00F55366">
            <w:pPr>
              <w:suppressAutoHyphens/>
              <w:ind w:right="-8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</w:t>
            </w:r>
            <w:r w:rsidRPr="004434D9"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блиц</w:t>
            </w:r>
            <w:r w:rsidRPr="004434D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55366" w:rsidRDefault="00F55366" w:rsidP="00F55366">
            <w:pPr>
              <w:pStyle w:val="afa"/>
              <w:numPr>
                <w:ilvl w:val="0"/>
                <w:numId w:val="24"/>
              </w:numPr>
              <w:suppressAutoHyphens/>
              <w:ind w:left="743" w:right="-86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85127C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целостности зубных рядов - тема 3.1  </w:t>
            </w:r>
          </w:p>
          <w:p w:rsidR="00F55366" w:rsidRDefault="00F55366" w:rsidP="00F55366">
            <w:pPr>
              <w:pStyle w:val="afa"/>
              <w:numPr>
                <w:ilvl w:val="0"/>
                <w:numId w:val="24"/>
              </w:numPr>
              <w:suppressAutoHyphens/>
              <w:ind w:left="743" w:right="-86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85127C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Конструкционные материалы при изготовлении мостовидных протезов - тема 3.4 </w:t>
            </w:r>
          </w:p>
          <w:p w:rsidR="00F55366" w:rsidRDefault="00F55366" w:rsidP="00F55366">
            <w:pPr>
              <w:pStyle w:val="afa"/>
              <w:numPr>
                <w:ilvl w:val="0"/>
                <w:numId w:val="24"/>
              </w:numPr>
              <w:suppressAutoHyphens/>
              <w:ind w:left="743" w:right="-86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85127C">
              <w:rPr>
                <w:rFonts w:ascii="Times New Roman" w:hAnsi="Times New Roman" w:cs="Times New Roman"/>
                <w:sz w:val="28"/>
                <w:szCs w:val="28"/>
              </w:rPr>
              <w:t>Возможные ошибки при изготовлении штампованно-паяных мостовидных протезов – тема 3.4</w:t>
            </w:r>
          </w:p>
          <w:p w:rsidR="00F55366" w:rsidRDefault="00F55366" w:rsidP="00F55366">
            <w:pPr>
              <w:pStyle w:val="afa"/>
              <w:numPr>
                <w:ilvl w:val="0"/>
                <w:numId w:val="24"/>
              </w:numPr>
              <w:suppressAutoHyphens/>
              <w:ind w:left="743" w:right="-86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85127C">
              <w:rPr>
                <w:rFonts w:ascii="Times New Roman" w:hAnsi="Times New Roman" w:cs="Times New Roman"/>
                <w:sz w:val="28"/>
                <w:szCs w:val="28"/>
              </w:rPr>
              <w:t>Недостатки штампованно-паяных мостовидных протезов - тема 3.4</w:t>
            </w:r>
          </w:p>
          <w:p w:rsidR="00F55366" w:rsidRDefault="00F55366" w:rsidP="00F55366">
            <w:pPr>
              <w:pStyle w:val="afa"/>
              <w:numPr>
                <w:ilvl w:val="0"/>
                <w:numId w:val="24"/>
              </w:numPr>
              <w:suppressAutoHyphens/>
              <w:ind w:left="743" w:right="-86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85127C">
              <w:rPr>
                <w:rFonts w:ascii="Times New Roman" w:hAnsi="Times New Roman" w:cs="Times New Roman"/>
                <w:sz w:val="28"/>
                <w:szCs w:val="28"/>
              </w:rPr>
              <w:t>Сравнительная характеристика мостовидных протезов при наклоне опорных зубов - тема 3.6</w:t>
            </w:r>
          </w:p>
          <w:p w:rsidR="00F55366" w:rsidRPr="0085127C" w:rsidRDefault="00F55366" w:rsidP="00F55366">
            <w:pPr>
              <w:pStyle w:val="afa"/>
              <w:numPr>
                <w:ilvl w:val="0"/>
                <w:numId w:val="24"/>
              </w:numPr>
              <w:suppressAutoHyphens/>
              <w:ind w:left="743" w:right="-86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85127C">
              <w:rPr>
                <w:rFonts w:ascii="Times New Roman" w:hAnsi="Times New Roman" w:cs="Times New Roman"/>
                <w:sz w:val="28"/>
                <w:szCs w:val="28"/>
              </w:rPr>
              <w:t>Методики изготовления мастер-модели тема 3.7</w:t>
            </w:r>
          </w:p>
          <w:p w:rsidR="00F55366" w:rsidRDefault="00F55366" w:rsidP="00F55366">
            <w:pPr>
              <w:suppressAutoHyphens/>
              <w:ind w:right="-8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алгоритма действий: </w:t>
            </w:r>
          </w:p>
          <w:p w:rsidR="00F55366" w:rsidRDefault="00F55366" w:rsidP="00F55366">
            <w:pPr>
              <w:pStyle w:val="afa"/>
              <w:numPr>
                <w:ilvl w:val="0"/>
                <w:numId w:val="25"/>
              </w:numPr>
              <w:suppressAutoHyphens/>
              <w:ind w:left="743" w:right="-86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85127C">
              <w:rPr>
                <w:rFonts w:ascii="Times New Roman" w:hAnsi="Times New Roman" w:cs="Times New Roman"/>
                <w:sz w:val="28"/>
                <w:szCs w:val="28"/>
              </w:rPr>
              <w:t xml:space="preserve">при изготовлении пластмассового мостовидного протеза - тема 3.3 </w:t>
            </w:r>
          </w:p>
          <w:p w:rsidR="00F55366" w:rsidRDefault="00F55366" w:rsidP="00F55366">
            <w:pPr>
              <w:pStyle w:val="afa"/>
              <w:numPr>
                <w:ilvl w:val="0"/>
                <w:numId w:val="25"/>
              </w:numPr>
              <w:suppressAutoHyphens/>
              <w:ind w:left="743" w:right="-86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85127C">
              <w:rPr>
                <w:rFonts w:ascii="Times New Roman" w:hAnsi="Times New Roman" w:cs="Times New Roman"/>
                <w:sz w:val="28"/>
                <w:szCs w:val="28"/>
              </w:rPr>
              <w:t xml:space="preserve">при изготовлении штампованно-паяных мостовидных протезов - тема 3.4 </w:t>
            </w:r>
          </w:p>
          <w:p w:rsidR="00F55366" w:rsidRDefault="00F55366" w:rsidP="00F55366">
            <w:pPr>
              <w:pStyle w:val="afa"/>
              <w:numPr>
                <w:ilvl w:val="0"/>
                <w:numId w:val="25"/>
              </w:numPr>
              <w:suppressAutoHyphens/>
              <w:ind w:left="743" w:right="-86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85127C">
              <w:rPr>
                <w:rFonts w:ascii="Times New Roman" w:hAnsi="Times New Roman" w:cs="Times New Roman"/>
                <w:sz w:val="28"/>
                <w:szCs w:val="28"/>
              </w:rPr>
              <w:t xml:space="preserve">при изготовлении штампованно-паяных мостовидных протезов с фасетками - тема 3.4 </w:t>
            </w:r>
          </w:p>
          <w:p w:rsidR="00F55366" w:rsidRDefault="00F55366" w:rsidP="00F55366">
            <w:pPr>
              <w:pStyle w:val="afa"/>
              <w:numPr>
                <w:ilvl w:val="0"/>
                <w:numId w:val="25"/>
              </w:numPr>
              <w:suppressAutoHyphens/>
              <w:ind w:left="743" w:right="-86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85127C">
              <w:rPr>
                <w:rFonts w:ascii="Times New Roman" w:hAnsi="Times New Roman" w:cs="Times New Roman"/>
                <w:sz w:val="28"/>
                <w:szCs w:val="28"/>
              </w:rPr>
              <w:t xml:space="preserve">при изготовлении металлоакрилового мостовидного протеза - тема 3.7 </w:t>
            </w:r>
          </w:p>
          <w:p w:rsidR="00F55366" w:rsidRDefault="00F55366" w:rsidP="00F55366">
            <w:pPr>
              <w:pStyle w:val="afa"/>
              <w:numPr>
                <w:ilvl w:val="0"/>
                <w:numId w:val="25"/>
              </w:numPr>
              <w:suppressAutoHyphens/>
              <w:ind w:left="743" w:right="-86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85127C">
              <w:rPr>
                <w:rFonts w:ascii="Times New Roman" w:hAnsi="Times New Roman" w:cs="Times New Roman"/>
                <w:sz w:val="28"/>
                <w:szCs w:val="28"/>
              </w:rPr>
              <w:t>при моделировании восковой репродукции каркаса металлоакрилового мостовидного протеза - тема 3.7</w:t>
            </w:r>
          </w:p>
          <w:p w:rsidR="00F55366" w:rsidRDefault="00F55366" w:rsidP="00F55366">
            <w:pPr>
              <w:pStyle w:val="afa"/>
              <w:numPr>
                <w:ilvl w:val="0"/>
                <w:numId w:val="25"/>
              </w:numPr>
              <w:suppressAutoHyphens/>
              <w:ind w:left="743" w:right="-86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85127C">
              <w:rPr>
                <w:rFonts w:ascii="Times New Roman" w:hAnsi="Times New Roman" w:cs="Times New Roman"/>
                <w:sz w:val="28"/>
                <w:szCs w:val="28"/>
              </w:rPr>
              <w:t xml:space="preserve">при моделировании восковой репродукции каркаса металлокерамического мостовидного протеза - тема 3.8 </w:t>
            </w:r>
          </w:p>
          <w:p w:rsidR="00F55366" w:rsidRPr="0085127C" w:rsidRDefault="00F55366" w:rsidP="00F55366">
            <w:pPr>
              <w:pStyle w:val="afa"/>
              <w:numPr>
                <w:ilvl w:val="0"/>
                <w:numId w:val="25"/>
              </w:numPr>
              <w:suppressAutoHyphens/>
              <w:ind w:left="743" w:right="-86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85127C">
              <w:rPr>
                <w:rFonts w:ascii="Times New Roman" w:hAnsi="Times New Roman" w:cs="Times New Roman"/>
                <w:sz w:val="28"/>
                <w:szCs w:val="28"/>
              </w:rPr>
              <w:t xml:space="preserve">при изготовлении металлокерамического мостовидного протеза - тема 3.8 </w:t>
            </w:r>
          </w:p>
          <w:p w:rsidR="00F55366" w:rsidRPr="00C7775F" w:rsidRDefault="00F55366" w:rsidP="00F55366">
            <w:pPr>
              <w:suppressAutoHyphens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портфолио выполненных работ – тема 3.3., 3.4., 3.7., 3.8.,3.9</w:t>
            </w:r>
          </w:p>
        </w:tc>
        <w:tc>
          <w:tcPr>
            <w:tcW w:w="1134" w:type="dxa"/>
            <w:vMerge/>
          </w:tcPr>
          <w:p w:rsidR="00F55366" w:rsidRPr="00AA42E0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F55366" w:rsidRPr="00165B1B" w:rsidRDefault="00F55366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C13" w:rsidRPr="00165B1B" w:rsidTr="00E65FC3">
        <w:tc>
          <w:tcPr>
            <w:tcW w:w="12475" w:type="dxa"/>
            <w:gridSpan w:val="10"/>
          </w:tcPr>
          <w:p w:rsidR="000B5C13" w:rsidRPr="00C1799C" w:rsidRDefault="000B5C13" w:rsidP="000B5C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5A6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Разработка и написание курсовой работы по одной из выбранн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ых</w:t>
            </w:r>
            <w:r w:rsidRPr="00215A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1)</w:t>
            </w:r>
          </w:p>
        </w:tc>
        <w:tc>
          <w:tcPr>
            <w:tcW w:w="1134" w:type="dxa"/>
          </w:tcPr>
          <w:p w:rsidR="000B5C13" w:rsidRPr="00973539" w:rsidRDefault="000B5C13" w:rsidP="00F55366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shd w:val="pct15" w:color="auto" w:fill="auto"/>
          </w:tcPr>
          <w:p w:rsidR="000B5C13" w:rsidRPr="00165B1B" w:rsidRDefault="000B5C13" w:rsidP="00F5536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C13" w:rsidRPr="00165B1B" w:rsidTr="00E65FC3">
        <w:tc>
          <w:tcPr>
            <w:tcW w:w="12475" w:type="dxa"/>
            <w:gridSpan w:val="10"/>
          </w:tcPr>
          <w:p w:rsidR="000B5C13" w:rsidRPr="000D1E99" w:rsidRDefault="000B5C13" w:rsidP="00C1799C">
            <w:pPr>
              <w:tabs>
                <w:tab w:val="left" w:pos="708"/>
              </w:tabs>
              <w:snapToGrid w:val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D1E9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Учебная практика </w:t>
            </w:r>
          </w:p>
          <w:p w:rsidR="000B5C13" w:rsidRPr="000D1E99" w:rsidRDefault="000B5C13" w:rsidP="00C1799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D1E9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Виды работ:</w:t>
            </w:r>
          </w:p>
          <w:p w:rsidR="000B5C13" w:rsidRPr="000D1E99" w:rsidRDefault="000B5C13" w:rsidP="00C179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E99">
              <w:rPr>
                <w:rFonts w:ascii="Times New Roman" w:hAnsi="Times New Roman" w:cs="Times New Roman"/>
                <w:sz w:val="28"/>
                <w:szCs w:val="28"/>
              </w:rPr>
              <w:t>Изготовление пластмассовых коронок</w:t>
            </w:r>
          </w:p>
          <w:p w:rsidR="000B5C13" w:rsidRPr="000D1E99" w:rsidRDefault="000B5C13" w:rsidP="00C179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E99">
              <w:rPr>
                <w:rFonts w:ascii="Times New Roman" w:hAnsi="Times New Roman" w:cs="Times New Roman"/>
                <w:sz w:val="28"/>
                <w:szCs w:val="28"/>
              </w:rPr>
              <w:t>Изготовление пластмассового мостовидного протеза</w:t>
            </w:r>
          </w:p>
          <w:p w:rsidR="000B5C13" w:rsidRPr="00086CF9" w:rsidRDefault="000B5C13" w:rsidP="00C1799C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D1E99">
              <w:rPr>
                <w:rFonts w:ascii="Times New Roman" w:hAnsi="Times New Roman" w:cs="Times New Roman"/>
                <w:bCs/>
                <w:sz w:val="28"/>
                <w:szCs w:val="28"/>
              </w:rPr>
              <w:t>Изготовление</w:t>
            </w:r>
            <w:r w:rsidRPr="000D1E99">
              <w:rPr>
                <w:rFonts w:ascii="Times New Roman" w:hAnsi="Times New Roman" w:cs="Times New Roman"/>
                <w:sz w:val="28"/>
                <w:szCs w:val="28"/>
              </w:rPr>
              <w:t xml:space="preserve"> штампованных металлических коронок</w:t>
            </w:r>
          </w:p>
        </w:tc>
        <w:tc>
          <w:tcPr>
            <w:tcW w:w="1134" w:type="dxa"/>
          </w:tcPr>
          <w:p w:rsidR="000B5C13" w:rsidRPr="00973539" w:rsidRDefault="000B5C13" w:rsidP="00C1799C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53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17" w:type="dxa"/>
            <w:vMerge/>
            <w:shd w:val="pct15" w:color="auto" w:fill="auto"/>
          </w:tcPr>
          <w:p w:rsidR="000B5C13" w:rsidRPr="00165B1B" w:rsidRDefault="000B5C13" w:rsidP="00C1799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C13" w:rsidRPr="00165B1B" w:rsidTr="00E65FC3">
        <w:tc>
          <w:tcPr>
            <w:tcW w:w="3201" w:type="dxa"/>
          </w:tcPr>
          <w:p w:rsidR="000B5C13" w:rsidRPr="00AA42E0" w:rsidRDefault="000B5C13" w:rsidP="00C1799C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2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МДК 02.02. Литейное дело в стоматологии </w:t>
            </w:r>
          </w:p>
        </w:tc>
        <w:tc>
          <w:tcPr>
            <w:tcW w:w="9274" w:type="dxa"/>
            <w:gridSpan w:val="9"/>
          </w:tcPr>
          <w:p w:rsidR="000B5C13" w:rsidRPr="00165B1B" w:rsidRDefault="000B5C13" w:rsidP="00C1799C">
            <w:pPr>
              <w:snapToGrid w:val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0B5C13" w:rsidRPr="00973539" w:rsidRDefault="000B5C13" w:rsidP="00C1799C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1417" w:type="dxa"/>
            <w:vMerge/>
            <w:shd w:val="pct15" w:color="auto" w:fill="auto"/>
          </w:tcPr>
          <w:p w:rsidR="000B5C13" w:rsidRPr="00165B1B" w:rsidRDefault="000B5C13" w:rsidP="00C1799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C13" w:rsidRPr="00165B1B" w:rsidTr="00E65FC3">
        <w:tc>
          <w:tcPr>
            <w:tcW w:w="3201" w:type="dxa"/>
          </w:tcPr>
          <w:p w:rsidR="000B5C13" w:rsidRPr="00AA42E0" w:rsidRDefault="000B5C13" w:rsidP="00C1799C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2E0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A42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 Литье 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съемных протезов</w:t>
            </w:r>
          </w:p>
        </w:tc>
        <w:tc>
          <w:tcPr>
            <w:tcW w:w="9274" w:type="dxa"/>
            <w:gridSpan w:val="9"/>
          </w:tcPr>
          <w:p w:rsidR="000B5C13" w:rsidRPr="00165B1B" w:rsidRDefault="000B5C13" w:rsidP="00C1799C">
            <w:pPr>
              <w:snapToGrid w:val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0B5C13" w:rsidRPr="00973539" w:rsidRDefault="000B5C13" w:rsidP="00C1799C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1417" w:type="dxa"/>
            <w:vMerge/>
            <w:shd w:val="pct15" w:color="auto" w:fill="auto"/>
          </w:tcPr>
          <w:p w:rsidR="000B5C13" w:rsidRPr="00165B1B" w:rsidRDefault="000B5C13" w:rsidP="00C1799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C13" w:rsidRPr="00165B1B" w:rsidTr="00E65FC3">
        <w:trPr>
          <w:trHeight w:val="301"/>
        </w:trPr>
        <w:tc>
          <w:tcPr>
            <w:tcW w:w="3201" w:type="dxa"/>
            <w:vMerge w:val="restart"/>
          </w:tcPr>
          <w:p w:rsidR="000B5C13" w:rsidRPr="00165B1B" w:rsidRDefault="000B5C13" w:rsidP="00C1799C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4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.1 Организация литейного производства в ортопедической ст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матологии</w:t>
            </w:r>
          </w:p>
        </w:tc>
        <w:tc>
          <w:tcPr>
            <w:tcW w:w="9274" w:type="dxa"/>
            <w:gridSpan w:val="9"/>
          </w:tcPr>
          <w:p w:rsidR="000B5C13" w:rsidRPr="00165B1B" w:rsidRDefault="000B5C13" w:rsidP="00C1799C">
            <w:pPr>
              <w:snapToGrid w:val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0B5C13" w:rsidRPr="00973539" w:rsidRDefault="000B5C13" w:rsidP="00C1799C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53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vMerge/>
            <w:shd w:val="pct15" w:color="auto" w:fill="auto"/>
          </w:tcPr>
          <w:p w:rsidR="000B5C13" w:rsidRPr="00165B1B" w:rsidRDefault="000B5C13" w:rsidP="00C1799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99C" w:rsidRPr="00165B1B" w:rsidTr="00AF1A14">
        <w:trPr>
          <w:trHeight w:val="1022"/>
        </w:trPr>
        <w:tc>
          <w:tcPr>
            <w:tcW w:w="3201" w:type="dxa"/>
            <w:vMerge/>
          </w:tcPr>
          <w:p w:rsidR="00C1799C" w:rsidRPr="00165B1B" w:rsidRDefault="00C1799C" w:rsidP="00C179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C1799C" w:rsidRPr="00165B1B" w:rsidRDefault="00C1799C" w:rsidP="00C1799C">
            <w:pPr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Устройство, оборудование и оснащение литейной лаборатории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Техника безопасности, санитарные нормы и требования к литейной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аборатории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Правила эксплуатации оборудования в литейной комнате</w:t>
            </w:r>
          </w:p>
        </w:tc>
        <w:tc>
          <w:tcPr>
            <w:tcW w:w="1134" w:type="dxa"/>
            <w:vMerge/>
          </w:tcPr>
          <w:p w:rsidR="00C1799C" w:rsidRPr="00973539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:rsidR="00C1799C" w:rsidRPr="00165B1B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799C" w:rsidRPr="00165B1B" w:rsidTr="00E65FC3">
        <w:trPr>
          <w:trHeight w:val="251"/>
        </w:trPr>
        <w:tc>
          <w:tcPr>
            <w:tcW w:w="3201" w:type="dxa"/>
            <w:vMerge w:val="restart"/>
          </w:tcPr>
          <w:p w:rsidR="00C1799C" w:rsidRPr="00165B1B" w:rsidRDefault="00C1799C" w:rsidP="00C17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4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.2 Материалов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дение в литейном пр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изводстве</w:t>
            </w:r>
          </w:p>
        </w:tc>
        <w:tc>
          <w:tcPr>
            <w:tcW w:w="9274" w:type="dxa"/>
            <w:gridSpan w:val="9"/>
          </w:tcPr>
          <w:p w:rsidR="00C1799C" w:rsidRPr="00165B1B" w:rsidRDefault="00C1799C" w:rsidP="00C1799C">
            <w:pPr>
              <w:snapToGrid w:val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C1799C" w:rsidRPr="00973539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53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pct15" w:color="auto" w:fill="auto"/>
          </w:tcPr>
          <w:p w:rsidR="00C1799C" w:rsidRPr="00165B1B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99C" w:rsidRPr="00165B1B" w:rsidTr="00AF1A14">
        <w:trPr>
          <w:trHeight w:val="645"/>
        </w:trPr>
        <w:tc>
          <w:tcPr>
            <w:tcW w:w="3201" w:type="dxa"/>
            <w:vMerge/>
          </w:tcPr>
          <w:p w:rsidR="00C1799C" w:rsidRPr="00165B1B" w:rsidRDefault="00C1799C" w:rsidP="00C179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C1799C" w:rsidRPr="00165B1B" w:rsidRDefault="00C1799C" w:rsidP="00C1799C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Сплавы металлов, применяемых в стоматологии.</w:t>
            </w:r>
            <w:r w:rsidR="000B5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Паковочные материалы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Усадка сплавов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Особенности литья сплавов благородных мета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ллов</w:t>
            </w:r>
          </w:p>
        </w:tc>
        <w:tc>
          <w:tcPr>
            <w:tcW w:w="1134" w:type="dxa"/>
            <w:vMerge/>
          </w:tcPr>
          <w:p w:rsidR="00C1799C" w:rsidRPr="00973539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C1799C" w:rsidRPr="00165B1B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799C" w:rsidRPr="00165B1B" w:rsidTr="00AF1A14">
        <w:trPr>
          <w:trHeight w:val="285"/>
        </w:trPr>
        <w:tc>
          <w:tcPr>
            <w:tcW w:w="3201" w:type="dxa"/>
            <w:vMerge/>
          </w:tcPr>
          <w:p w:rsidR="00C1799C" w:rsidRPr="00165B1B" w:rsidRDefault="00C1799C" w:rsidP="00C179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C1799C" w:rsidRPr="00165B1B" w:rsidRDefault="00C1799C" w:rsidP="00C1799C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Методы удаления паковочной массы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Методика удаления литников</w:t>
            </w:r>
          </w:p>
        </w:tc>
        <w:tc>
          <w:tcPr>
            <w:tcW w:w="1134" w:type="dxa"/>
            <w:vMerge/>
          </w:tcPr>
          <w:p w:rsidR="00C1799C" w:rsidRPr="00973539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:rsidR="00C1799C" w:rsidRPr="00165B1B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1799C" w:rsidRPr="00165B1B" w:rsidTr="00AF1A14">
        <w:trPr>
          <w:trHeight w:val="234"/>
        </w:trPr>
        <w:tc>
          <w:tcPr>
            <w:tcW w:w="3201" w:type="dxa"/>
            <w:vMerge w:val="restart"/>
          </w:tcPr>
          <w:p w:rsidR="00C1799C" w:rsidRPr="00165B1B" w:rsidRDefault="00C1799C" w:rsidP="00C1799C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4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.3 Технология л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тья несъемных протезов</w:t>
            </w:r>
          </w:p>
        </w:tc>
        <w:tc>
          <w:tcPr>
            <w:tcW w:w="9274" w:type="dxa"/>
            <w:gridSpan w:val="9"/>
          </w:tcPr>
          <w:p w:rsidR="00C1799C" w:rsidRPr="00165B1B" w:rsidRDefault="00C1799C" w:rsidP="00C1799C">
            <w:pPr>
              <w:snapToGrid w:val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C1799C" w:rsidRPr="00973539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53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pct15" w:color="auto" w:fill="auto"/>
          </w:tcPr>
          <w:p w:rsidR="00C1799C" w:rsidRPr="00165B1B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99C" w:rsidRPr="00165B1B" w:rsidTr="00EC5702">
        <w:trPr>
          <w:trHeight w:val="574"/>
        </w:trPr>
        <w:tc>
          <w:tcPr>
            <w:tcW w:w="3201" w:type="dxa"/>
            <w:vMerge/>
          </w:tcPr>
          <w:p w:rsidR="00C1799C" w:rsidRPr="00165B1B" w:rsidRDefault="00C1799C" w:rsidP="00C179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C1799C" w:rsidRPr="00165B1B" w:rsidRDefault="00C1799C" w:rsidP="00C1799C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Принципы создания литниковой системы при изготовлении зубных прот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зов</w:t>
            </w:r>
          </w:p>
        </w:tc>
        <w:tc>
          <w:tcPr>
            <w:tcW w:w="1134" w:type="dxa"/>
            <w:vMerge/>
          </w:tcPr>
          <w:p w:rsidR="00C1799C" w:rsidRPr="00973539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:rsidR="00C1799C" w:rsidRPr="00165B1B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799C" w:rsidRPr="00165B1B" w:rsidTr="00C7775F">
        <w:trPr>
          <w:trHeight w:val="987"/>
        </w:trPr>
        <w:tc>
          <w:tcPr>
            <w:tcW w:w="3201" w:type="dxa"/>
            <w:vMerge/>
          </w:tcPr>
          <w:p w:rsidR="00C1799C" w:rsidRPr="00165B1B" w:rsidRDefault="00C1799C" w:rsidP="00C179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C1799C" w:rsidRPr="00165B1B" w:rsidRDefault="00C1799C" w:rsidP="00C1799C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Создание литниково-питательной системы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 изготовлении различных конструкций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зубных протезов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Подготовка огнеупорной формы к литью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Технология литья стоматологических сплавов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Технология литья несъе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ных протезов</w:t>
            </w:r>
          </w:p>
        </w:tc>
        <w:tc>
          <w:tcPr>
            <w:tcW w:w="1134" w:type="dxa"/>
            <w:vMerge/>
          </w:tcPr>
          <w:p w:rsidR="00C1799C" w:rsidRPr="00973539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:rsidR="00C1799C" w:rsidRPr="00165B1B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1799C" w:rsidRPr="00165B1B" w:rsidTr="00E65FC3">
        <w:trPr>
          <w:trHeight w:val="325"/>
        </w:trPr>
        <w:tc>
          <w:tcPr>
            <w:tcW w:w="3201" w:type="dxa"/>
            <w:vMerge/>
          </w:tcPr>
          <w:p w:rsidR="00C1799C" w:rsidRPr="00165B1B" w:rsidRDefault="00C1799C" w:rsidP="00C179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74" w:type="dxa"/>
            <w:gridSpan w:val="9"/>
          </w:tcPr>
          <w:p w:rsidR="00C1799C" w:rsidRPr="00165B1B" w:rsidRDefault="00C1799C" w:rsidP="00C1799C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Практическиезанятия</w:t>
            </w:r>
          </w:p>
        </w:tc>
        <w:tc>
          <w:tcPr>
            <w:tcW w:w="1134" w:type="dxa"/>
            <w:vMerge w:val="restart"/>
          </w:tcPr>
          <w:p w:rsidR="00C1799C" w:rsidRPr="00973539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417" w:type="dxa"/>
            <w:vMerge w:val="restart"/>
            <w:shd w:val="pct15" w:color="auto" w:fill="auto"/>
          </w:tcPr>
          <w:p w:rsidR="00C1799C" w:rsidRPr="00165B1B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99C" w:rsidRPr="00165B1B" w:rsidTr="00E65FC3">
        <w:tc>
          <w:tcPr>
            <w:tcW w:w="3201" w:type="dxa"/>
            <w:vMerge/>
          </w:tcPr>
          <w:p w:rsidR="00C1799C" w:rsidRPr="00165B1B" w:rsidRDefault="00C1799C" w:rsidP="00C1799C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C1799C" w:rsidRPr="00165B1B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48" w:type="dxa"/>
            <w:gridSpan w:val="5"/>
          </w:tcPr>
          <w:p w:rsidR="00C1799C" w:rsidRPr="00165B1B" w:rsidRDefault="00C1799C" w:rsidP="00C1799C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Организация литейного производства</w:t>
            </w:r>
          </w:p>
        </w:tc>
        <w:tc>
          <w:tcPr>
            <w:tcW w:w="1134" w:type="dxa"/>
            <w:vMerge/>
          </w:tcPr>
          <w:p w:rsidR="00C1799C" w:rsidRPr="00165B1B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C1799C" w:rsidRPr="00165B1B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99C" w:rsidRPr="00165B1B" w:rsidTr="00E65FC3">
        <w:tc>
          <w:tcPr>
            <w:tcW w:w="3201" w:type="dxa"/>
            <w:vMerge/>
          </w:tcPr>
          <w:p w:rsidR="00C1799C" w:rsidRPr="00165B1B" w:rsidRDefault="00C1799C" w:rsidP="00C1799C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C1799C" w:rsidRPr="00165B1B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48" w:type="dxa"/>
            <w:gridSpan w:val="5"/>
          </w:tcPr>
          <w:p w:rsidR="00C1799C" w:rsidRPr="00165B1B" w:rsidRDefault="00C1799C" w:rsidP="00C1799C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Создание литниково-питательной системы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 изготовлении 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пром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жуточной частиштамповано-паянного мостовидного протеза</w:t>
            </w:r>
          </w:p>
        </w:tc>
        <w:tc>
          <w:tcPr>
            <w:tcW w:w="1134" w:type="dxa"/>
            <w:vMerge/>
          </w:tcPr>
          <w:p w:rsidR="00C1799C" w:rsidRPr="00165B1B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C1799C" w:rsidRPr="00165B1B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99C" w:rsidRPr="00165B1B" w:rsidTr="008C76CE">
        <w:trPr>
          <w:trHeight w:val="226"/>
        </w:trPr>
        <w:tc>
          <w:tcPr>
            <w:tcW w:w="3201" w:type="dxa"/>
            <w:vMerge/>
          </w:tcPr>
          <w:p w:rsidR="00C1799C" w:rsidRPr="00165B1B" w:rsidRDefault="00C1799C" w:rsidP="00C1799C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C1799C" w:rsidRPr="00165B1B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48" w:type="dxa"/>
            <w:gridSpan w:val="5"/>
          </w:tcPr>
          <w:p w:rsidR="00C1799C" w:rsidRPr="00165B1B" w:rsidRDefault="00C1799C" w:rsidP="00C1799C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Заливка паковочной массой</w:t>
            </w:r>
          </w:p>
        </w:tc>
        <w:tc>
          <w:tcPr>
            <w:tcW w:w="1134" w:type="dxa"/>
            <w:vMerge/>
          </w:tcPr>
          <w:p w:rsidR="00C1799C" w:rsidRPr="00165B1B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C1799C" w:rsidRPr="00165B1B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99C" w:rsidRPr="00165B1B" w:rsidTr="008C76CE">
        <w:trPr>
          <w:trHeight w:val="329"/>
        </w:trPr>
        <w:tc>
          <w:tcPr>
            <w:tcW w:w="3201" w:type="dxa"/>
            <w:vMerge/>
          </w:tcPr>
          <w:p w:rsidR="00C1799C" w:rsidRPr="00165B1B" w:rsidRDefault="00C1799C" w:rsidP="00C1799C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C1799C" w:rsidRPr="00BD2E39" w:rsidRDefault="00C1799C" w:rsidP="00C1799C">
            <w:pPr>
              <w:pStyle w:val="3"/>
              <w:snapToGrid w:val="0"/>
              <w:ind w:left="0" w:firstLine="0"/>
              <w:jc w:val="center"/>
              <w:outlineLvl w:val="2"/>
              <w:rPr>
                <w:b w:val="0"/>
                <w:sz w:val="28"/>
                <w:szCs w:val="28"/>
              </w:rPr>
            </w:pPr>
            <w:r w:rsidRPr="00BD2E39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8648" w:type="dxa"/>
            <w:gridSpan w:val="5"/>
          </w:tcPr>
          <w:p w:rsidR="00C1799C" w:rsidRPr="000F17AA" w:rsidRDefault="00C1799C" w:rsidP="00C1799C">
            <w:pPr>
              <w:pStyle w:val="3"/>
              <w:snapToGrid w:val="0"/>
              <w:ind w:left="181" w:hanging="181"/>
              <w:jc w:val="both"/>
              <w:outlineLvl w:val="2"/>
              <w:rPr>
                <w:b w:val="0"/>
                <w:caps w:val="0"/>
                <w:sz w:val="28"/>
                <w:szCs w:val="28"/>
              </w:rPr>
            </w:pPr>
            <w:r w:rsidRPr="00165B1B">
              <w:rPr>
                <w:b w:val="0"/>
                <w:caps w:val="0"/>
                <w:sz w:val="28"/>
                <w:szCs w:val="28"/>
              </w:rPr>
              <w:t>Прогрев опок</w:t>
            </w:r>
            <w:r>
              <w:rPr>
                <w:b w:val="0"/>
                <w:caps w:val="0"/>
                <w:sz w:val="28"/>
                <w:szCs w:val="28"/>
              </w:rPr>
              <w:t>и</w:t>
            </w:r>
            <w:r w:rsidRPr="00165B1B">
              <w:rPr>
                <w:b w:val="0"/>
                <w:caps w:val="0"/>
                <w:sz w:val="28"/>
                <w:szCs w:val="28"/>
              </w:rPr>
              <w:t>. Отливка сплавов в опоки</w:t>
            </w:r>
          </w:p>
        </w:tc>
        <w:tc>
          <w:tcPr>
            <w:tcW w:w="1134" w:type="dxa"/>
            <w:vMerge/>
          </w:tcPr>
          <w:p w:rsidR="00C1799C" w:rsidRPr="00165B1B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C1799C" w:rsidRPr="00165B1B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99C" w:rsidRPr="00165B1B" w:rsidTr="00E65FC3">
        <w:tc>
          <w:tcPr>
            <w:tcW w:w="3201" w:type="dxa"/>
            <w:vMerge/>
          </w:tcPr>
          <w:p w:rsidR="00C1799C" w:rsidRPr="00165B1B" w:rsidRDefault="00C1799C" w:rsidP="00C1799C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6" w:type="dxa"/>
            <w:gridSpan w:val="4"/>
          </w:tcPr>
          <w:p w:rsidR="00C1799C" w:rsidRPr="00165B1B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48" w:type="dxa"/>
            <w:gridSpan w:val="5"/>
          </w:tcPr>
          <w:p w:rsidR="00C1799C" w:rsidRPr="00165B1B" w:rsidRDefault="00C1799C" w:rsidP="00C1799C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Удаление паковочной массы и литников</w:t>
            </w:r>
          </w:p>
        </w:tc>
        <w:tc>
          <w:tcPr>
            <w:tcW w:w="1134" w:type="dxa"/>
            <w:vMerge/>
          </w:tcPr>
          <w:p w:rsidR="00C1799C" w:rsidRPr="00165B1B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C1799C" w:rsidRPr="00165B1B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99C" w:rsidRPr="00165B1B" w:rsidTr="00E65FC3">
        <w:tc>
          <w:tcPr>
            <w:tcW w:w="12475" w:type="dxa"/>
            <w:gridSpan w:val="10"/>
          </w:tcPr>
          <w:p w:rsidR="00C1799C" w:rsidRPr="00165B1B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Самостоятельная работа при изучении раздела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  <w:vMerge w:val="restart"/>
          </w:tcPr>
          <w:p w:rsidR="00C1799C" w:rsidRPr="00973539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417" w:type="dxa"/>
            <w:vMerge/>
          </w:tcPr>
          <w:p w:rsidR="00C1799C" w:rsidRPr="00165B1B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99C" w:rsidRPr="00165B1B" w:rsidTr="00E65FC3">
        <w:tc>
          <w:tcPr>
            <w:tcW w:w="12475" w:type="dxa"/>
            <w:gridSpan w:val="10"/>
          </w:tcPr>
          <w:p w:rsidR="00C1799C" w:rsidRPr="00165B1B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Pr="00165B1B">
              <w:rPr>
                <w:rFonts w:ascii="Times New Roman" w:hAnsi="Times New Roman" w:cs="Times New Roman"/>
                <w:b/>
                <w:sz w:val="28"/>
                <w:szCs w:val="28"/>
              </w:rPr>
              <w:t>ематика внеаудиторной самостоятельной работы</w:t>
            </w:r>
          </w:p>
          <w:p w:rsidR="00C1799C" w:rsidRDefault="00C1799C" w:rsidP="00C1799C">
            <w:pPr>
              <w:snapToGrid w:val="0"/>
              <w:ind w:right="-86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индивидуальных тематических сообщений:</w:t>
            </w:r>
          </w:p>
          <w:p w:rsidR="00C1799C" w:rsidRDefault="00C1799C" w:rsidP="00C1799C">
            <w:pPr>
              <w:pStyle w:val="afa"/>
              <w:numPr>
                <w:ilvl w:val="0"/>
                <w:numId w:val="26"/>
              </w:numPr>
              <w:snapToGrid w:val="0"/>
              <w:ind w:right="-86"/>
              <w:rPr>
                <w:rFonts w:ascii="Times New Roman" w:hAnsi="Times New Roman" w:cs="Times New Roman"/>
                <w:sz w:val="28"/>
                <w:szCs w:val="28"/>
              </w:rPr>
            </w:pPr>
            <w:r w:rsidRPr="007B484C">
              <w:rPr>
                <w:rFonts w:ascii="Times New Roman" w:hAnsi="Times New Roman" w:cs="Times New Roman"/>
                <w:sz w:val="28"/>
                <w:szCs w:val="28"/>
              </w:rPr>
              <w:t>«Устройство, оборудование литейной лаборатории» - тема 4.1</w:t>
            </w:r>
          </w:p>
          <w:p w:rsidR="00C1799C" w:rsidRPr="007B484C" w:rsidRDefault="00C1799C" w:rsidP="00C1799C">
            <w:pPr>
              <w:pStyle w:val="afa"/>
              <w:numPr>
                <w:ilvl w:val="0"/>
                <w:numId w:val="26"/>
              </w:numPr>
              <w:snapToGrid w:val="0"/>
              <w:ind w:right="-86"/>
              <w:rPr>
                <w:rFonts w:ascii="Times New Roman" w:hAnsi="Times New Roman" w:cs="Times New Roman"/>
                <w:sz w:val="28"/>
                <w:szCs w:val="28"/>
              </w:rPr>
            </w:pPr>
            <w:r w:rsidRPr="007B484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</w:t>
            </w:r>
            <w:r w:rsidRPr="007B484C">
              <w:rPr>
                <w:rFonts w:ascii="Times New Roman" w:hAnsi="Times New Roman" w:cs="Times New Roman"/>
                <w:sz w:val="28"/>
                <w:szCs w:val="28"/>
              </w:rPr>
              <w:t>Методы литья применяемые в стоматологии. Преимущества и недостатки существующих м</w:t>
            </w:r>
            <w:r w:rsidRPr="007B484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B484C">
              <w:rPr>
                <w:rFonts w:ascii="Times New Roman" w:hAnsi="Times New Roman" w:cs="Times New Roman"/>
                <w:sz w:val="28"/>
                <w:szCs w:val="28"/>
              </w:rPr>
              <w:t>тодов</w:t>
            </w:r>
            <w:r w:rsidRPr="007B484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» - </w:t>
            </w:r>
            <w:r w:rsidRPr="007B484C">
              <w:rPr>
                <w:rFonts w:ascii="Times New Roman" w:hAnsi="Times New Roman" w:cs="Times New Roman"/>
                <w:sz w:val="28"/>
                <w:szCs w:val="28"/>
              </w:rPr>
              <w:t>тема 4.3</w:t>
            </w:r>
          </w:p>
          <w:p w:rsidR="00C1799C" w:rsidRPr="007B484C" w:rsidRDefault="00C1799C" w:rsidP="00C1799C">
            <w:pPr>
              <w:pStyle w:val="afa"/>
              <w:numPr>
                <w:ilvl w:val="0"/>
                <w:numId w:val="26"/>
              </w:num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484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</w:t>
            </w:r>
            <w:r w:rsidRPr="007B484C">
              <w:rPr>
                <w:rFonts w:ascii="Times New Roman" w:hAnsi="Times New Roman" w:cs="Times New Roman"/>
                <w:sz w:val="28"/>
                <w:szCs w:val="28"/>
              </w:rPr>
              <w:t>Особенности литья сплавов благородных металлов</w:t>
            </w:r>
            <w:r w:rsidRPr="007B484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» - </w:t>
            </w:r>
            <w:r w:rsidRPr="007B484C">
              <w:rPr>
                <w:rFonts w:ascii="Times New Roman" w:hAnsi="Times New Roman" w:cs="Times New Roman"/>
                <w:sz w:val="28"/>
                <w:szCs w:val="28"/>
              </w:rPr>
              <w:t>тема 4.2</w:t>
            </w:r>
          </w:p>
          <w:p w:rsidR="00C1799C" w:rsidRPr="005A1478" w:rsidRDefault="00C1799C" w:rsidP="00C1799C">
            <w:pPr>
              <w:snapToGrid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алгоритма действий при замене восковой композиции на металл - тема 4</w:t>
            </w:r>
            <w:r w:rsidRPr="000F17A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vMerge/>
          </w:tcPr>
          <w:p w:rsidR="00C1799C" w:rsidRPr="00973539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C1799C" w:rsidRPr="00165B1B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99C" w:rsidRPr="00165B1B" w:rsidTr="00E65FC3">
        <w:tc>
          <w:tcPr>
            <w:tcW w:w="12475" w:type="dxa"/>
            <w:gridSpan w:val="10"/>
          </w:tcPr>
          <w:p w:rsidR="00C1799C" w:rsidRDefault="00C1799C" w:rsidP="00C1799C">
            <w:pPr>
              <w:tabs>
                <w:tab w:val="left" w:pos="708"/>
              </w:tabs>
              <w:snapToGrid w:val="0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Производственная практика </w:t>
            </w:r>
          </w:p>
          <w:p w:rsidR="00C1799C" w:rsidRPr="00165B1B" w:rsidRDefault="00C1799C" w:rsidP="00C1799C">
            <w:pPr>
              <w:tabs>
                <w:tab w:val="left" w:pos="708"/>
              </w:tabs>
              <w:snapToGrid w:val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Виды работ:</w:t>
            </w:r>
          </w:p>
          <w:p w:rsidR="00C1799C" w:rsidRPr="00165B1B" w:rsidRDefault="00C1799C" w:rsidP="00C179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Изг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отовление пластмассовых коронок</w:t>
            </w:r>
          </w:p>
          <w:p w:rsidR="00C1799C" w:rsidRPr="00165B1B" w:rsidRDefault="00C1799C" w:rsidP="00C179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Изготовление пластмассового мостовидного протеза</w:t>
            </w:r>
          </w:p>
          <w:p w:rsidR="00C1799C" w:rsidRPr="00165B1B" w:rsidRDefault="00C1799C" w:rsidP="00C179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Cs/>
                <w:sz w:val="28"/>
                <w:szCs w:val="28"/>
              </w:rPr>
              <w:t>Изготовление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 штампованных металлических коронок</w:t>
            </w:r>
          </w:p>
          <w:p w:rsidR="00C1799C" w:rsidRPr="00165B1B" w:rsidRDefault="00C1799C" w:rsidP="00C179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Cs/>
                <w:sz w:val="28"/>
                <w:szCs w:val="28"/>
              </w:rPr>
              <w:t>Изготовление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 штампованно-паяного мостовидного протеза</w:t>
            </w:r>
          </w:p>
          <w:p w:rsidR="00C1799C" w:rsidRPr="00165B1B" w:rsidRDefault="00C1799C" w:rsidP="00C179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Cs/>
                <w:sz w:val="28"/>
                <w:szCs w:val="28"/>
              </w:rPr>
              <w:t>Изготовление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 штифтово-культевых вкладок</w:t>
            </w:r>
          </w:p>
          <w:p w:rsidR="00C1799C" w:rsidRPr="00165B1B" w:rsidRDefault="00C1799C" w:rsidP="00C179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Cs/>
                <w:sz w:val="28"/>
                <w:szCs w:val="28"/>
              </w:rPr>
              <w:t>Изготовление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 цельнолитых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коронок и мостовидных протезов</w:t>
            </w:r>
          </w:p>
        </w:tc>
        <w:tc>
          <w:tcPr>
            <w:tcW w:w="1134" w:type="dxa"/>
          </w:tcPr>
          <w:p w:rsidR="00C1799C" w:rsidRPr="00973539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539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417" w:type="dxa"/>
            <w:vMerge/>
          </w:tcPr>
          <w:p w:rsidR="00C1799C" w:rsidRPr="00165B1B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99C" w:rsidRPr="00165B1B" w:rsidTr="00E65FC3">
        <w:tc>
          <w:tcPr>
            <w:tcW w:w="12475" w:type="dxa"/>
            <w:gridSpan w:val="10"/>
          </w:tcPr>
          <w:p w:rsidR="00C1799C" w:rsidRPr="00165B1B" w:rsidRDefault="00C1799C" w:rsidP="00C1799C">
            <w:pPr>
              <w:tabs>
                <w:tab w:val="left" w:pos="708"/>
              </w:tabs>
              <w:snapToGrid w:val="0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65B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C1799C" w:rsidRPr="00165B1B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1596 час</w:t>
            </w:r>
            <w:r w:rsidR="000B5C13">
              <w:rPr>
                <w:rFonts w:ascii="Times New Roman" w:hAnsi="Times New Roman" w:cs="Times New Roman"/>
                <w:b/>
                <w:sz w:val="28"/>
                <w:szCs w:val="28"/>
              </w:rPr>
              <w:t>ов</w:t>
            </w:r>
          </w:p>
        </w:tc>
        <w:tc>
          <w:tcPr>
            <w:tcW w:w="1417" w:type="dxa"/>
            <w:vMerge/>
          </w:tcPr>
          <w:p w:rsidR="00C1799C" w:rsidRPr="00165B1B" w:rsidRDefault="00C1799C" w:rsidP="00C1799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13CE" w:rsidRPr="00165B1B" w:rsidRDefault="000D13CE" w:rsidP="00A620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D13CE" w:rsidRPr="00165B1B" w:rsidSect="005D691A">
          <w:footerReference w:type="even" r:id="rId14"/>
          <w:footerReference w:type="default" r:id="rId15"/>
          <w:footerReference w:type="first" r:id="rId16"/>
          <w:pgSz w:w="16837" w:h="11905" w:orient="landscape"/>
          <w:pgMar w:top="709" w:right="1134" w:bottom="851" w:left="1134" w:header="720" w:footer="709" w:gutter="0"/>
          <w:cols w:space="720"/>
          <w:docGrid w:linePitch="360"/>
        </w:sectPr>
      </w:pPr>
    </w:p>
    <w:p w:rsidR="000D3035" w:rsidRPr="00AF1A14" w:rsidRDefault="000D3035" w:rsidP="00884922">
      <w:pPr>
        <w:pStyle w:val="1"/>
        <w:keepNext w:val="0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DE32E9">
        <w:rPr>
          <w:b/>
          <w:caps/>
          <w:sz w:val="28"/>
          <w:szCs w:val="28"/>
        </w:rPr>
        <w:lastRenderedPageBreak/>
        <w:t>4. условия реализации ПРОФЕССИОНАЛЬНОГО МОДУЛЯ</w:t>
      </w:r>
    </w:p>
    <w:p w:rsidR="000D3035" w:rsidRPr="00DE32E9" w:rsidRDefault="000D3035" w:rsidP="000D303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  <w:r w:rsidRPr="00DE32E9">
        <w:rPr>
          <w:b/>
          <w:sz w:val="28"/>
          <w:szCs w:val="28"/>
        </w:rPr>
        <w:t xml:space="preserve">4.1. </w:t>
      </w:r>
      <w:r w:rsidR="00625D24">
        <w:rPr>
          <w:b/>
          <w:bCs/>
          <w:sz w:val="28"/>
          <w:szCs w:val="28"/>
        </w:rPr>
        <w:t>М</w:t>
      </w:r>
      <w:r w:rsidRPr="00DE32E9">
        <w:rPr>
          <w:b/>
          <w:bCs/>
          <w:sz w:val="28"/>
          <w:szCs w:val="28"/>
        </w:rPr>
        <w:t>атериально-технич</w:t>
      </w:r>
      <w:r w:rsidR="00AF1A14">
        <w:rPr>
          <w:b/>
          <w:bCs/>
          <w:sz w:val="28"/>
          <w:szCs w:val="28"/>
        </w:rPr>
        <w:t>еское обеспечение</w:t>
      </w:r>
    </w:p>
    <w:p w:rsidR="000D3035" w:rsidRPr="007A6E17" w:rsidRDefault="000D3035" w:rsidP="007A6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Реализация профессионального  модуля предполагает наличие</w:t>
      </w:r>
      <w:r w:rsidR="000B5C13">
        <w:rPr>
          <w:rFonts w:ascii="Times New Roman" w:hAnsi="Times New Roman" w:cs="Times New Roman"/>
          <w:sz w:val="28"/>
          <w:szCs w:val="28"/>
        </w:rPr>
        <w:t xml:space="preserve"> </w:t>
      </w:r>
      <w:r w:rsidRPr="007A6E17">
        <w:rPr>
          <w:rFonts w:ascii="Times New Roman" w:hAnsi="Times New Roman" w:cs="Times New Roman"/>
          <w:sz w:val="28"/>
          <w:szCs w:val="28"/>
        </w:rPr>
        <w:t>лабор</w:t>
      </w:r>
      <w:r w:rsidRPr="007A6E17">
        <w:rPr>
          <w:rFonts w:ascii="Times New Roman" w:hAnsi="Times New Roman" w:cs="Times New Roman"/>
          <w:sz w:val="28"/>
          <w:szCs w:val="28"/>
        </w:rPr>
        <w:t>а</w:t>
      </w:r>
      <w:r w:rsidRPr="007A6E17">
        <w:rPr>
          <w:rFonts w:ascii="Times New Roman" w:hAnsi="Times New Roman" w:cs="Times New Roman"/>
          <w:sz w:val="28"/>
          <w:szCs w:val="28"/>
        </w:rPr>
        <w:t xml:space="preserve">тории технологии изготовления </w:t>
      </w:r>
      <w:r w:rsidR="00E97CCD" w:rsidRPr="007A6E17">
        <w:rPr>
          <w:rFonts w:ascii="Times New Roman" w:hAnsi="Times New Roman" w:cs="Times New Roman"/>
          <w:sz w:val="28"/>
          <w:szCs w:val="28"/>
        </w:rPr>
        <w:t>несъемных протезов</w:t>
      </w:r>
      <w:r w:rsidRPr="007A6E17">
        <w:rPr>
          <w:rFonts w:ascii="Times New Roman" w:hAnsi="Times New Roman" w:cs="Times New Roman"/>
          <w:sz w:val="28"/>
          <w:szCs w:val="28"/>
        </w:rPr>
        <w:t>, в которую входят:</w:t>
      </w:r>
    </w:p>
    <w:p w:rsidR="000D3035" w:rsidRPr="00E97CCD" w:rsidRDefault="000D3035" w:rsidP="002640D4">
      <w:pPr>
        <w:pStyle w:val="210"/>
        <w:tabs>
          <w:tab w:val="left" w:pos="1080"/>
        </w:tabs>
        <w:spacing w:after="0" w:line="240" w:lineRule="auto"/>
        <w:ind w:left="1701"/>
        <w:jc w:val="both"/>
        <w:rPr>
          <w:bCs/>
          <w:iCs/>
          <w:sz w:val="28"/>
          <w:szCs w:val="28"/>
        </w:rPr>
      </w:pPr>
      <w:r w:rsidRPr="00E97CCD">
        <w:rPr>
          <w:bCs/>
          <w:iCs/>
          <w:sz w:val="28"/>
          <w:szCs w:val="28"/>
        </w:rPr>
        <w:t>гипсовочная;</w:t>
      </w:r>
    </w:p>
    <w:p w:rsidR="000D3035" w:rsidRPr="00E97CCD" w:rsidRDefault="000D3035" w:rsidP="002640D4">
      <w:pPr>
        <w:pStyle w:val="210"/>
        <w:tabs>
          <w:tab w:val="left" w:pos="1080"/>
        </w:tabs>
        <w:spacing w:after="0" w:line="240" w:lineRule="auto"/>
        <w:ind w:left="1701"/>
        <w:jc w:val="both"/>
        <w:rPr>
          <w:bCs/>
          <w:iCs/>
          <w:sz w:val="28"/>
          <w:szCs w:val="28"/>
        </w:rPr>
      </w:pPr>
      <w:r w:rsidRPr="00E97CCD">
        <w:rPr>
          <w:bCs/>
          <w:iCs/>
          <w:sz w:val="28"/>
          <w:szCs w:val="28"/>
        </w:rPr>
        <w:t>паячная;</w:t>
      </w:r>
    </w:p>
    <w:p w:rsidR="000D3035" w:rsidRPr="00E97CCD" w:rsidRDefault="000D3035" w:rsidP="002640D4">
      <w:pPr>
        <w:pStyle w:val="210"/>
        <w:tabs>
          <w:tab w:val="left" w:pos="1080"/>
        </w:tabs>
        <w:spacing w:after="0" w:line="240" w:lineRule="auto"/>
        <w:ind w:left="1701"/>
        <w:jc w:val="both"/>
        <w:rPr>
          <w:bCs/>
          <w:iCs/>
          <w:sz w:val="28"/>
          <w:szCs w:val="28"/>
        </w:rPr>
      </w:pPr>
      <w:r w:rsidRPr="00E97CCD">
        <w:rPr>
          <w:bCs/>
          <w:iCs/>
          <w:sz w:val="28"/>
          <w:szCs w:val="28"/>
        </w:rPr>
        <w:t>полимеризационная;</w:t>
      </w:r>
    </w:p>
    <w:p w:rsidR="000D3035" w:rsidRDefault="000D3035" w:rsidP="002640D4">
      <w:pPr>
        <w:pStyle w:val="210"/>
        <w:tabs>
          <w:tab w:val="left" w:pos="1080"/>
        </w:tabs>
        <w:spacing w:after="0" w:line="240" w:lineRule="auto"/>
        <w:ind w:left="1701"/>
        <w:jc w:val="both"/>
        <w:rPr>
          <w:bCs/>
          <w:iCs/>
          <w:sz w:val="28"/>
          <w:szCs w:val="28"/>
        </w:rPr>
      </w:pPr>
      <w:r w:rsidRPr="00E97CCD">
        <w:rPr>
          <w:bCs/>
          <w:iCs/>
          <w:sz w:val="28"/>
          <w:szCs w:val="28"/>
        </w:rPr>
        <w:t>полировочная;</w:t>
      </w:r>
    </w:p>
    <w:p w:rsidR="00E97CCD" w:rsidRPr="00165B1B" w:rsidRDefault="00E97CCD" w:rsidP="002640D4">
      <w:pPr>
        <w:pStyle w:val="210"/>
        <w:tabs>
          <w:tab w:val="left" w:pos="1080"/>
        </w:tabs>
        <w:spacing w:after="0" w:line="240" w:lineRule="auto"/>
        <w:ind w:left="1701"/>
        <w:jc w:val="both"/>
        <w:rPr>
          <w:bCs/>
          <w:iCs/>
          <w:sz w:val="28"/>
          <w:szCs w:val="28"/>
        </w:rPr>
      </w:pPr>
      <w:r w:rsidRPr="00165B1B">
        <w:rPr>
          <w:bCs/>
          <w:iCs/>
          <w:sz w:val="28"/>
          <w:szCs w:val="28"/>
        </w:rPr>
        <w:t>керамическая</w:t>
      </w:r>
      <w:r>
        <w:rPr>
          <w:bCs/>
          <w:iCs/>
          <w:sz w:val="28"/>
          <w:szCs w:val="28"/>
        </w:rPr>
        <w:t>;</w:t>
      </w:r>
    </w:p>
    <w:p w:rsidR="000D3035" w:rsidRPr="008A12B1" w:rsidRDefault="00E97CCD" w:rsidP="008A12B1">
      <w:pPr>
        <w:pStyle w:val="210"/>
        <w:tabs>
          <w:tab w:val="left" w:pos="1080"/>
        </w:tabs>
        <w:spacing w:after="0" w:line="240" w:lineRule="auto"/>
        <w:ind w:left="1701"/>
        <w:jc w:val="both"/>
        <w:rPr>
          <w:bCs/>
          <w:iCs/>
          <w:sz w:val="28"/>
          <w:szCs w:val="28"/>
        </w:rPr>
      </w:pPr>
      <w:r w:rsidRPr="00165B1B">
        <w:rPr>
          <w:bCs/>
          <w:iCs/>
          <w:sz w:val="28"/>
          <w:szCs w:val="28"/>
        </w:rPr>
        <w:t>литейная</w:t>
      </w:r>
      <w:r w:rsidR="008A12B1">
        <w:rPr>
          <w:bCs/>
          <w:iCs/>
          <w:sz w:val="28"/>
          <w:szCs w:val="28"/>
        </w:rPr>
        <w:t>.</w:t>
      </w:r>
    </w:p>
    <w:p w:rsidR="000D3035" w:rsidRPr="00E97CCD" w:rsidRDefault="000D3035" w:rsidP="00625D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Оборудование:</w:t>
      </w:r>
    </w:p>
    <w:p w:rsidR="000D3035" w:rsidRPr="00E97CCD" w:rsidRDefault="000D3035" w:rsidP="003C22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Мебель:</w:t>
      </w:r>
    </w:p>
    <w:p w:rsidR="000D3035" w:rsidRPr="000A62D8" w:rsidRDefault="000A62D8" w:rsidP="00494967">
      <w:pPr>
        <w:pStyle w:val="afa"/>
        <w:numPr>
          <w:ilvl w:val="0"/>
          <w:numId w:val="1"/>
        </w:numPr>
        <w:suppressAutoHyphens/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Классная доска</w:t>
      </w:r>
    </w:p>
    <w:p w:rsidR="000D3035" w:rsidRPr="000A62D8" w:rsidRDefault="000D3035" w:rsidP="00494967">
      <w:pPr>
        <w:pStyle w:val="afa"/>
        <w:numPr>
          <w:ilvl w:val="0"/>
          <w:numId w:val="1"/>
        </w:numPr>
        <w:suppressAutoHyphens/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62D8">
        <w:rPr>
          <w:rFonts w:ascii="Times New Roman" w:hAnsi="Times New Roman" w:cs="Times New Roman"/>
          <w:sz w:val="28"/>
          <w:szCs w:val="28"/>
        </w:rPr>
        <w:t>Стол зуботехнический пр</w:t>
      </w:r>
      <w:r w:rsidR="000A62D8">
        <w:rPr>
          <w:rFonts w:ascii="Times New Roman" w:hAnsi="Times New Roman" w:cs="Times New Roman"/>
          <w:sz w:val="28"/>
          <w:szCs w:val="28"/>
        </w:rPr>
        <w:t>еподавателя</w:t>
      </w:r>
    </w:p>
    <w:p w:rsidR="000D3035" w:rsidRPr="000A62D8" w:rsidRDefault="000A62D8" w:rsidP="00494967">
      <w:pPr>
        <w:pStyle w:val="afa"/>
        <w:numPr>
          <w:ilvl w:val="0"/>
          <w:numId w:val="1"/>
        </w:numPr>
        <w:suppressAutoHyphens/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Стул преподавателя</w:t>
      </w:r>
    </w:p>
    <w:p w:rsidR="000D3035" w:rsidRPr="000A62D8" w:rsidRDefault="000A62D8" w:rsidP="00494967">
      <w:pPr>
        <w:pStyle w:val="afa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Столы зуботехнические</w:t>
      </w:r>
    </w:p>
    <w:p w:rsidR="000D3035" w:rsidRPr="000A62D8" w:rsidRDefault="000A62D8" w:rsidP="00494967">
      <w:pPr>
        <w:pStyle w:val="afa"/>
        <w:numPr>
          <w:ilvl w:val="0"/>
          <w:numId w:val="1"/>
        </w:numPr>
        <w:suppressAutoHyphens/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Стулья со спинкой</w:t>
      </w:r>
    </w:p>
    <w:p w:rsidR="000D3035" w:rsidRPr="000A62D8" w:rsidRDefault="000A62D8" w:rsidP="00494967">
      <w:pPr>
        <w:pStyle w:val="afa"/>
        <w:numPr>
          <w:ilvl w:val="0"/>
          <w:numId w:val="1"/>
        </w:numPr>
        <w:suppressAutoHyphens/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Столы для оборудования</w:t>
      </w:r>
    </w:p>
    <w:p w:rsidR="000D3035" w:rsidRPr="000A62D8" w:rsidRDefault="000A62D8" w:rsidP="00494967">
      <w:pPr>
        <w:pStyle w:val="afa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Сейф</w:t>
      </w:r>
    </w:p>
    <w:p w:rsidR="000D3035" w:rsidRPr="000A62D8" w:rsidRDefault="000D3035" w:rsidP="00494967">
      <w:pPr>
        <w:pStyle w:val="afa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62D8">
        <w:rPr>
          <w:rFonts w:ascii="Times New Roman" w:hAnsi="Times New Roman" w:cs="Times New Roman"/>
          <w:sz w:val="28"/>
          <w:szCs w:val="28"/>
        </w:rPr>
        <w:t>Шкаф для хранения работ студентов на пр</w:t>
      </w:r>
      <w:r w:rsidR="000A62D8">
        <w:rPr>
          <w:rFonts w:ascii="Times New Roman" w:hAnsi="Times New Roman" w:cs="Times New Roman"/>
          <w:sz w:val="28"/>
          <w:szCs w:val="28"/>
        </w:rPr>
        <w:t>омежуточных этапах изготовления</w:t>
      </w:r>
    </w:p>
    <w:p w:rsidR="000D3035" w:rsidRPr="00777AE1" w:rsidRDefault="000D3035" w:rsidP="003C22B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0D3035" w:rsidRPr="006A39E0" w:rsidRDefault="006A39E0" w:rsidP="00494967">
      <w:pPr>
        <w:pStyle w:val="afa"/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39E0">
        <w:rPr>
          <w:rFonts w:ascii="Times New Roman" w:hAnsi="Times New Roman" w:cs="Times New Roman"/>
          <w:sz w:val="28"/>
          <w:szCs w:val="28"/>
        </w:rPr>
        <w:t>Компьютер с лицензионным программным обеспечением</w:t>
      </w:r>
    </w:p>
    <w:p w:rsidR="000D3035" w:rsidRPr="000A62D8" w:rsidRDefault="000D3035" w:rsidP="00494967">
      <w:pPr>
        <w:pStyle w:val="afa"/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62D8">
        <w:rPr>
          <w:rFonts w:ascii="Times New Roman" w:hAnsi="Times New Roman" w:cs="Times New Roman"/>
          <w:sz w:val="28"/>
          <w:szCs w:val="28"/>
        </w:rPr>
        <w:t xml:space="preserve">Мультимедийный проектор </w:t>
      </w:r>
    </w:p>
    <w:p w:rsidR="000D3035" w:rsidRPr="00E97CCD" w:rsidRDefault="000D3035" w:rsidP="003C22BD">
      <w:pPr>
        <w:pStyle w:val="af4"/>
        <w:spacing w:after="0"/>
        <w:ind w:left="0"/>
        <w:rPr>
          <w:bCs/>
          <w:sz w:val="28"/>
          <w:szCs w:val="28"/>
        </w:rPr>
      </w:pPr>
      <w:r w:rsidRPr="00E97CCD">
        <w:rPr>
          <w:bCs/>
          <w:sz w:val="28"/>
          <w:szCs w:val="28"/>
        </w:rPr>
        <w:t>Зуботехнические инструменты, приборы и оборудование:</w:t>
      </w:r>
    </w:p>
    <w:p w:rsidR="000D3035" w:rsidRPr="00E97CCD" w:rsidRDefault="000D3035" w:rsidP="00494967">
      <w:pPr>
        <w:pStyle w:val="af4"/>
        <w:numPr>
          <w:ilvl w:val="0"/>
          <w:numId w:val="10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 xml:space="preserve">Артикулятор </w:t>
      </w:r>
    </w:p>
    <w:p w:rsidR="000D3035" w:rsidRPr="00E97CCD" w:rsidRDefault="000D3035" w:rsidP="00494967">
      <w:pPr>
        <w:pStyle w:val="af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Аппарат Самсон</w:t>
      </w:r>
    </w:p>
    <w:p w:rsidR="000D3035" w:rsidRPr="00E97CCD" w:rsidRDefault="000D3035" w:rsidP="00494967">
      <w:pPr>
        <w:pStyle w:val="af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Аппарат для окончательной штамповки коронок</w:t>
      </w:r>
    </w:p>
    <w:p w:rsidR="000D3035" w:rsidRPr="00E97CCD" w:rsidRDefault="000D3035" w:rsidP="00494967">
      <w:pPr>
        <w:pStyle w:val="af4"/>
        <w:numPr>
          <w:ilvl w:val="0"/>
          <w:numId w:val="10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Бюгель</w:t>
      </w:r>
    </w:p>
    <w:p w:rsidR="000D3035" w:rsidRPr="00E97CCD" w:rsidRDefault="000D3035" w:rsidP="00494967">
      <w:pPr>
        <w:pStyle w:val="af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Бормашина зуботехническая</w:t>
      </w:r>
    </w:p>
    <w:p w:rsidR="000D3035" w:rsidRPr="00E97CCD" w:rsidRDefault="000D3035" w:rsidP="00494967">
      <w:pPr>
        <w:pStyle w:val="af4"/>
        <w:numPr>
          <w:ilvl w:val="0"/>
          <w:numId w:val="10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Бензиновая  горелка</w:t>
      </w:r>
    </w:p>
    <w:p w:rsidR="000D3035" w:rsidRPr="00E97CCD" w:rsidRDefault="000D3035" w:rsidP="00494967">
      <w:pPr>
        <w:pStyle w:val="af4"/>
        <w:numPr>
          <w:ilvl w:val="0"/>
          <w:numId w:val="10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Вакуумсмеситель</w:t>
      </w:r>
    </w:p>
    <w:p w:rsidR="000D3035" w:rsidRPr="00E97CCD" w:rsidRDefault="000D3035" w:rsidP="00494967">
      <w:pPr>
        <w:pStyle w:val="af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Вибростолик</w:t>
      </w:r>
    </w:p>
    <w:p w:rsidR="000D3035" w:rsidRPr="00E97CCD" w:rsidRDefault="000D3035" w:rsidP="00494967">
      <w:pPr>
        <w:pStyle w:val="af4"/>
        <w:numPr>
          <w:ilvl w:val="0"/>
          <w:numId w:val="10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Воскотопка</w:t>
      </w:r>
    </w:p>
    <w:p w:rsidR="000D3035" w:rsidRPr="00E97CCD" w:rsidRDefault="000D3035" w:rsidP="00494967">
      <w:pPr>
        <w:pStyle w:val="af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Держатель  для шлифмашин</w:t>
      </w:r>
    </w:p>
    <w:p w:rsidR="000D3035" w:rsidRPr="00E97CCD" w:rsidRDefault="000D3035" w:rsidP="00494967">
      <w:pPr>
        <w:pStyle w:val="af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Держатель кювет</w:t>
      </w:r>
    </w:p>
    <w:p w:rsidR="000D3035" w:rsidRPr="00E97CCD" w:rsidRDefault="000D3035" w:rsidP="00494967">
      <w:pPr>
        <w:pStyle w:val="af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Колба</w:t>
      </w:r>
    </w:p>
    <w:p w:rsidR="000D3035" w:rsidRPr="00E97CCD" w:rsidRDefault="000D3035" w:rsidP="00494967">
      <w:pPr>
        <w:pStyle w:val="af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Кусачки</w:t>
      </w:r>
    </w:p>
    <w:p w:rsidR="000D3035" w:rsidRPr="00E97CCD" w:rsidRDefault="000D3035" w:rsidP="00494967">
      <w:pPr>
        <w:pStyle w:val="af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Кювета зуботехническая</w:t>
      </w:r>
    </w:p>
    <w:p w:rsidR="000D3035" w:rsidRPr="00E97CCD" w:rsidRDefault="000D3035" w:rsidP="00494967">
      <w:pPr>
        <w:pStyle w:val="af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Лобзик</w:t>
      </w:r>
    </w:p>
    <w:p w:rsidR="000D3035" w:rsidRPr="00E97CCD" w:rsidRDefault="000D3035" w:rsidP="00494967">
      <w:pPr>
        <w:pStyle w:val="af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Ложка для легкоплавкого металла</w:t>
      </w:r>
    </w:p>
    <w:p w:rsidR="000D3035" w:rsidRPr="00E97CCD" w:rsidRDefault="000D3035" w:rsidP="00494967">
      <w:pPr>
        <w:pStyle w:val="af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Ложка оттискная</w:t>
      </w:r>
    </w:p>
    <w:p w:rsidR="000D3035" w:rsidRPr="00E97CCD" w:rsidRDefault="000D3035" w:rsidP="00494967">
      <w:pPr>
        <w:pStyle w:val="af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Микрометр для воска</w:t>
      </w:r>
    </w:p>
    <w:p w:rsidR="000D3035" w:rsidRPr="00E97CCD" w:rsidRDefault="000D3035" w:rsidP="00494967">
      <w:pPr>
        <w:pStyle w:val="af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lastRenderedPageBreak/>
        <w:t>Микрометр для металла</w:t>
      </w:r>
    </w:p>
    <w:p w:rsidR="000D3035" w:rsidRPr="00E97CCD" w:rsidRDefault="000D3035" w:rsidP="00494967">
      <w:pPr>
        <w:pStyle w:val="af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Микромотор</w:t>
      </w:r>
    </w:p>
    <w:p w:rsidR="000D3035" w:rsidRPr="00E97CCD" w:rsidRDefault="000D3035" w:rsidP="00494967">
      <w:pPr>
        <w:pStyle w:val="af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Молоток большой</w:t>
      </w:r>
    </w:p>
    <w:p w:rsidR="000D3035" w:rsidRPr="00E97CCD" w:rsidRDefault="000D3035" w:rsidP="00494967">
      <w:pPr>
        <w:pStyle w:val="af4"/>
        <w:numPr>
          <w:ilvl w:val="0"/>
          <w:numId w:val="10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Молоток зуботехнический</w:t>
      </w:r>
    </w:p>
    <w:p w:rsidR="000D3035" w:rsidRPr="00E97CCD" w:rsidRDefault="000D3035" w:rsidP="00494967">
      <w:pPr>
        <w:pStyle w:val="af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Наковальня зуботехническая</w:t>
      </w:r>
    </w:p>
    <w:p w:rsidR="000D3035" w:rsidRPr="00E97CCD" w:rsidRDefault="000D3035" w:rsidP="00494967">
      <w:pPr>
        <w:pStyle w:val="af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Наконечник для бормашины</w:t>
      </w:r>
    </w:p>
    <w:p w:rsidR="000D3035" w:rsidRPr="00E97CCD" w:rsidRDefault="000D3035" w:rsidP="00494967">
      <w:pPr>
        <w:pStyle w:val="af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Насадка  для наждачного камня</w:t>
      </w:r>
    </w:p>
    <w:p w:rsidR="000D3035" w:rsidRPr="00E97CCD" w:rsidRDefault="000D3035" w:rsidP="00494967">
      <w:pPr>
        <w:pStyle w:val="af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Нож для гипса</w:t>
      </w:r>
    </w:p>
    <w:p w:rsidR="000D3035" w:rsidRPr="00E97CCD" w:rsidRDefault="000D3035" w:rsidP="00494967">
      <w:pPr>
        <w:pStyle w:val="af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Ножницы коронковые</w:t>
      </w:r>
    </w:p>
    <w:p w:rsidR="000D3035" w:rsidRPr="00E97CCD" w:rsidRDefault="000D3035" w:rsidP="00494967">
      <w:pPr>
        <w:pStyle w:val="af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Ножницы по металлу большие</w:t>
      </w:r>
    </w:p>
    <w:p w:rsidR="000D3035" w:rsidRPr="00E97CCD" w:rsidRDefault="000D3035" w:rsidP="00494967">
      <w:pPr>
        <w:pStyle w:val="af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bCs/>
          <w:sz w:val="28"/>
          <w:szCs w:val="28"/>
        </w:rPr>
        <w:t>Окклюдатор</w:t>
      </w:r>
    </w:p>
    <w:p w:rsidR="000D3035" w:rsidRPr="00E97CCD" w:rsidRDefault="000D3035" w:rsidP="00494967">
      <w:pPr>
        <w:pStyle w:val="af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Очки защитные</w:t>
      </w:r>
    </w:p>
    <w:p w:rsidR="000D3035" w:rsidRPr="00E97CCD" w:rsidRDefault="000D3035" w:rsidP="00494967">
      <w:pPr>
        <w:pStyle w:val="af4"/>
        <w:numPr>
          <w:ilvl w:val="0"/>
          <w:numId w:val="10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Параллелометр</w:t>
      </w:r>
    </w:p>
    <w:p w:rsidR="000D3035" w:rsidRPr="00E97CCD" w:rsidRDefault="000D3035" w:rsidP="00494967">
      <w:pPr>
        <w:pStyle w:val="af4"/>
        <w:numPr>
          <w:ilvl w:val="0"/>
          <w:numId w:val="10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Пароструйный аппарат</w:t>
      </w:r>
    </w:p>
    <w:p w:rsidR="000D3035" w:rsidRPr="00E97CCD" w:rsidRDefault="000D3035" w:rsidP="00494967">
      <w:pPr>
        <w:pStyle w:val="af4"/>
        <w:numPr>
          <w:ilvl w:val="0"/>
          <w:numId w:val="10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Пескоструйный аппарат</w:t>
      </w:r>
    </w:p>
    <w:p w:rsidR="000D3035" w:rsidRPr="00E97CCD" w:rsidRDefault="000D3035" w:rsidP="00494967">
      <w:pPr>
        <w:pStyle w:val="af4"/>
        <w:numPr>
          <w:ilvl w:val="0"/>
          <w:numId w:val="10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Печь для обжига керамики</w:t>
      </w:r>
    </w:p>
    <w:p w:rsidR="000D3035" w:rsidRPr="00E97CCD" w:rsidRDefault="000D3035" w:rsidP="00494967">
      <w:pPr>
        <w:pStyle w:val="af4"/>
        <w:numPr>
          <w:ilvl w:val="0"/>
          <w:numId w:val="10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Печь муфельная</w:t>
      </w:r>
    </w:p>
    <w:p w:rsidR="000D3035" w:rsidRPr="00E97CCD" w:rsidRDefault="000D3035" w:rsidP="00494967">
      <w:pPr>
        <w:pStyle w:val="af4"/>
        <w:numPr>
          <w:ilvl w:val="0"/>
          <w:numId w:val="10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 xml:space="preserve">Плита электрическая четырёх конфорочная </w:t>
      </w:r>
    </w:p>
    <w:p w:rsidR="000D3035" w:rsidRPr="00E97CCD" w:rsidRDefault="000D3035" w:rsidP="00494967">
      <w:pPr>
        <w:pStyle w:val="af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Пинцет зуботехнический</w:t>
      </w:r>
    </w:p>
    <w:p w:rsidR="000D3035" w:rsidRPr="00E97CCD" w:rsidRDefault="000D3035" w:rsidP="00494967">
      <w:pPr>
        <w:pStyle w:val="af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97CCD">
        <w:rPr>
          <w:rFonts w:ascii="Times New Roman" w:hAnsi="Times New Roman" w:cs="Times New Roman"/>
          <w:sz w:val="28"/>
          <w:szCs w:val="28"/>
        </w:rPr>
        <w:t>Подушка свинцовая</w:t>
      </w:r>
    </w:p>
    <w:p w:rsidR="000D3035" w:rsidRPr="00E97CCD" w:rsidRDefault="000D3035" w:rsidP="00494967">
      <w:pPr>
        <w:pStyle w:val="af4"/>
        <w:numPr>
          <w:ilvl w:val="0"/>
          <w:numId w:val="10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Полировочная установка</w:t>
      </w:r>
    </w:p>
    <w:p w:rsidR="000D3035" w:rsidRPr="00E97CCD" w:rsidRDefault="000D3035" w:rsidP="00494967">
      <w:pPr>
        <w:pStyle w:val="af4"/>
        <w:numPr>
          <w:ilvl w:val="0"/>
          <w:numId w:val="10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Пресс для выдавливания гипса</w:t>
      </w:r>
    </w:p>
    <w:p w:rsidR="000D3035" w:rsidRPr="00E97CCD" w:rsidRDefault="000D3035" w:rsidP="00494967">
      <w:pPr>
        <w:pStyle w:val="af4"/>
        <w:numPr>
          <w:ilvl w:val="0"/>
          <w:numId w:val="10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Пресс для кювет</w:t>
      </w:r>
    </w:p>
    <w:p w:rsidR="000D3035" w:rsidRPr="00E97CCD" w:rsidRDefault="000D3035" w:rsidP="00494967">
      <w:pPr>
        <w:pStyle w:val="af4"/>
        <w:numPr>
          <w:ilvl w:val="0"/>
          <w:numId w:val="10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Скальпель глазной</w:t>
      </w:r>
    </w:p>
    <w:p w:rsidR="000D3035" w:rsidRPr="00E97CCD" w:rsidRDefault="000D3035" w:rsidP="00494967">
      <w:pPr>
        <w:pStyle w:val="af4"/>
        <w:numPr>
          <w:ilvl w:val="0"/>
          <w:numId w:val="10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Спиртовая горелка</w:t>
      </w:r>
    </w:p>
    <w:p w:rsidR="000D3035" w:rsidRPr="00E97CCD" w:rsidRDefault="000D3035" w:rsidP="00494967">
      <w:pPr>
        <w:pStyle w:val="af4"/>
        <w:numPr>
          <w:ilvl w:val="0"/>
          <w:numId w:val="10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Станок для обрезки моделей</w:t>
      </w:r>
    </w:p>
    <w:p w:rsidR="000D3035" w:rsidRPr="00E97CCD" w:rsidRDefault="000D3035" w:rsidP="00494967">
      <w:pPr>
        <w:pStyle w:val="af4"/>
        <w:numPr>
          <w:ilvl w:val="0"/>
          <w:numId w:val="10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Холодильник</w:t>
      </w:r>
    </w:p>
    <w:p w:rsidR="000D3035" w:rsidRPr="00E97CCD" w:rsidRDefault="000D3035" w:rsidP="00494967">
      <w:pPr>
        <w:pStyle w:val="af4"/>
        <w:numPr>
          <w:ilvl w:val="0"/>
          <w:numId w:val="10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Шпатель для гипса</w:t>
      </w:r>
    </w:p>
    <w:p w:rsidR="000D3035" w:rsidRPr="00E97CCD" w:rsidRDefault="000D3035" w:rsidP="00494967">
      <w:pPr>
        <w:pStyle w:val="af4"/>
        <w:numPr>
          <w:ilvl w:val="0"/>
          <w:numId w:val="10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Шпатель зуботехнический</w:t>
      </w:r>
    </w:p>
    <w:p w:rsidR="000D3035" w:rsidRPr="00E97CCD" w:rsidRDefault="000D3035" w:rsidP="00494967">
      <w:pPr>
        <w:pStyle w:val="af4"/>
        <w:numPr>
          <w:ilvl w:val="0"/>
          <w:numId w:val="10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Шлифмотор</w:t>
      </w:r>
    </w:p>
    <w:p w:rsidR="000D3035" w:rsidRPr="00E97CCD" w:rsidRDefault="000D3035" w:rsidP="00494967">
      <w:pPr>
        <w:pStyle w:val="af4"/>
        <w:numPr>
          <w:ilvl w:val="0"/>
          <w:numId w:val="10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Щипцы клювовидные</w:t>
      </w:r>
    </w:p>
    <w:p w:rsidR="000D3035" w:rsidRPr="00E97CCD" w:rsidRDefault="000D3035" w:rsidP="00494967">
      <w:pPr>
        <w:pStyle w:val="af4"/>
        <w:numPr>
          <w:ilvl w:val="0"/>
          <w:numId w:val="10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Щипцы крампонные</w:t>
      </w:r>
    </w:p>
    <w:p w:rsidR="000D3035" w:rsidRPr="00E97CCD" w:rsidRDefault="000D3035" w:rsidP="00494967">
      <w:pPr>
        <w:pStyle w:val="af4"/>
        <w:numPr>
          <w:ilvl w:val="0"/>
          <w:numId w:val="10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Щипцы-кусачки</w:t>
      </w:r>
    </w:p>
    <w:p w:rsidR="000D3035" w:rsidRPr="00E97CCD" w:rsidRDefault="000D3035" w:rsidP="00494967">
      <w:pPr>
        <w:pStyle w:val="af4"/>
        <w:numPr>
          <w:ilvl w:val="0"/>
          <w:numId w:val="10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Фрезерная установка</w:t>
      </w:r>
    </w:p>
    <w:p w:rsidR="000D3035" w:rsidRPr="00E97CCD" w:rsidRDefault="000D3035" w:rsidP="00494967">
      <w:pPr>
        <w:pStyle w:val="af4"/>
        <w:numPr>
          <w:ilvl w:val="0"/>
          <w:numId w:val="10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Электрический чайник</w:t>
      </w:r>
    </w:p>
    <w:p w:rsidR="000D3035" w:rsidRPr="00E97CCD" w:rsidRDefault="000D3035" w:rsidP="00494967">
      <w:pPr>
        <w:pStyle w:val="af4"/>
        <w:numPr>
          <w:ilvl w:val="0"/>
          <w:numId w:val="10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Электрошпатель</w:t>
      </w:r>
    </w:p>
    <w:p w:rsidR="000D3035" w:rsidRPr="00E97CCD" w:rsidRDefault="000D3035" w:rsidP="00494967">
      <w:pPr>
        <w:pStyle w:val="af4"/>
        <w:numPr>
          <w:ilvl w:val="0"/>
          <w:numId w:val="10"/>
        </w:numPr>
        <w:snapToGrid w:val="0"/>
        <w:spacing w:after="0"/>
        <w:rPr>
          <w:sz w:val="28"/>
          <w:szCs w:val="28"/>
        </w:rPr>
      </w:pPr>
      <w:r w:rsidRPr="00E97CCD">
        <w:rPr>
          <w:sz w:val="28"/>
          <w:szCs w:val="28"/>
        </w:rPr>
        <w:t>Экспресс-полимеризатор</w:t>
      </w:r>
    </w:p>
    <w:p w:rsidR="000A62D8" w:rsidRPr="00E97CCD" w:rsidRDefault="000D3035" w:rsidP="002422E7">
      <w:pPr>
        <w:pStyle w:val="af4"/>
        <w:spacing w:after="0"/>
        <w:ind w:left="0" w:firstLine="709"/>
        <w:jc w:val="both"/>
        <w:rPr>
          <w:sz w:val="28"/>
          <w:szCs w:val="28"/>
        </w:rPr>
      </w:pPr>
      <w:r w:rsidRPr="00E97CCD">
        <w:rPr>
          <w:sz w:val="28"/>
          <w:szCs w:val="28"/>
        </w:rPr>
        <w:t>В лаборатории смонтировано и отлажено общее и местное освещение, общая приточно-вытяжная вентиляция, местная вытяжная вентиляция  – отсосы на каждом рабочем месте, раковина со сме</w:t>
      </w:r>
      <w:r w:rsidR="000A62D8">
        <w:rPr>
          <w:sz w:val="28"/>
          <w:szCs w:val="28"/>
        </w:rPr>
        <w:t>сителем горячей и холодной воды</w:t>
      </w:r>
      <w:r w:rsidR="007A6E17">
        <w:rPr>
          <w:sz w:val="28"/>
          <w:szCs w:val="28"/>
        </w:rPr>
        <w:t>.</w:t>
      </w:r>
    </w:p>
    <w:p w:rsidR="000D3035" w:rsidRPr="000A62D8" w:rsidRDefault="000A62D8" w:rsidP="000964A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Гипсовочная </w:t>
      </w:r>
      <w:r w:rsidR="008A12B1">
        <w:rPr>
          <w:rFonts w:ascii="Times New Roman" w:hAnsi="Times New Roman" w:cs="Times New Roman"/>
          <w:bCs/>
          <w:sz w:val="28"/>
          <w:szCs w:val="28"/>
        </w:rPr>
        <w:t xml:space="preserve">комната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D3035" w:rsidRPr="00E97CCD">
        <w:rPr>
          <w:rFonts w:ascii="Times New Roman" w:hAnsi="Times New Roman" w:cs="Times New Roman"/>
          <w:sz w:val="28"/>
          <w:szCs w:val="28"/>
        </w:rPr>
        <w:t>редназначена для обучения студентов гипсовальным работам на различных этапах и</w:t>
      </w:r>
      <w:r w:rsidR="00ED7ABC">
        <w:rPr>
          <w:rFonts w:ascii="Times New Roman" w:hAnsi="Times New Roman" w:cs="Times New Roman"/>
          <w:sz w:val="28"/>
          <w:szCs w:val="28"/>
        </w:rPr>
        <w:t>зготовления протезов</w:t>
      </w:r>
    </w:p>
    <w:p w:rsidR="000D3035" w:rsidRPr="00E97CCD" w:rsidRDefault="002F1C79" w:rsidP="00E97CCD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</w:t>
      </w:r>
      <w:r w:rsidR="000D3035" w:rsidRPr="00E97CCD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570" w:type="dxa"/>
        <w:tblLayout w:type="fixed"/>
        <w:tblLook w:val="04A0"/>
      </w:tblPr>
      <w:tblGrid>
        <w:gridCol w:w="9570"/>
      </w:tblGrid>
      <w:tr w:rsidR="000A62D8" w:rsidRPr="00E97CCD" w:rsidTr="000A62D8">
        <w:trPr>
          <w:trHeight w:val="2444"/>
        </w:trPr>
        <w:tc>
          <w:tcPr>
            <w:tcW w:w="9570" w:type="dxa"/>
          </w:tcPr>
          <w:p w:rsidR="000A62D8" w:rsidRPr="000A62D8" w:rsidRDefault="000A62D8" w:rsidP="00494967">
            <w:pPr>
              <w:pStyle w:val="afa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2D8">
              <w:rPr>
                <w:rFonts w:ascii="Times New Roman" w:hAnsi="Times New Roman" w:cs="Times New Roman"/>
                <w:sz w:val="28"/>
                <w:szCs w:val="28"/>
              </w:rPr>
              <w:t>Бункер или дозатор для порошка гипса</w:t>
            </w:r>
          </w:p>
          <w:p w:rsidR="000A62D8" w:rsidRPr="000A62D8" w:rsidRDefault="000A62D8" w:rsidP="00494967">
            <w:pPr>
              <w:pStyle w:val="afa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2D8">
              <w:rPr>
                <w:rFonts w:ascii="Times New Roman" w:hAnsi="Times New Roman" w:cs="Times New Roman"/>
                <w:sz w:val="28"/>
                <w:szCs w:val="28"/>
              </w:rPr>
              <w:t>Накопитель отходов гипса</w:t>
            </w:r>
          </w:p>
          <w:p w:rsidR="000A62D8" w:rsidRPr="000A62D8" w:rsidRDefault="000A62D8" w:rsidP="00494967">
            <w:pPr>
              <w:pStyle w:val="afa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2D8">
              <w:rPr>
                <w:rFonts w:ascii="Times New Roman" w:hAnsi="Times New Roman" w:cs="Times New Roman"/>
                <w:sz w:val="28"/>
                <w:szCs w:val="28"/>
              </w:rPr>
              <w:t>Пресс для выдавливания гипса из кювет</w:t>
            </w:r>
          </w:p>
          <w:p w:rsidR="000A62D8" w:rsidRPr="000A62D8" w:rsidRDefault="000A62D8" w:rsidP="00494967">
            <w:pPr>
              <w:pStyle w:val="afa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2D8">
              <w:rPr>
                <w:rFonts w:ascii="Times New Roman" w:hAnsi="Times New Roman" w:cs="Times New Roman"/>
                <w:sz w:val="28"/>
                <w:szCs w:val="28"/>
              </w:rPr>
              <w:t>Пресс для кювет зуботехнический</w:t>
            </w:r>
          </w:p>
          <w:p w:rsidR="000A62D8" w:rsidRPr="000A62D8" w:rsidRDefault="000A62D8" w:rsidP="00494967">
            <w:pPr>
              <w:pStyle w:val="afa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2D8">
              <w:rPr>
                <w:rFonts w:ascii="Times New Roman" w:hAnsi="Times New Roman" w:cs="Times New Roman"/>
                <w:sz w:val="28"/>
                <w:szCs w:val="28"/>
              </w:rPr>
              <w:t>Станок для обрезки гипсовых моделей</w:t>
            </w:r>
          </w:p>
          <w:p w:rsidR="000A62D8" w:rsidRPr="000A62D8" w:rsidRDefault="000A62D8" w:rsidP="00494967">
            <w:pPr>
              <w:pStyle w:val="afa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2D8">
              <w:rPr>
                <w:rFonts w:ascii="Times New Roman" w:hAnsi="Times New Roman" w:cs="Times New Roman"/>
                <w:sz w:val="28"/>
                <w:szCs w:val="28"/>
              </w:rPr>
              <w:t>Вибростолик</w:t>
            </w:r>
          </w:p>
          <w:p w:rsidR="000A62D8" w:rsidRPr="000A62D8" w:rsidRDefault="000A62D8" w:rsidP="00494967">
            <w:pPr>
              <w:pStyle w:val="afa"/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2D8">
              <w:rPr>
                <w:rFonts w:ascii="Times New Roman" w:hAnsi="Times New Roman" w:cs="Times New Roman"/>
                <w:sz w:val="28"/>
                <w:szCs w:val="28"/>
              </w:rPr>
              <w:t>Вакуумсмеситель</w:t>
            </w:r>
          </w:p>
        </w:tc>
      </w:tr>
    </w:tbl>
    <w:p w:rsidR="000D3035" w:rsidRPr="000A62D8" w:rsidRDefault="000A62D8" w:rsidP="00C8330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Полимеризационная </w:t>
      </w:r>
      <w:r w:rsidR="002F1C79">
        <w:rPr>
          <w:rFonts w:ascii="Times New Roman" w:hAnsi="Times New Roman" w:cs="Times New Roman"/>
          <w:bCs/>
          <w:sz w:val="28"/>
          <w:szCs w:val="28"/>
        </w:rPr>
        <w:t xml:space="preserve">комната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0D3035" w:rsidRPr="00E97CCD">
        <w:rPr>
          <w:rFonts w:ascii="Times New Roman" w:hAnsi="Times New Roman" w:cs="Times New Roman"/>
          <w:sz w:val="28"/>
          <w:szCs w:val="28"/>
        </w:rPr>
        <w:t>редназначена для выплавления воска, подг</w:t>
      </w:r>
      <w:r w:rsidR="000D3035" w:rsidRPr="00E97CCD">
        <w:rPr>
          <w:rFonts w:ascii="Times New Roman" w:hAnsi="Times New Roman" w:cs="Times New Roman"/>
          <w:sz w:val="28"/>
          <w:szCs w:val="28"/>
        </w:rPr>
        <w:t>о</w:t>
      </w:r>
      <w:r w:rsidR="000D3035" w:rsidRPr="00E97CCD">
        <w:rPr>
          <w:rFonts w:ascii="Times New Roman" w:hAnsi="Times New Roman" w:cs="Times New Roman"/>
          <w:sz w:val="28"/>
          <w:szCs w:val="28"/>
        </w:rPr>
        <w:t>товки кювет к формовке пластмассы, приготовления пластмассы перед ее прессованием и полимеризации пластмассы.</w:t>
      </w:r>
    </w:p>
    <w:p w:rsidR="000D3035" w:rsidRPr="00E97CCD" w:rsidRDefault="002F1C79" w:rsidP="00E97CCD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</w:t>
      </w:r>
      <w:r w:rsidR="000D3035" w:rsidRPr="00E97CCD">
        <w:rPr>
          <w:rFonts w:ascii="Times New Roman" w:hAnsi="Times New Roman" w:cs="Times New Roman"/>
          <w:sz w:val="28"/>
          <w:szCs w:val="28"/>
        </w:rPr>
        <w:t>:</w:t>
      </w:r>
    </w:p>
    <w:p w:rsidR="000D3035" w:rsidRPr="000A62D8" w:rsidRDefault="000D3035" w:rsidP="00494967">
      <w:pPr>
        <w:pStyle w:val="afa"/>
        <w:numPr>
          <w:ilvl w:val="0"/>
          <w:numId w:val="4"/>
        </w:numPr>
        <w:tabs>
          <w:tab w:val="left" w:pos="5868"/>
        </w:tabs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62D8">
        <w:rPr>
          <w:rFonts w:ascii="Times New Roman" w:hAnsi="Times New Roman" w:cs="Times New Roman"/>
          <w:sz w:val="28"/>
          <w:szCs w:val="28"/>
        </w:rPr>
        <w:t>Стол для работы с изолирующими материалами и пластмассами</w:t>
      </w:r>
      <w:r w:rsidRPr="000A62D8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9570" w:type="dxa"/>
        <w:tblLayout w:type="fixed"/>
        <w:tblLook w:val="04A0"/>
      </w:tblPr>
      <w:tblGrid>
        <w:gridCol w:w="9570"/>
      </w:tblGrid>
      <w:tr w:rsidR="000964AC" w:rsidRPr="00E97CCD" w:rsidTr="00E8584A">
        <w:trPr>
          <w:trHeight w:val="1780"/>
        </w:trPr>
        <w:tc>
          <w:tcPr>
            <w:tcW w:w="9570" w:type="dxa"/>
          </w:tcPr>
          <w:p w:rsidR="000964AC" w:rsidRPr="000A62D8" w:rsidRDefault="000964AC" w:rsidP="00494967">
            <w:pPr>
              <w:pStyle w:val="afa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2D8">
              <w:rPr>
                <w:rFonts w:ascii="Times New Roman" w:hAnsi="Times New Roman" w:cs="Times New Roman"/>
                <w:sz w:val="28"/>
                <w:szCs w:val="28"/>
              </w:rPr>
              <w:t>Плита  электрическая четырех конфорочная</w:t>
            </w:r>
          </w:p>
          <w:p w:rsidR="000964AC" w:rsidRPr="000A62D8" w:rsidRDefault="000964AC" w:rsidP="00494967">
            <w:pPr>
              <w:pStyle w:val="afa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2D8">
              <w:rPr>
                <w:rFonts w:ascii="Times New Roman" w:hAnsi="Times New Roman" w:cs="Times New Roman"/>
                <w:sz w:val="28"/>
                <w:szCs w:val="28"/>
              </w:rPr>
              <w:t>Пресс для кювет</w:t>
            </w:r>
          </w:p>
          <w:p w:rsidR="000964AC" w:rsidRPr="000A62D8" w:rsidRDefault="000964AC" w:rsidP="00494967">
            <w:pPr>
              <w:pStyle w:val="afa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2D8">
              <w:rPr>
                <w:rFonts w:ascii="Times New Roman" w:hAnsi="Times New Roman" w:cs="Times New Roman"/>
                <w:sz w:val="28"/>
                <w:szCs w:val="28"/>
              </w:rPr>
              <w:t xml:space="preserve">Экспресс-полимеризатор </w:t>
            </w:r>
          </w:p>
          <w:p w:rsidR="000964AC" w:rsidRPr="000A62D8" w:rsidRDefault="000964AC" w:rsidP="00494967">
            <w:pPr>
              <w:pStyle w:val="afa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2D8">
              <w:rPr>
                <w:rFonts w:ascii="Times New Roman" w:hAnsi="Times New Roman" w:cs="Times New Roman"/>
                <w:sz w:val="28"/>
                <w:szCs w:val="28"/>
              </w:rPr>
              <w:t>Вытяжной шкаф</w:t>
            </w:r>
          </w:p>
          <w:p w:rsidR="000964AC" w:rsidRPr="000A62D8" w:rsidRDefault="000964AC" w:rsidP="00494967">
            <w:pPr>
              <w:pStyle w:val="afa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2D8">
              <w:rPr>
                <w:rFonts w:ascii="Times New Roman" w:hAnsi="Times New Roman" w:cs="Times New Roman"/>
                <w:sz w:val="28"/>
                <w:szCs w:val="28"/>
              </w:rPr>
              <w:t>Шкаф для хранения материалов</w:t>
            </w:r>
          </w:p>
        </w:tc>
      </w:tr>
    </w:tbl>
    <w:p w:rsidR="000D3035" w:rsidRPr="000964AC" w:rsidRDefault="000964AC" w:rsidP="00AD3D7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Полировочная </w:t>
      </w:r>
      <w:r w:rsidR="002F1C79">
        <w:rPr>
          <w:rFonts w:ascii="Times New Roman" w:hAnsi="Times New Roman" w:cs="Times New Roman"/>
          <w:bCs/>
          <w:sz w:val="28"/>
          <w:szCs w:val="28"/>
        </w:rPr>
        <w:t>комната</w:t>
      </w:r>
      <w:r w:rsidR="000B5C1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D3035" w:rsidRPr="00E97CCD">
        <w:rPr>
          <w:rFonts w:ascii="Times New Roman" w:hAnsi="Times New Roman" w:cs="Times New Roman"/>
          <w:sz w:val="28"/>
          <w:szCs w:val="28"/>
        </w:rPr>
        <w:t>редназначена для шлифования и полирования зуб</w:t>
      </w:r>
      <w:r w:rsidR="000D3035" w:rsidRPr="00E97CCD">
        <w:rPr>
          <w:rFonts w:ascii="Times New Roman" w:hAnsi="Times New Roman" w:cs="Times New Roman"/>
          <w:sz w:val="28"/>
          <w:szCs w:val="28"/>
        </w:rPr>
        <w:t>о</w:t>
      </w:r>
      <w:r w:rsidR="000D3035" w:rsidRPr="00E97CCD">
        <w:rPr>
          <w:rFonts w:ascii="Times New Roman" w:hAnsi="Times New Roman" w:cs="Times New Roman"/>
          <w:sz w:val="28"/>
          <w:szCs w:val="28"/>
        </w:rPr>
        <w:t>протезных изделий, а также для начальной (грубой) обработки пластмасс</w:t>
      </w:r>
      <w:r w:rsidR="000D3035" w:rsidRPr="00E97CCD">
        <w:rPr>
          <w:rFonts w:ascii="Times New Roman" w:hAnsi="Times New Roman" w:cs="Times New Roman"/>
          <w:sz w:val="28"/>
          <w:szCs w:val="28"/>
        </w:rPr>
        <w:t>о</w:t>
      </w:r>
      <w:r w:rsidR="000D3035" w:rsidRPr="00E97CCD">
        <w:rPr>
          <w:rFonts w:ascii="Times New Roman" w:hAnsi="Times New Roman" w:cs="Times New Roman"/>
          <w:sz w:val="28"/>
          <w:szCs w:val="28"/>
        </w:rPr>
        <w:t>вых протезов, извлеченных из кювет.</w:t>
      </w:r>
    </w:p>
    <w:p w:rsidR="002F1C79" w:rsidRDefault="002F1C79" w:rsidP="002F1C79">
      <w:pPr>
        <w:pStyle w:val="afa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</w:t>
      </w:r>
      <w:r w:rsidRPr="00E97CCD">
        <w:rPr>
          <w:rFonts w:ascii="Times New Roman" w:hAnsi="Times New Roman" w:cs="Times New Roman"/>
          <w:sz w:val="28"/>
          <w:szCs w:val="28"/>
        </w:rPr>
        <w:t>:</w:t>
      </w:r>
    </w:p>
    <w:p w:rsidR="000D3035" w:rsidRPr="002F1C79" w:rsidRDefault="002F1C79" w:rsidP="00494967">
      <w:pPr>
        <w:pStyle w:val="afa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Полировочный станок</w:t>
      </w:r>
    </w:p>
    <w:p w:rsidR="000D3035" w:rsidRPr="000964AC" w:rsidRDefault="002F1C79" w:rsidP="00494967">
      <w:pPr>
        <w:pStyle w:val="afa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Шлифовальные моторы </w:t>
      </w:r>
    </w:p>
    <w:p w:rsidR="002F1C79" w:rsidRDefault="002F1C79" w:rsidP="00494967">
      <w:pPr>
        <w:pStyle w:val="afa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Пылеуловитель</w:t>
      </w:r>
    </w:p>
    <w:p w:rsidR="000D3035" w:rsidRPr="002F1C79" w:rsidRDefault="000D3035" w:rsidP="00AD3D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C79">
        <w:rPr>
          <w:rFonts w:ascii="Times New Roman" w:hAnsi="Times New Roman" w:cs="Times New Roman"/>
          <w:sz w:val="28"/>
          <w:szCs w:val="28"/>
        </w:rPr>
        <w:t>Паяльная</w:t>
      </w:r>
      <w:r w:rsidR="00CE4007">
        <w:rPr>
          <w:rFonts w:ascii="Times New Roman" w:hAnsi="Times New Roman" w:cs="Times New Roman"/>
          <w:sz w:val="28"/>
          <w:szCs w:val="28"/>
        </w:rPr>
        <w:t xml:space="preserve"> </w:t>
      </w:r>
      <w:r w:rsidR="002F1C79" w:rsidRPr="002F1C79">
        <w:rPr>
          <w:rFonts w:ascii="Times New Roman" w:hAnsi="Times New Roman" w:cs="Times New Roman"/>
          <w:sz w:val="28"/>
          <w:szCs w:val="28"/>
        </w:rPr>
        <w:t xml:space="preserve">комната </w:t>
      </w:r>
      <w:r w:rsidR="000964AC" w:rsidRPr="002F1C79">
        <w:rPr>
          <w:rFonts w:ascii="Times New Roman" w:hAnsi="Times New Roman" w:cs="Times New Roman"/>
          <w:sz w:val="28"/>
          <w:szCs w:val="28"/>
        </w:rPr>
        <w:t>п</w:t>
      </w:r>
      <w:r w:rsidRPr="002F1C79">
        <w:rPr>
          <w:rFonts w:ascii="Times New Roman" w:hAnsi="Times New Roman" w:cs="Times New Roman"/>
          <w:sz w:val="28"/>
          <w:szCs w:val="28"/>
        </w:rPr>
        <w:t xml:space="preserve">редназначена для обжига, </w:t>
      </w:r>
      <w:r w:rsidR="000964AC" w:rsidRPr="002F1C79">
        <w:rPr>
          <w:rFonts w:ascii="Times New Roman" w:hAnsi="Times New Roman" w:cs="Times New Roman"/>
          <w:sz w:val="28"/>
          <w:szCs w:val="28"/>
        </w:rPr>
        <w:t>паяния и отбеливания загот</w:t>
      </w:r>
      <w:r w:rsidR="000964AC" w:rsidRPr="002F1C79">
        <w:rPr>
          <w:rFonts w:ascii="Times New Roman" w:hAnsi="Times New Roman" w:cs="Times New Roman"/>
          <w:sz w:val="28"/>
          <w:szCs w:val="28"/>
        </w:rPr>
        <w:t>о</w:t>
      </w:r>
      <w:r w:rsidR="000964AC" w:rsidRPr="002F1C79">
        <w:rPr>
          <w:rFonts w:ascii="Times New Roman" w:hAnsi="Times New Roman" w:cs="Times New Roman"/>
          <w:sz w:val="28"/>
          <w:szCs w:val="28"/>
        </w:rPr>
        <w:t xml:space="preserve">вок, </w:t>
      </w:r>
      <w:r w:rsidRPr="002F1C79">
        <w:rPr>
          <w:rFonts w:ascii="Times New Roman" w:hAnsi="Times New Roman" w:cs="Times New Roman"/>
          <w:sz w:val="28"/>
          <w:szCs w:val="28"/>
        </w:rPr>
        <w:t>полуфабрикатов и протезов из металлов и сплавов.</w:t>
      </w:r>
    </w:p>
    <w:p w:rsidR="000D3035" w:rsidRPr="00E97CCD" w:rsidRDefault="002F1C79" w:rsidP="00E97CCD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</w:t>
      </w:r>
      <w:r w:rsidR="000D3035" w:rsidRPr="00E97CCD">
        <w:rPr>
          <w:rFonts w:ascii="Times New Roman" w:hAnsi="Times New Roman" w:cs="Times New Roman"/>
          <w:sz w:val="28"/>
          <w:szCs w:val="28"/>
        </w:rPr>
        <w:t>:</w:t>
      </w:r>
    </w:p>
    <w:p w:rsidR="000D3035" w:rsidRPr="000964AC" w:rsidRDefault="00ED7ABC" w:rsidP="00494967">
      <w:pPr>
        <w:pStyle w:val="afa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64AC">
        <w:rPr>
          <w:rFonts w:ascii="Times New Roman" w:hAnsi="Times New Roman" w:cs="Times New Roman"/>
          <w:sz w:val="28"/>
          <w:szCs w:val="28"/>
        </w:rPr>
        <w:t>Вытяжной шкаф</w:t>
      </w:r>
    </w:p>
    <w:p w:rsidR="000D3035" w:rsidRPr="000964AC" w:rsidRDefault="000D3035" w:rsidP="00494967">
      <w:pPr>
        <w:pStyle w:val="afa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64AC">
        <w:rPr>
          <w:rFonts w:ascii="Times New Roman" w:hAnsi="Times New Roman" w:cs="Times New Roman"/>
          <w:sz w:val="28"/>
          <w:szCs w:val="28"/>
        </w:rPr>
        <w:t>Паяльный аппарат</w:t>
      </w:r>
      <w:r w:rsidR="002F1C79">
        <w:rPr>
          <w:rFonts w:ascii="Times New Roman" w:hAnsi="Times New Roman" w:cs="Times New Roman"/>
          <w:sz w:val="28"/>
          <w:szCs w:val="28"/>
        </w:rPr>
        <w:t xml:space="preserve"> с компрессором</w:t>
      </w:r>
      <w:r w:rsidR="002F1C79">
        <w:rPr>
          <w:rFonts w:ascii="Times New Roman" w:hAnsi="Times New Roman" w:cs="Times New Roman"/>
          <w:sz w:val="28"/>
          <w:szCs w:val="28"/>
        </w:rPr>
        <w:tab/>
      </w:r>
    </w:p>
    <w:p w:rsidR="008B429D" w:rsidRPr="002F1C79" w:rsidRDefault="000D3035" w:rsidP="00494967">
      <w:pPr>
        <w:pStyle w:val="afa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64AC">
        <w:rPr>
          <w:rFonts w:ascii="Times New Roman" w:hAnsi="Times New Roman" w:cs="Times New Roman"/>
          <w:sz w:val="28"/>
          <w:szCs w:val="28"/>
        </w:rPr>
        <w:t>Аппарат для калибров</w:t>
      </w:r>
      <w:r w:rsidR="002F1C79">
        <w:rPr>
          <w:rFonts w:ascii="Times New Roman" w:hAnsi="Times New Roman" w:cs="Times New Roman"/>
          <w:sz w:val="28"/>
          <w:szCs w:val="28"/>
        </w:rPr>
        <w:t>ки  (протягивания) гильз</w:t>
      </w:r>
    </w:p>
    <w:p w:rsidR="008B429D" w:rsidRPr="000964AC" w:rsidRDefault="008B429D" w:rsidP="000964AC">
      <w:pPr>
        <w:tabs>
          <w:tab w:val="left" w:pos="241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964AC">
        <w:rPr>
          <w:rFonts w:ascii="Times New Roman" w:hAnsi="Times New Roman" w:cs="Times New Roman"/>
          <w:bCs/>
          <w:sz w:val="28"/>
          <w:szCs w:val="28"/>
        </w:rPr>
        <w:t xml:space="preserve">Керамическая </w:t>
      </w:r>
      <w:r w:rsidR="002F1C79">
        <w:rPr>
          <w:rFonts w:ascii="Times New Roman" w:hAnsi="Times New Roman" w:cs="Times New Roman"/>
          <w:bCs/>
          <w:sz w:val="28"/>
          <w:szCs w:val="28"/>
        </w:rPr>
        <w:t>комната</w:t>
      </w:r>
      <w:r w:rsidR="00CE40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64AC" w:rsidRPr="000964AC">
        <w:rPr>
          <w:rFonts w:ascii="Times New Roman" w:hAnsi="Times New Roman" w:cs="Times New Roman"/>
          <w:sz w:val="28"/>
          <w:szCs w:val="28"/>
        </w:rPr>
        <w:t>п</w:t>
      </w:r>
      <w:r w:rsidRPr="000964AC">
        <w:rPr>
          <w:rFonts w:ascii="Times New Roman" w:hAnsi="Times New Roman" w:cs="Times New Roman"/>
          <w:sz w:val="28"/>
          <w:szCs w:val="28"/>
        </w:rPr>
        <w:t>редназначена для обучения студентов работам по и</w:t>
      </w:r>
      <w:r w:rsidRPr="000964AC">
        <w:rPr>
          <w:rFonts w:ascii="Times New Roman" w:hAnsi="Times New Roman" w:cs="Times New Roman"/>
          <w:sz w:val="28"/>
          <w:szCs w:val="28"/>
        </w:rPr>
        <w:t>з</w:t>
      </w:r>
      <w:r w:rsidRPr="000964AC">
        <w:rPr>
          <w:rFonts w:ascii="Times New Roman" w:hAnsi="Times New Roman" w:cs="Times New Roman"/>
          <w:sz w:val="28"/>
          <w:szCs w:val="28"/>
        </w:rPr>
        <w:t>готовлению цельнокерамических, металлокерамических конструкций зубных протезов</w:t>
      </w:r>
    </w:p>
    <w:p w:rsidR="008B429D" w:rsidRDefault="002F1C79" w:rsidP="000964AC">
      <w:pPr>
        <w:pStyle w:val="af4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</w:t>
      </w:r>
      <w:r w:rsidRPr="00E97CCD">
        <w:rPr>
          <w:sz w:val="28"/>
          <w:szCs w:val="28"/>
        </w:rPr>
        <w:t>:</w:t>
      </w:r>
    </w:p>
    <w:tbl>
      <w:tblPr>
        <w:tblW w:w="0" w:type="auto"/>
        <w:tblLayout w:type="fixed"/>
        <w:tblLook w:val="0000"/>
      </w:tblPr>
      <w:tblGrid>
        <w:gridCol w:w="6227"/>
      </w:tblGrid>
      <w:tr w:rsidR="008B429D" w:rsidRPr="00165B1B" w:rsidTr="00BF6E37">
        <w:tc>
          <w:tcPr>
            <w:tcW w:w="6227" w:type="dxa"/>
          </w:tcPr>
          <w:p w:rsidR="008B429D" w:rsidRPr="000964AC" w:rsidRDefault="008B429D" w:rsidP="00494967">
            <w:pPr>
              <w:pStyle w:val="afa"/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64AC">
              <w:rPr>
                <w:rFonts w:ascii="Times New Roman" w:hAnsi="Times New Roman" w:cs="Times New Roman"/>
                <w:sz w:val="28"/>
                <w:szCs w:val="28"/>
              </w:rPr>
              <w:t>Печь для обжига керамики</w:t>
            </w:r>
          </w:p>
        </w:tc>
      </w:tr>
      <w:tr w:rsidR="008B429D" w:rsidRPr="00165B1B" w:rsidTr="00BF6E37">
        <w:tc>
          <w:tcPr>
            <w:tcW w:w="6227" w:type="dxa"/>
          </w:tcPr>
          <w:p w:rsidR="008B429D" w:rsidRPr="000964AC" w:rsidRDefault="008B429D" w:rsidP="00494967">
            <w:pPr>
              <w:pStyle w:val="afa"/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64AC">
              <w:rPr>
                <w:rFonts w:ascii="Times New Roman" w:hAnsi="Times New Roman" w:cs="Times New Roman"/>
                <w:sz w:val="28"/>
                <w:szCs w:val="28"/>
              </w:rPr>
              <w:t>Пескоструйный аппарат</w:t>
            </w:r>
          </w:p>
          <w:p w:rsidR="008B429D" w:rsidRPr="000964AC" w:rsidRDefault="008B429D" w:rsidP="00494967">
            <w:pPr>
              <w:pStyle w:val="afa"/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64AC">
              <w:rPr>
                <w:rFonts w:ascii="Times New Roman" w:hAnsi="Times New Roman" w:cs="Times New Roman"/>
                <w:sz w:val="28"/>
                <w:szCs w:val="28"/>
              </w:rPr>
              <w:t>Пароструйный аппарат</w:t>
            </w:r>
          </w:p>
        </w:tc>
      </w:tr>
      <w:tr w:rsidR="008B429D" w:rsidRPr="00165B1B" w:rsidTr="00BF6E37">
        <w:tc>
          <w:tcPr>
            <w:tcW w:w="6227" w:type="dxa"/>
          </w:tcPr>
          <w:p w:rsidR="008B429D" w:rsidRPr="000964AC" w:rsidRDefault="008B429D" w:rsidP="00494967">
            <w:pPr>
              <w:pStyle w:val="afa"/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64AC">
              <w:rPr>
                <w:rFonts w:ascii="Times New Roman" w:hAnsi="Times New Roman" w:cs="Times New Roman"/>
                <w:sz w:val="28"/>
                <w:szCs w:val="28"/>
              </w:rPr>
              <w:t>Вибростолик</w:t>
            </w:r>
          </w:p>
        </w:tc>
      </w:tr>
      <w:tr w:rsidR="008B429D" w:rsidRPr="00165B1B" w:rsidTr="00BF6E37">
        <w:tc>
          <w:tcPr>
            <w:tcW w:w="6227" w:type="dxa"/>
          </w:tcPr>
          <w:p w:rsidR="008B429D" w:rsidRPr="000964AC" w:rsidRDefault="008B429D" w:rsidP="00494967">
            <w:pPr>
              <w:pStyle w:val="afa"/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64AC">
              <w:rPr>
                <w:rFonts w:ascii="Times New Roman" w:hAnsi="Times New Roman" w:cs="Times New Roman"/>
                <w:sz w:val="28"/>
                <w:szCs w:val="28"/>
              </w:rPr>
              <w:t xml:space="preserve">Вакумат </w:t>
            </w:r>
          </w:p>
        </w:tc>
      </w:tr>
      <w:tr w:rsidR="008B429D" w:rsidRPr="00165B1B" w:rsidTr="00BF6E37">
        <w:tc>
          <w:tcPr>
            <w:tcW w:w="6227" w:type="dxa"/>
          </w:tcPr>
          <w:p w:rsidR="008B429D" w:rsidRPr="000964AC" w:rsidRDefault="008B429D" w:rsidP="00494967">
            <w:pPr>
              <w:pStyle w:val="afa"/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64AC">
              <w:rPr>
                <w:rFonts w:ascii="Times New Roman" w:hAnsi="Times New Roman" w:cs="Times New Roman"/>
                <w:sz w:val="28"/>
                <w:szCs w:val="28"/>
              </w:rPr>
              <w:t>Аппарат для разрезания моделей</w:t>
            </w:r>
          </w:p>
        </w:tc>
      </w:tr>
    </w:tbl>
    <w:p w:rsidR="008B429D" w:rsidRPr="000964AC" w:rsidRDefault="008B429D" w:rsidP="00AD3D7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64AC">
        <w:rPr>
          <w:rFonts w:ascii="Times New Roman" w:hAnsi="Times New Roman" w:cs="Times New Roman"/>
          <w:bCs/>
          <w:sz w:val="28"/>
          <w:szCs w:val="28"/>
        </w:rPr>
        <w:lastRenderedPageBreak/>
        <w:t>Литейная</w:t>
      </w:r>
      <w:r w:rsidR="00CE40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64AC" w:rsidRPr="000964AC">
        <w:rPr>
          <w:rFonts w:ascii="Times New Roman" w:hAnsi="Times New Roman" w:cs="Times New Roman"/>
          <w:sz w:val="28"/>
          <w:szCs w:val="28"/>
        </w:rPr>
        <w:t>п</w:t>
      </w:r>
      <w:r w:rsidRPr="000964AC">
        <w:rPr>
          <w:rFonts w:ascii="Times New Roman" w:hAnsi="Times New Roman" w:cs="Times New Roman"/>
          <w:sz w:val="28"/>
          <w:szCs w:val="28"/>
        </w:rPr>
        <w:t>редназначена для обучения студентов подготовительным работам по изготовлению литых деталей зубных протезов и технологии литья спл</w:t>
      </w:r>
      <w:r w:rsidRPr="000964AC">
        <w:rPr>
          <w:rFonts w:ascii="Times New Roman" w:hAnsi="Times New Roman" w:cs="Times New Roman"/>
          <w:sz w:val="28"/>
          <w:szCs w:val="28"/>
        </w:rPr>
        <w:t>а</w:t>
      </w:r>
      <w:r w:rsidRPr="000964AC">
        <w:rPr>
          <w:rFonts w:ascii="Times New Roman" w:hAnsi="Times New Roman" w:cs="Times New Roman"/>
          <w:sz w:val="28"/>
          <w:szCs w:val="28"/>
        </w:rPr>
        <w:t>вов.</w:t>
      </w:r>
    </w:p>
    <w:p w:rsidR="008B429D" w:rsidRPr="00165B1B" w:rsidRDefault="002F1C79" w:rsidP="00E8584A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</w:t>
      </w:r>
      <w:r w:rsidR="008B429D" w:rsidRPr="00165B1B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570" w:type="dxa"/>
        <w:tblLayout w:type="fixed"/>
        <w:tblLook w:val="04A0"/>
      </w:tblPr>
      <w:tblGrid>
        <w:gridCol w:w="9570"/>
      </w:tblGrid>
      <w:tr w:rsidR="000964AC" w:rsidRPr="00165B1B" w:rsidTr="00AD3D7C">
        <w:trPr>
          <w:trHeight w:val="3089"/>
        </w:trPr>
        <w:tc>
          <w:tcPr>
            <w:tcW w:w="9570" w:type="dxa"/>
          </w:tcPr>
          <w:p w:rsidR="000964AC" w:rsidRPr="000964AC" w:rsidRDefault="000964AC" w:rsidP="00494967">
            <w:pPr>
              <w:pStyle w:val="afa"/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64AC">
              <w:rPr>
                <w:rFonts w:ascii="Times New Roman" w:hAnsi="Times New Roman" w:cs="Times New Roman"/>
                <w:sz w:val="28"/>
                <w:szCs w:val="28"/>
              </w:rPr>
              <w:t>Вытяжной шкаф</w:t>
            </w:r>
          </w:p>
          <w:p w:rsidR="000964AC" w:rsidRPr="000964AC" w:rsidRDefault="000964AC" w:rsidP="00494967">
            <w:pPr>
              <w:pStyle w:val="afa"/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64AC">
              <w:rPr>
                <w:rFonts w:ascii="Times New Roman" w:hAnsi="Times New Roman" w:cs="Times New Roman"/>
                <w:sz w:val="28"/>
                <w:szCs w:val="28"/>
              </w:rPr>
              <w:t>Муфельная печь</w:t>
            </w:r>
          </w:p>
          <w:p w:rsidR="000964AC" w:rsidRPr="000964AC" w:rsidRDefault="000964AC" w:rsidP="00494967">
            <w:pPr>
              <w:pStyle w:val="afa"/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4AC">
              <w:rPr>
                <w:rFonts w:ascii="Times New Roman" w:hAnsi="Times New Roman" w:cs="Times New Roman"/>
                <w:sz w:val="28"/>
                <w:szCs w:val="28"/>
              </w:rPr>
              <w:t>Установка для плавления и литья нержавеющей стали, кобальто-хромовых сплавов</w:t>
            </w:r>
          </w:p>
          <w:p w:rsidR="000964AC" w:rsidRPr="000964AC" w:rsidRDefault="000964AC" w:rsidP="00494967">
            <w:pPr>
              <w:pStyle w:val="afa"/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64AC">
              <w:rPr>
                <w:rFonts w:ascii="Times New Roman" w:hAnsi="Times New Roman" w:cs="Times New Roman"/>
                <w:sz w:val="28"/>
                <w:szCs w:val="28"/>
              </w:rPr>
              <w:t>Пескоструйный аппарат</w:t>
            </w:r>
          </w:p>
          <w:p w:rsidR="000964AC" w:rsidRPr="000964AC" w:rsidRDefault="000964AC" w:rsidP="00494967">
            <w:pPr>
              <w:pStyle w:val="afa"/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64AC">
              <w:rPr>
                <w:rFonts w:ascii="Times New Roman" w:hAnsi="Times New Roman" w:cs="Times New Roman"/>
                <w:sz w:val="28"/>
                <w:szCs w:val="28"/>
              </w:rPr>
              <w:t>Электрополировка</w:t>
            </w:r>
          </w:p>
          <w:p w:rsidR="000964AC" w:rsidRPr="000964AC" w:rsidRDefault="000964AC" w:rsidP="00494967">
            <w:pPr>
              <w:pStyle w:val="afa"/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64AC">
              <w:rPr>
                <w:rFonts w:ascii="Times New Roman" w:hAnsi="Times New Roman" w:cs="Times New Roman"/>
                <w:sz w:val="28"/>
                <w:szCs w:val="28"/>
              </w:rPr>
              <w:t>Шлифовальная машина (мотор)</w:t>
            </w:r>
          </w:p>
          <w:p w:rsidR="000964AC" w:rsidRPr="000964AC" w:rsidRDefault="000964AC" w:rsidP="00494967">
            <w:pPr>
              <w:pStyle w:val="afa"/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64AC">
              <w:rPr>
                <w:rFonts w:ascii="Times New Roman" w:hAnsi="Times New Roman" w:cs="Times New Roman"/>
                <w:sz w:val="28"/>
                <w:szCs w:val="28"/>
              </w:rPr>
              <w:t>Вибростолик</w:t>
            </w:r>
          </w:p>
          <w:p w:rsidR="000964AC" w:rsidRDefault="000964AC" w:rsidP="00494967">
            <w:pPr>
              <w:pStyle w:val="afa"/>
              <w:numPr>
                <w:ilvl w:val="0"/>
                <w:numId w:val="8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64AC">
              <w:rPr>
                <w:rFonts w:ascii="Times New Roman" w:hAnsi="Times New Roman" w:cs="Times New Roman"/>
                <w:sz w:val="28"/>
                <w:szCs w:val="28"/>
              </w:rPr>
              <w:t>Весы</w:t>
            </w:r>
          </w:p>
          <w:p w:rsidR="00AD3D7C" w:rsidRPr="00AD3D7C" w:rsidRDefault="00AD3D7C" w:rsidP="00AD3D7C">
            <w:pPr>
              <w:snapToGrid w:val="0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279FA" w:rsidRPr="00165B1B" w:rsidRDefault="006279FA" w:rsidP="006279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165B1B">
        <w:rPr>
          <w:b/>
          <w:sz w:val="28"/>
          <w:szCs w:val="28"/>
        </w:rPr>
        <w:t>4.2. Информационное обеспечение обучения</w:t>
      </w:r>
    </w:p>
    <w:p w:rsidR="008B429D" w:rsidRPr="006279FA" w:rsidRDefault="00884922" w:rsidP="00AD3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="006279FA" w:rsidRPr="00165B1B">
        <w:rPr>
          <w:rFonts w:ascii="Times New Roman" w:hAnsi="Times New Roman" w:cs="Times New Roman"/>
          <w:b/>
          <w:bCs/>
          <w:sz w:val="28"/>
          <w:szCs w:val="28"/>
        </w:rPr>
        <w:t xml:space="preserve"> учебных изданий, Интернет-ресурсов, дополнительной лит</w:t>
      </w:r>
      <w:r w:rsidR="006279FA" w:rsidRPr="00165B1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6279FA" w:rsidRPr="00165B1B">
        <w:rPr>
          <w:rFonts w:ascii="Times New Roman" w:hAnsi="Times New Roman" w:cs="Times New Roman"/>
          <w:b/>
          <w:bCs/>
          <w:sz w:val="28"/>
          <w:szCs w:val="28"/>
        </w:rPr>
        <w:t>ратуры</w:t>
      </w:r>
    </w:p>
    <w:p w:rsidR="001A7CAF" w:rsidRPr="006331BB" w:rsidRDefault="001A7CAF" w:rsidP="001A7CAF">
      <w:pPr>
        <w:pStyle w:val="Default"/>
        <w:rPr>
          <w:b/>
          <w:color w:val="auto"/>
          <w:sz w:val="28"/>
          <w:szCs w:val="28"/>
        </w:rPr>
      </w:pPr>
      <w:r w:rsidRPr="006331BB">
        <w:rPr>
          <w:b/>
          <w:color w:val="auto"/>
          <w:sz w:val="28"/>
          <w:szCs w:val="28"/>
        </w:rPr>
        <w:t xml:space="preserve">Основные источники: </w:t>
      </w:r>
    </w:p>
    <w:p w:rsidR="001A7CAF" w:rsidRPr="00DC2395" w:rsidRDefault="001A7CAF" w:rsidP="001A7CAF">
      <w:pPr>
        <w:pStyle w:val="afa"/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A20CA">
        <w:rPr>
          <w:rFonts w:ascii="Times New Roman" w:hAnsi="Times New Roman"/>
          <w:sz w:val="28"/>
          <w:szCs w:val="28"/>
        </w:rPr>
        <w:t xml:space="preserve">Зубопротезная техника </w:t>
      </w:r>
      <w:r w:rsidRPr="006A20CA">
        <w:rPr>
          <w:rFonts w:ascii="Times New Roman" w:hAnsi="Times New Roman"/>
          <w:bCs/>
          <w:sz w:val="28"/>
          <w:szCs w:val="28"/>
        </w:rPr>
        <w:t>[</w:t>
      </w:r>
      <w:r w:rsidR="00DC2395">
        <w:rPr>
          <w:rFonts w:ascii="Times New Roman" w:hAnsi="Times New Roman"/>
          <w:bCs/>
          <w:sz w:val="28"/>
          <w:szCs w:val="28"/>
        </w:rPr>
        <w:t>Электронный ресурс</w:t>
      </w:r>
      <w:r w:rsidRPr="006A20CA">
        <w:rPr>
          <w:rFonts w:ascii="Times New Roman" w:hAnsi="Times New Roman"/>
          <w:bCs/>
          <w:sz w:val="28"/>
          <w:szCs w:val="28"/>
        </w:rPr>
        <w:t xml:space="preserve">]: </w:t>
      </w:r>
      <w:r w:rsidRPr="006A20CA">
        <w:rPr>
          <w:rFonts w:ascii="Times New Roman" w:hAnsi="Times New Roman"/>
          <w:sz w:val="28"/>
          <w:szCs w:val="28"/>
        </w:rPr>
        <w:t>учеб. для мед. училищ и колледжей / под. ред. М. М. Расулова, Т. И. Ибрагимова,  И.Ю. Леб</w:t>
      </w:r>
      <w:r w:rsidRPr="006A20CA">
        <w:rPr>
          <w:rFonts w:ascii="Times New Roman" w:hAnsi="Times New Roman"/>
          <w:sz w:val="28"/>
          <w:szCs w:val="28"/>
        </w:rPr>
        <w:t>е</w:t>
      </w:r>
      <w:r w:rsidRPr="006A20CA">
        <w:rPr>
          <w:rFonts w:ascii="Times New Roman" w:hAnsi="Times New Roman"/>
          <w:sz w:val="28"/>
          <w:szCs w:val="28"/>
        </w:rPr>
        <w:t xml:space="preserve">денко.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2-е изд., испр. и доп.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Москва: ГЭОТАР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>Медиа, 201</w:t>
      </w:r>
      <w:r w:rsidR="00DC2395">
        <w:rPr>
          <w:rFonts w:ascii="Times New Roman" w:hAnsi="Times New Roman"/>
          <w:sz w:val="28"/>
          <w:szCs w:val="28"/>
        </w:rPr>
        <w:t>4</w:t>
      </w:r>
      <w:r w:rsidRPr="006A20CA">
        <w:rPr>
          <w:rFonts w:ascii="Times New Roman" w:hAnsi="Times New Roman"/>
          <w:sz w:val="28"/>
          <w:szCs w:val="28"/>
        </w:rPr>
        <w:t xml:space="preserve">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>384 с.</w:t>
      </w:r>
      <w:r w:rsidR="00DC2395" w:rsidRPr="003D36F4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DC2395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="00DC2395" w:rsidRPr="00DC2395">
        <w:rPr>
          <w:rFonts w:ascii="Times New Roman" w:hAnsi="Times New Roman"/>
          <w:color w:val="000000"/>
          <w:sz w:val="28"/>
          <w:szCs w:val="28"/>
        </w:rPr>
        <w:t>:</w:t>
      </w:r>
      <w:r w:rsidR="00DC2395" w:rsidRPr="00DC2395">
        <w:rPr>
          <w:rFonts w:ascii="Times New Roman" w:hAnsi="Times New Roman"/>
          <w:sz w:val="28"/>
          <w:szCs w:val="28"/>
        </w:rPr>
        <w:t>http://www.medcollegelib.ru/book/ISBN9785970428313.html</w:t>
      </w:r>
      <w:r w:rsidR="00DC2395">
        <w:rPr>
          <w:rFonts w:ascii="Times New Roman" w:hAnsi="Times New Roman"/>
          <w:sz w:val="28"/>
          <w:szCs w:val="28"/>
        </w:rPr>
        <w:t>.</w:t>
      </w:r>
    </w:p>
    <w:p w:rsidR="00DC2395" w:rsidRPr="003D36F4" w:rsidRDefault="00DC2395" w:rsidP="00DC2395">
      <w:pPr>
        <w:pStyle w:val="af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Смирнов Б.А.</w:t>
      </w:r>
      <w:r w:rsidRPr="003D36F4">
        <w:rPr>
          <w:rFonts w:ascii="Times New Roman" w:hAnsi="Times New Roman"/>
          <w:color w:val="000000"/>
          <w:sz w:val="28"/>
          <w:szCs w:val="28"/>
        </w:rPr>
        <w:t>Зуботехническое дело в стоматологии</w:t>
      </w:r>
      <w:r w:rsidR="00740F4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D36F4">
        <w:rPr>
          <w:rFonts w:ascii="Times New Roman" w:hAnsi="Times New Roman"/>
          <w:color w:val="000000"/>
          <w:sz w:val="28"/>
          <w:szCs w:val="28"/>
        </w:rPr>
        <w:t>[</w:t>
      </w:r>
      <w:r>
        <w:rPr>
          <w:rFonts w:ascii="Times New Roman" w:hAnsi="Times New Roman"/>
          <w:color w:val="000000"/>
          <w:sz w:val="28"/>
          <w:szCs w:val="28"/>
        </w:rPr>
        <w:t>Электронный р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сурс</w:t>
      </w:r>
      <w:r w:rsidRPr="003D36F4">
        <w:rPr>
          <w:rFonts w:ascii="Times New Roman" w:hAnsi="Times New Roman"/>
          <w:color w:val="000000"/>
          <w:sz w:val="28"/>
          <w:szCs w:val="28"/>
        </w:rPr>
        <w:t xml:space="preserve"> ] : учеб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3D36F4">
        <w:rPr>
          <w:rFonts w:ascii="Times New Roman" w:hAnsi="Times New Roman"/>
          <w:color w:val="000000"/>
          <w:sz w:val="28"/>
          <w:szCs w:val="28"/>
        </w:rPr>
        <w:t xml:space="preserve"> для ме</w:t>
      </w:r>
      <w:r>
        <w:rPr>
          <w:rFonts w:ascii="Times New Roman" w:hAnsi="Times New Roman"/>
          <w:color w:val="000000"/>
          <w:sz w:val="28"/>
          <w:szCs w:val="28"/>
        </w:rPr>
        <w:t>д.</w:t>
      </w:r>
      <w:r w:rsidRPr="003D36F4">
        <w:rPr>
          <w:rFonts w:ascii="Times New Roman" w:hAnsi="Times New Roman"/>
          <w:color w:val="000000"/>
          <w:sz w:val="28"/>
          <w:szCs w:val="28"/>
        </w:rPr>
        <w:t xml:space="preserve"> училищ и колледжей / Б. А. Смирнов, А. С. Ще</w:t>
      </w:r>
      <w:r w:rsidRPr="003D36F4">
        <w:rPr>
          <w:rFonts w:ascii="Times New Roman" w:hAnsi="Times New Roman"/>
          <w:color w:val="000000"/>
          <w:sz w:val="28"/>
          <w:szCs w:val="28"/>
        </w:rPr>
        <w:t>р</w:t>
      </w:r>
      <w:r w:rsidRPr="003D36F4">
        <w:rPr>
          <w:rFonts w:ascii="Times New Roman" w:hAnsi="Times New Roman"/>
          <w:color w:val="000000"/>
          <w:sz w:val="28"/>
          <w:szCs w:val="28"/>
        </w:rPr>
        <w:t xml:space="preserve">баков. - 2-е изд. - М. : ГЭОТАР-Медиа, 2014. - 336 с. : ил.-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740F40">
        <w:rPr>
          <w:rFonts w:ascii="Times New Roman" w:hAnsi="Times New Roman"/>
          <w:color w:val="000000"/>
          <w:sz w:val="28"/>
          <w:szCs w:val="28"/>
        </w:rPr>
        <w:t>:</w:t>
      </w:r>
      <w:r w:rsidRPr="003D36F4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740F40">
        <w:rPr>
          <w:rFonts w:ascii="Times New Roman" w:hAnsi="Times New Roman"/>
          <w:color w:val="000000"/>
          <w:sz w:val="28"/>
          <w:szCs w:val="28"/>
        </w:rPr>
        <w:t>://</w:t>
      </w:r>
      <w:r w:rsidRPr="003D36F4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Pr="00740F40">
        <w:rPr>
          <w:rFonts w:ascii="Times New Roman" w:hAnsi="Times New Roman"/>
          <w:color w:val="000000"/>
          <w:sz w:val="28"/>
          <w:szCs w:val="28"/>
        </w:rPr>
        <w:t>.</w:t>
      </w:r>
      <w:r w:rsidRPr="003D36F4">
        <w:rPr>
          <w:rFonts w:ascii="Times New Roman" w:hAnsi="Times New Roman"/>
          <w:color w:val="000000"/>
          <w:sz w:val="28"/>
          <w:szCs w:val="28"/>
          <w:lang w:val="en-US"/>
        </w:rPr>
        <w:t>medcollegelib</w:t>
      </w:r>
      <w:r w:rsidRPr="00740F40">
        <w:rPr>
          <w:rFonts w:ascii="Times New Roman" w:hAnsi="Times New Roman"/>
          <w:color w:val="000000"/>
          <w:sz w:val="28"/>
          <w:szCs w:val="28"/>
        </w:rPr>
        <w:t>.</w:t>
      </w:r>
      <w:r w:rsidRPr="003D36F4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r w:rsidRPr="00740F40">
        <w:rPr>
          <w:rFonts w:ascii="Times New Roman" w:hAnsi="Times New Roman"/>
          <w:color w:val="000000"/>
          <w:sz w:val="28"/>
          <w:szCs w:val="28"/>
        </w:rPr>
        <w:t>/</w:t>
      </w:r>
      <w:r w:rsidRPr="003D36F4">
        <w:rPr>
          <w:rFonts w:ascii="Times New Roman" w:hAnsi="Times New Roman"/>
          <w:color w:val="000000"/>
          <w:sz w:val="28"/>
          <w:szCs w:val="28"/>
          <w:lang w:val="en-US"/>
        </w:rPr>
        <w:t>book</w:t>
      </w:r>
      <w:r w:rsidRPr="00740F40">
        <w:rPr>
          <w:rFonts w:ascii="Times New Roman" w:hAnsi="Times New Roman"/>
          <w:color w:val="000000"/>
          <w:sz w:val="28"/>
          <w:szCs w:val="28"/>
        </w:rPr>
        <w:t>/</w:t>
      </w:r>
      <w:r w:rsidRPr="003D36F4">
        <w:rPr>
          <w:rFonts w:ascii="Times New Roman" w:hAnsi="Times New Roman"/>
          <w:color w:val="000000"/>
          <w:sz w:val="28"/>
          <w:szCs w:val="28"/>
          <w:lang w:val="en-US"/>
        </w:rPr>
        <w:t>ISBN</w:t>
      </w:r>
      <w:r w:rsidRPr="00740F40">
        <w:rPr>
          <w:rFonts w:ascii="Times New Roman" w:hAnsi="Times New Roman"/>
          <w:color w:val="000000"/>
          <w:sz w:val="28"/>
          <w:szCs w:val="28"/>
        </w:rPr>
        <w:t>9785970428801.</w:t>
      </w:r>
      <w:r w:rsidRPr="003D36F4">
        <w:rPr>
          <w:rFonts w:ascii="Times New Roman" w:hAnsi="Times New Roman"/>
          <w:color w:val="000000"/>
          <w:sz w:val="28"/>
          <w:szCs w:val="28"/>
          <w:lang w:val="en-US"/>
        </w:rPr>
        <w:t>html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C2395" w:rsidRPr="006A20CA" w:rsidRDefault="00DC2395" w:rsidP="00DC2395">
      <w:pPr>
        <w:pStyle w:val="afa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A7CAF" w:rsidRPr="006331BB" w:rsidRDefault="001A7CAF" w:rsidP="001A7CAF">
      <w:pPr>
        <w:pStyle w:val="Default"/>
        <w:rPr>
          <w:b/>
          <w:color w:val="auto"/>
          <w:sz w:val="28"/>
          <w:szCs w:val="28"/>
        </w:rPr>
      </w:pPr>
      <w:r w:rsidRPr="006331BB">
        <w:rPr>
          <w:b/>
          <w:color w:val="auto"/>
          <w:sz w:val="28"/>
          <w:szCs w:val="28"/>
        </w:rPr>
        <w:t xml:space="preserve">Дополнительные источники: </w:t>
      </w:r>
    </w:p>
    <w:p w:rsidR="001A7CAF" w:rsidRPr="006A20CA" w:rsidRDefault="001A7CAF" w:rsidP="001A7CAF">
      <w:pPr>
        <w:pStyle w:val="afa"/>
        <w:numPr>
          <w:ilvl w:val="0"/>
          <w:numId w:val="30"/>
        </w:numPr>
        <w:shd w:val="clear" w:color="auto" w:fill="FFFFFF"/>
        <w:tabs>
          <w:tab w:val="left" w:pos="540"/>
          <w:tab w:val="left" w:pos="539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6A20CA">
        <w:rPr>
          <w:rFonts w:ascii="Times New Roman" w:hAnsi="Times New Roman"/>
          <w:sz w:val="28"/>
          <w:szCs w:val="28"/>
        </w:rPr>
        <w:t>Зубной техник [Текст]: журн. – Москва: ООО «Медицинская пресса»,  201</w:t>
      </w:r>
      <w:r w:rsidR="00A96A9E">
        <w:rPr>
          <w:rFonts w:ascii="Times New Roman" w:hAnsi="Times New Roman"/>
          <w:sz w:val="28"/>
          <w:szCs w:val="28"/>
        </w:rPr>
        <w:t>2</w:t>
      </w:r>
      <w:r w:rsidRPr="006A20CA">
        <w:rPr>
          <w:rFonts w:ascii="Times New Roman" w:hAnsi="Times New Roman"/>
          <w:sz w:val="28"/>
          <w:szCs w:val="28"/>
        </w:rPr>
        <w:t>- 201</w:t>
      </w:r>
      <w:r w:rsidR="00A96A9E">
        <w:rPr>
          <w:rFonts w:ascii="Times New Roman" w:hAnsi="Times New Roman"/>
          <w:sz w:val="28"/>
          <w:szCs w:val="28"/>
        </w:rPr>
        <w:t>7</w:t>
      </w:r>
      <w:r w:rsidRPr="006A20CA">
        <w:rPr>
          <w:rFonts w:ascii="Times New Roman" w:hAnsi="Times New Roman"/>
          <w:sz w:val="28"/>
          <w:szCs w:val="28"/>
        </w:rPr>
        <w:t>.</w:t>
      </w:r>
    </w:p>
    <w:p w:rsidR="001A7CAF" w:rsidRPr="006A20CA" w:rsidRDefault="001A7CAF" w:rsidP="001A7CAF">
      <w:pPr>
        <w:pStyle w:val="afa"/>
        <w:numPr>
          <w:ilvl w:val="0"/>
          <w:numId w:val="30"/>
        </w:numPr>
        <w:jc w:val="both"/>
        <w:rPr>
          <w:sz w:val="28"/>
          <w:szCs w:val="28"/>
        </w:rPr>
      </w:pPr>
      <w:r w:rsidRPr="006A20CA">
        <w:rPr>
          <w:rFonts w:ascii="Times New Roman" w:hAnsi="Times New Roman"/>
          <w:sz w:val="28"/>
          <w:szCs w:val="28"/>
        </w:rPr>
        <w:t xml:space="preserve">Лебеденко И.Ю. Ортопедическая стоматология </w:t>
      </w:r>
      <w:r w:rsidRPr="006A20CA">
        <w:rPr>
          <w:rFonts w:ascii="Times New Roman" w:hAnsi="Times New Roman"/>
          <w:bCs/>
          <w:sz w:val="28"/>
          <w:szCs w:val="28"/>
        </w:rPr>
        <w:t>[Текст]</w:t>
      </w:r>
      <w:r w:rsidRPr="006A20CA">
        <w:rPr>
          <w:rFonts w:ascii="Times New Roman" w:hAnsi="Times New Roman"/>
          <w:sz w:val="28"/>
          <w:szCs w:val="28"/>
        </w:rPr>
        <w:t xml:space="preserve">: учеб. для студ. мед. вузов /И.Ю. Лебеденко, Э.С. Каливраджиян.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Москва: ГЭОТАР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Медиа, 2012.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640 с.</w:t>
      </w:r>
    </w:p>
    <w:p w:rsidR="001A7CAF" w:rsidRPr="006A20CA" w:rsidRDefault="001A7CAF" w:rsidP="001A7CAF">
      <w:pPr>
        <w:pStyle w:val="afa"/>
        <w:numPr>
          <w:ilvl w:val="0"/>
          <w:numId w:val="30"/>
        </w:numPr>
        <w:shd w:val="clear" w:color="auto" w:fill="FFFFFF"/>
        <w:tabs>
          <w:tab w:val="left" w:pos="540"/>
          <w:tab w:val="left" w:pos="539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6A20CA">
        <w:rPr>
          <w:rFonts w:ascii="Times New Roman" w:hAnsi="Times New Roman"/>
          <w:sz w:val="28"/>
          <w:szCs w:val="28"/>
        </w:rPr>
        <w:t xml:space="preserve">Ломиашвили Л. М. Искусство моделирования и реставрации зубов </w:t>
      </w:r>
      <w:r w:rsidRPr="006A20CA">
        <w:rPr>
          <w:rFonts w:ascii="Times New Roman" w:hAnsi="Times New Roman"/>
          <w:bCs/>
          <w:sz w:val="28"/>
          <w:szCs w:val="28"/>
        </w:rPr>
        <w:t>[Текст]</w:t>
      </w:r>
      <w:r w:rsidRPr="006A20CA">
        <w:rPr>
          <w:rFonts w:ascii="Times New Roman" w:hAnsi="Times New Roman"/>
          <w:sz w:val="28"/>
          <w:szCs w:val="28"/>
        </w:rPr>
        <w:t xml:space="preserve"> / Л. М. Ломиашвили, Л. Г. Аюпова.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Омск: Полиграф, 201</w:t>
      </w:r>
      <w:r w:rsidR="00A96A9E">
        <w:rPr>
          <w:rFonts w:ascii="Times New Roman" w:hAnsi="Times New Roman"/>
          <w:sz w:val="28"/>
          <w:szCs w:val="28"/>
        </w:rPr>
        <w:t>1</w:t>
      </w:r>
      <w:r w:rsidRPr="006A20CA">
        <w:rPr>
          <w:rFonts w:ascii="Times New Roman" w:hAnsi="Times New Roman"/>
          <w:sz w:val="28"/>
          <w:szCs w:val="28"/>
        </w:rPr>
        <w:t xml:space="preserve"> .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384 с.</w:t>
      </w:r>
    </w:p>
    <w:p w:rsidR="001A7CAF" w:rsidRPr="006A20CA" w:rsidRDefault="001A7CAF" w:rsidP="001A7CAF">
      <w:pPr>
        <w:pStyle w:val="afa"/>
        <w:numPr>
          <w:ilvl w:val="0"/>
          <w:numId w:val="30"/>
        </w:numPr>
        <w:shd w:val="clear" w:color="auto" w:fill="FFFFFF"/>
        <w:tabs>
          <w:tab w:val="left" w:pos="540"/>
          <w:tab w:val="left" w:pos="539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6A20CA">
        <w:rPr>
          <w:rFonts w:ascii="Times New Roman" w:hAnsi="Times New Roman"/>
          <w:sz w:val="28"/>
          <w:szCs w:val="28"/>
        </w:rPr>
        <w:t>Современная ортопедическая стоматология  [Текст]: журн. – Москва: ООО «Медицинская пресса»,  201</w:t>
      </w:r>
      <w:r w:rsidR="00A96A9E">
        <w:rPr>
          <w:rFonts w:ascii="Times New Roman" w:hAnsi="Times New Roman"/>
          <w:sz w:val="28"/>
          <w:szCs w:val="28"/>
        </w:rPr>
        <w:t>2</w:t>
      </w:r>
      <w:r w:rsidRPr="006A20CA">
        <w:rPr>
          <w:rFonts w:ascii="Times New Roman" w:hAnsi="Times New Roman"/>
          <w:sz w:val="28"/>
          <w:szCs w:val="28"/>
        </w:rPr>
        <w:t>- 201</w:t>
      </w:r>
      <w:r w:rsidR="00A96A9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</w:p>
    <w:p w:rsidR="001A7CAF" w:rsidRPr="006A20CA" w:rsidRDefault="001A7CAF" w:rsidP="001A7CAF">
      <w:pPr>
        <w:pStyle w:val="afa"/>
        <w:numPr>
          <w:ilvl w:val="0"/>
          <w:numId w:val="30"/>
        </w:numPr>
        <w:rPr>
          <w:rFonts w:ascii="Times New Roman" w:hAnsi="Times New Roman"/>
          <w:b/>
          <w:bCs/>
          <w:sz w:val="28"/>
          <w:szCs w:val="28"/>
        </w:rPr>
      </w:pPr>
      <w:r w:rsidRPr="006A20CA">
        <w:rPr>
          <w:rFonts w:ascii="Times New Roman" w:hAnsi="Times New Roman"/>
          <w:sz w:val="28"/>
          <w:szCs w:val="28"/>
        </w:rPr>
        <w:t xml:space="preserve">Хоманн А. Учебник зубопротезной техники </w:t>
      </w:r>
      <w:r w:rsidRPr="006A20CA">
        <w:rPr>
          <w:rFonts w:ascii="Times New Roman" w:hAnsi="Times New Roman"/>
          <w:bCs/>
          <w:sz w:val="28"/>
          <w:szCs w:val="28"/>
        </w:rPr>
        <w:t>[Текст]:</w:t>
      </w:r>
      <w:r w:rsidRPr="006A20CA">
        <w:rPr>
          <w:rFonts w:ascii="Times New Roman" w:hAnsi="Times New Roman"/>
          <w:sz w:val="28"/>
          <w:szCs w:val="28"/>
        </w:rPr>
        <w:t xml:space="preserve"> В 2 ч. Ч 1. Анат</w:t>
      </w:r>
      <w:r w:rsidRPr="006A20CA">
        <w:rPr>
          <w:rFonts w:ascii="Times New Roman" w:hAnsi="Times New Roman"/>
          <w:sz w:val="28"/>
          <w:szCs w:val="28"/>
        </w:rPr>
        <w:t>о</w:t>
      </w:r>
      <w:r w:rsidRPr="006A20CA">
        <w:rPr>
          <w:rFonts w:ascii="Times New Roman" w:hAnsi="Times New Roman"/>
          <w:sz w:val="28"/>
          <w:szCs w:val="28"/>
        </w:rPr>
        <w:t xml:space="preserve">мия, ортодонтия /А. Хоманн, В. Хильшер.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Москва: Квинтэссенция, 2008.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351 с.</w:t>
      </w:r>
    </w:p>
    <w:p w:rsidR="001A7CAF" w:rsidRPr="006A20CA" w:rsidRDefault="001A7CAF" w:rsidP="001A7CAF">
      <w:pPr>
        <w:pStyle w:val="afa"/>
        <w:numPr>
          <w:ilvl w:val="0"/>
          <w:numId w:val="30"/>
        </w:numPr>
        <w:rPr>
          <w:rFonts w:ascii="Times New Roman" w:hAnsi="Times New Roman"/>
          <w:b/>
          <w:bCs/>
          <w:sz w:val="28"/>
          <w:szCs w:val="28"/>
        </w:rPr>
      </w:pPr>
      <w:r w:rsidRPr="006A20CA">
        <w:rPr>
          <w:rFonts w:ascii="Times New Roman" w:hAnsi="Times New Roman"/>
          <w:sz w:val="28"/>
          <w:szCs w:val="28"/>
        </w:rPr>
        <w:lastRenderedPageBreak/>
        <w:t xml:space="preserve"> Хоманн А. Учебник зубопротезной техники </w:t>
      </w:r>
      <w:r w:rsidRPr="006A20CA">
        <w:rPr>
          <w:rFonts w:ascii="Times New Roman" w:hAnsi="Times New Roman"/>
          <w:bCs/>
          <w:sz w:val="28"/>
          <w:szCs w:val="28"/>
        </w:rPr>
        <w:t>[Текст]:</w:t>
      </w:r>
      <w:r w:rsidRPr="006A20CA">
        <w:rPr>
          <w:rFonts w:ascii="Times New Roman" w:hAnsi="Times New Roman"/>
          <w:sz w:val="28"/>
          <w:szCs w:val="28"/>
        </w:rPr>
        <w:t xml:space="preserve"> В 2 ч. Ч 2. Прот</w:t>
      </w:r>
      <w:r w:rsidRPr="006A20CA">
        <w:rPr>
          <w:rFonts w:ascii="Times New Roman" w:hAnsi="Times New Roman"/>
          <w:sz w:val="28"/>
          <w:szCs w:val="28"/>
        </w:rPr>
        <w:t>е</w:t>
      </w:r>
      <w:r w:rsidRPr="006A20CA">
        <w:rPr>
          <w:rFonts w:ascii="Times New Roman" w:hAnsi="Times New Roman"/>
          <w:sz w:val="28"/>
          <w:szCs w:val="28"/>
        </w:rPr>
        <w:t xml:space="preserve">зирование / А. Хоманн, В. Хильшер.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Москва: Квинтэссенция, 2010. </w:t>
      </w:r>
      <w:r w:rsidRPr="006A20CA">
        <w:rPr>
          <w:rFonts w:ascii="Times New Roman" w:hAnsi="Times New Roman"/>
          <w:bCs/>
          <w:sz w:val="28"/>
          <w:szCs w:val="28"/>
        </w:rPr>
        <w:t>–</w:t>
      </w:r>
      <w:r w:rsidRPr="006A20CA">
        <w:rPr>
          <w:rFonts w:ascii="Times New Roman" w:hAnsi="Times New Roman"/>
          <w:sz w:val="28"/>
          <w:szCs w:val="28"/>
        </w:rPr>
        <w:t xml:space="preserve"> 357 с.</w:t>
      </w:r>
    </w:p>
    <w:p w:rsidR="001A7CAF" w:rsidRPr="006331BB" w:rsidRDefault="001A7CAF" w:rsidP="001A7C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Интернет-ресурсы:</w:t>
      </w:r>
    </w:p>
    <w:p w:rsidR="001A7CAF" w:rsidRPr="00322D59" w:rsidRDefault="001A7CAF" w:rsidP="001A7CAF">
      <w:pPr>
        <w:pStyle w:val="afa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22D59">
        <w:rPr>
          <w:rFonts w:ascii="Times New Roman" w:hAnsi="Times New Roman"/>
          <w:sz w:val="28"/>
          <w:szCs w:val="28"/>
        </w:rPr>
        <w:t>Денталсайт: профессионалы о стом</w:t>
      </w:r>
      <w:r w:rsidR="00A96A9E">
        <w:rPr>
          <w:rFonts w:ascii="Times New Roman" w:hAnsi="Times New Roman"/>
          <w:sz w:val="28"/>
          <w:szCs w:val="28"/>
        </w:rPr>
        <w:t xml:space="preserve">атологии [Электронный ресурс]. </w:t>
      </w:r>
      <w:r w:rsidRPr="00322D59">
        <w:rPr>
          <w:rFonts w:ascii="Times New Roman" w:hAnsi="Times New Roman"/>
          <w:sz w:val="28"/>
          <w:szCs w:val="28"/>
        </w:rPr>
        <w:t xml:space="preserve"> </w:t>
      </w:r>
      <w:r w:rsidRPr="00322D59">
        <w:rPr>
          <w:rFonts w:ascii="Times New Roman" w:hAnsi="Times New Roman"/>
          <w:sz w:val="28"/>
          <w:szCs w:val="28"/>
          <w:lang w:val="en-US"/>
        </w:rPr>
        <w:t>URL</w:t>
      </w:r>
      <w:r w:rsidRPr="00322D59">
        <w:rPr>
          <w:rFonts w:ascii="Times New Roman" w:hAnsi="Times New Roman"/>
          <w:sz w:val="28"/>
          <w:szCs w:val="28"/>
        </w:rPr>
        <w:t xml:space="preserve">: http: // </w:t>
      </w:r>
      <w:r w:rsidRPr="00322D59">
        <w:rPr>
          <w:rFonts w:ascii="Times New Roman" w:hAnsi="Times New Roman"/>
          <w:sz w:val="28"/>
          <w:szCs w:val="28"/>
          <w:lang w:val="en-US"/>
        </w:rPr>
        <w:t>www</w:t>
      </w:r>
      <w:r w:rsidRPr="00322D59">
        <w:rPr>
          <w:rFonts w:ascii="Times New Roman" w:hAnsi="Times New Roman"/>
          <w:sz w:val="28"/>
          <w:szCs w:val="28"/>
        </w:rPr>
        <w:t xml:space="preserve">. </w:t>
      </w:r>
      <w:r w:rsidRPr="00322D59">
        <w:rPr>
          <w:rFonts w:ascii="Times New Roman" w:hAnsi="Times New Roman"/>
          <w:sz w:val="28"/>
          <w:szCs w:val="28"/>
          <w:lang w:val="en-US"/>
        </w:rPr>
        <w:t>dentalsite</w:t>
      </w:r>
      <w:r w:rsidRPr="00322D59">
        <w:rPr>
          <w:rFonts w:ascii="Times New Roman" w:hAnsi="Times New Roman"/>
          <w:sz w:val="28"/>
          <w:szCs w:val="28"/>
        </w:rPr>
        <w:t>.</w:t>
      </w:r>
      <w:r w:rsidRPr="00322D59">
        <w:rPr>
          <w:rFonts w:ascii="Times New Roman" w:hAnsi="Times New Roman"/>
          <w:sz w:val="28"/>
          <w:szCs w:val="28"/>
          <w:lang w:val="en-US"/>
        </w:rPr>
        <w:t>ru</w:t>
      </w:r>
      <w:r w:rsidR="00A96A9E">
        <w:rPr>
          <w:rFonts w:ascii="Times New Roman" w:hAnsi="Times New Roman"/>
          <w:sz w:val="28"/>
          <w:szCs w:val="28"/>
        </w:rPr>
        <w:t xml:space="preserve"> //.</w:t>
      </w:r>
      <w:r w:rsidRPr="00322D59">
        <w:rPr>
          <w:rFonts w:ascii="Times New Roman" w:hAnsi="Times New Roman"/>
          <w:sz w:val="28"/>
          <w:szCs w:val="28"/>
        </w:rPr>
        <w:t>(дата обращения: 25.08.</w:t>
      </w:r>
      <w:r>
        <w:rPr>
          <w:rFonts w:ascii="Times New Roman" w:hAnsi="Times New Roman"/>
          <w:sz w:val="28"/>
          <w:szCs w:val="28"/>
        </w:rPr>
        <w:t>201</w:t>
      </w:r>
      <w:r w:rsidR="00A96A9E">
        <w:rPr>
          <w:rFonts w:ascii="Times New Roman" w:hAnsi="Times New Roman"/>
          <w:sz w:val="28"/>
          <w:szCs w:val="28"/>
        </w:rPr>
        <w:t>7</w:t>
      </w:r>
      <w:r w:rsidRPr="00322D59">
        <w:rPr>
          <w:rFonts w:ascii="Times New Roman" w:hAnsi="Times New Roman"/>
          <w:sz w:val="28"/>
          <w:szCs w:val="28"/>
        </w:rPr>
        <w:t>)</w:t>
      </w:r>
      <w:r w:rsidR="00A96A9E">
        <w:rPr>
          <w:rFonts w:ascii="Times New Roman" w:hAnsi="Times New Roman"/>
          <w:sz w:val="28"/>
          <w:szCs w:val="28"/>
        </w:rPr>
        <w:t>.</w:t>
      </w:r>
    </w:p>
    <w:p w:rsidR="001A7CAF" w:rsidRPr="00322D59" w:rsidRDefault="001A7CAF" w:rsidP="001A7CAF">
      <w:pPr>
        <w:pStyle w:val="afa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22D59">
        <w:rPr>
          <w:rFonts w:ascii="Times New Roman" w:hAnsi="Times New Roman"/>
          <w:sz w:val="28"/>
          <w:szCs w:val="28"/>
        </w:rPr>
        <w:t>Российский стоматологический</w:t>
      </w:r>
      <w:r w:rsidR="00A96A9E">
        <w:rPr>
          <w:rFonts w:ascii="Times New Roman" w:hAnsi="Times New Roman"/>
          <w:sz w:val="28"/>
          <w:szCs w:val="28"/>
        </w:rPr>
        <w:t xml:space="preserve"> портал [Электронный ресурс]. </w:t>
      </w:r>
      <w:r w:rsidRPr="00322D59">
        <w:rPr>
          <w:rFonts w:ascii="Times New Roman" w:hAnsi="Times New Roman"/>
          <w:sz w:val="28"/>
          <w:szCs w:val="28"/>
          <w:lang w:val="en-US"/>
        </w:rPr>
        <w:t>URL</w:t>
      </w:r>
      <w:r w:rsidRPr="003843B3">
        <w:rPr>
          <w:rFonts w:ascii="Times New Roman" w:hAnsi="Times New Roman"/>
          <w:sz w:val="28"/>
          <w:szCs w:val="28"/>
          <w:lang w:val="en-US"/>
        </w:rPr>
        <w:t xml:space="preserve">: </w:t>
      </w:r>
      <w:r w:rsidRPr="00A96A9E">
        <w:rPr>
          <w:rFonts w:ascii="Times New Roman" w:hAnsi="Times New Roman"/>
          <w:sz w:val="28"/>
          <w:szCs w:val="28"/>
          <w:lang w:val="en-US"/>
        </w:rPr>
        <w:t>http</w:t>
      </w:r>
      <w:r w:rsidRPr="003843B3">
        <w:rPr>
          <w:rFonts w:ascii="Times New Roman" w:hAnsi="Times New Roman"/>
          <w:sz w:val="28"/>
          <w:szCs w:val="28"/>
          <w:lang w:val="en-US"/>
        </w:rPr>
        <w:t xml:space="preserve">:// </w:t>
      </w:r>
      <w:r w:rsidRPr="00A96A9E">
        <w:rPr>
          <w:rFonts w:ascii="Times New Roman" w:hAnsi="Times New Roman"/>
          <w:sz w:val="28"/>
          <w:szCs w:val="28"/>
          <w:lang w:val="en-US"/>
        </w:rPr>
        <w:t>www</w:t>
      </w:r>
      <w:r w:rsidRPr="003843B3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322D59">
        <w:rPr>
          <w:rFonts w:ascii="Times New Roman" w:hAnsi="Times New Roman"/>
          <w:sz w:val="28"/>
          <w:szCs w:val="28"/>
          <w:lang w:val="en-US"/>
        </w:rPr>
        <w:t>www</w:t>
      </w:r>
      <w:r w:rsidRPr="003843B3">
        <w:rPr>
          <w:rFonts w:ascii="Times New Roman" w:hAnsi="Times New Roman"/>
          <w:sz w:val="28"/>
          <w:szCs w:val="28"/>
          <w:lang w:val="en-US"/>
        </w:rPr>
        <w:t>.</w:t>
      </w:r>
      <w:r w:rsidRPr="00322D59">
        <w:rPr>
          <w:rFonts w:ascii="Times New Roman" w:hAnsi="Times New Roman"/>
          <w:sz w:val="28"/>
          <w:szCs w:val="28"/>
          <w:lang w:val="en-US"/>
        </w:rPr>
        <w:t>stom</w:t>
      </w:r>
      <w:r w:rsidRPr="003843B3">
        <w:rPr>
          <w:rFonts w:ascii="Times New Roman" w:hAnsi="Times New Roman"/>
          <w:sz w:val="28"/>
          <w:szCs w:val="28"/>
          <w:lang w:val="en-US"/>
        </w:rPr>
        <w:t>.</w:t>
      </w:r>
      <w:r w:rsidRPr="00322D59">
        <w:rPr>
          <w:rFonts w:ascii="Times New Roman" w:hAnsi="Times New Roman"/>
          <w:sz w:val="28"/>
          <w:szCs w:val="28"/>
          <w:lang w:val="en-US"/>
        </w:rPr>
        <w:t>ru</w:t>
      </w:r>
      <w:r w:rsidR="00A96A9E" w:rsidRPr="003843B3">
        <w:rPr>
          <w:rFonts w:ascii="Times New Roman" w:hAnsi="Times New Roman"/>
          <w:sz w:val="28"/>
          <w:szCs w:val="28"/>
          <w:lang w:val="en-US"/>
        </w:rPr>
        <w:t>/.</w:t>
      </w:r>
      <w:r w:rsidRPr="003843B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22D59">
        <w:rPr>
          <w:rFonts w:ascii="Times New Roman" w:hAnsi="Times New Roman"/>
          <w:sz w:val="28"/>
          <w:szCs w:val="28"/>
        </w:rPr>
        <w:t>(дата обращения: 25.08.</w:t>
      </w:r>
      <w:r>
        <w:rPr>
          <w:rFonts w:ascii="Times New Roman" w:hAnsi="Times New Roman"/>
          <w:sz w:val="28"/>
          <w:szCs w:val="28"/>
        </w:rPr>
        <w:t>20</w:t>
      </w:r>
      <w:r w:rsidRPr="00322D59">
        <w:rPr>
          <w:rFonts w:ascii="Times New Roman" w:hAnsi="Times New Roman"/>
          <w:sz w:val="28"/>
          <w:szCs w:val="28"/>
        </w:rPr>
        <w:t>1</w:t>
      </w:r>
      <w:r w:rsidR="00A96A9E">
        <w:rPr>
          <w:rFonts w:ascii="Times New Roman" w:hAnsi="Times New Roman"/>
          <w:sz w:val="28"/>
          <w:szCs w:val="28"/>
        </w:rPr>
        <w:t>7</w:t>
      </w:r>
      <w:r w:rsidRPr="00322D59">
        <w:rPr>
          <w:rFonts w:ascii="Times New Roman" w:hAnsi="Times New Roman"/>
          <w:sz w:val="28"/>
          <w:szCs w:val="28"/>
        </w:rPr>
        <w:t>)</w:t>
      </w:r>
      <w:r w:rsidR="00A96A9E">
        <w:rPr>
          <w:rFonts w:ascii="Times New Roman" w:hAnsi="Times New Roman"/>
          <w:sz w:val="28"/>
          <w:szCs w:val="28"/>
        </w:rPr>
        <w:t>.</w:t>
      </w:r>
    </w:p>
    <w:p w:rsidR="001A7CAF" w:rsidRDefault="001A7CAF" w:rsidP="001A7CAF">
      <w:pPr>
        <w:pStyle w:val="afa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22D59">
        <w:rPr>
          <w:rFonts w:ascii="Times New Roman" w:hAnsi="Times New Roman"/>
          <w:sz w:val="28"/>
          <w:szCs w:val="28"/>
        </w:rPr>
        <w:t>Русский стоматологически</w:t>
      </w:r>
      <w:r w:rsidR="00A96A9E">
        <w:rPr>
          <w:rFonts w:ascii="Times New Roman" w:hAnsi="Times New Roman"/>
          <w:sz w:val="28"/>
          <w:szCs w:val="28"/>
        </w:rPr>
        <w:t xml:space="preserve">й сервер [Электронный ресурс]. </w:t>
      </w:r>
      <w:r w:rsidRPr="00322D59">
        <w:rPr>
          <w:rFonts w:ascii="Times New Roman" w:hAnsi="Times New Roman"/>
          <w:sz w:val="28"/>
          <w:szCs w:val="28"/>
        </w:rPr>
        <w:t xml:space="preserve"> </w:t>
      </w:r>
      <w:r w:rsidRPr="00322D59">
        <w:rPr>
          <w:rFonts w:ascii="Times New Roman" w:hAnsi="Times New Roman"/>
          <w:sz w:val="28"/>
          <w:szCs w:val="28"/>
          <w:lang w:val="en-US"/>
        </w:rPr>
        <w:t>URL</w:t>
      </w:r>
      <w:r w:rsidRPr="00A96A9E">
        <w:rPr>
          <w:rFonts w:ascii="Times New Roman" w:hAnsi="Times New Roman"/>
          <w:sz w:val="28"/>
          <w:szCs w:val="28"/>
          <w:lang w:val="en-US"/>
        </w:rPr>
        <w:t xml:space="preserve">: http: // </w:t>
      </w:r>
      <w:r w:rsidRPr="00322D59">
        <w:rPr>
          <w:rFonts w:ascii="Times New Roman" w:hAnsi="Times New Roman"/>
          <w:sz w:val="28"/>
          <w:szCs w:val="28"/>
          <w:lang w:val="en-US"/>
        </w:rPr>
        <w:t>www</w:t>
      </w:r>
      <w:r w:rsidRPr="00A96A9E">
        <w:rPr>
          <w:rFonts w:ascii="Times New Roman" w:hAnsi="Times New Roman"/>
          <w:sz w:val="28"/>
          <w:szCs w:val="28"/>
          <w:lang w:val="en-US"/>
        </w:rPr>
        <w:t>.</w:t>
      </w:r>
      <w:r w:rsidRPr="00322D59">
        <w:rPr>
          <w:rFonts w:ascii="Times New Roman" w:hAnsi="Times New Roman"/>
          <w:sz w:val="28"/>
          <w:szCs w:val="28"/>
          <w:lang w:val="en-US"/>
        </w:rPr>
        <w:t>rusdent</w:t>
      </w:r>
      <w:r w:rsidRPr="00A96A9E">
        <w:rPr>
          <w:rFonts w:ascii="Times New Roman" w:hAnsi="Times New Roman"/>
          <w:sz w:val="28"/>
          <w:szCs w:val="28"/>
          <w:lang w:val="en-US"/>
        </w:rPr>
        <w:t>.</w:t>
      </w:r>
      <w:r w:rsidRPr="00322D59">
        <w:rPr>
          <w:rFonts w:ascii="Times New Roman" w:hAnsi="Times New Roman"/>
          <w:sz w:val="28"/>
          <w:szCs w:val="28"/>
          <w:lang w:val="en-US"/>
        </w:rPr>
        <w:t>com</w:t>
      </w:r>
      <w:r w:rsidR="00A96A9E">
        <w:rPr>
          <w:rFonts w:ascii="Times New Roman" w:hAnsi="Times New Roman"/>
          <w:sz w:val="28"/>
          <w:szCs w:val="28"/>
          <w:lang w:val="en-US"/>
        </w:rPr>
        <w:t xml:space="preserve"> //.</w:t>
      </w:r>
      <w:r w:rsidRPr="00A96A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740F40">
        <w:rPr>
          <w:rFonts w:ascii="Times New Roman" w:hAnsi="Times New Roman"/>
          <w:sz w:val="28"/>
          <w:szCs w:val="28"/>
        </w:rPr>
        <w:t>(дата обращения: 25</w:t>
      </w:r>
      <w:r w:rsidRPr="00322D59">
        <w:rPr>
          <w:rFonts w:ascii="Times New Roman" w:hAnsi="Times New Roman"/>
          <w:sz w:val="28"/>
          <w:szCs w:val="28"/>
        </w:rPr>
        <w:t>.08.</w:t>
      </w:r>
      <w:r>
        <w:rPr>
          <w:rFonts w:ascii="Times New Roman" w:hAnsi="Times New Roman"/>
          <w:sz w:val="28"/>
          <w:szCs w:val="28"/>
        </w:rPr>
        <w:t>20</w:t>
      </w:r>
      <w:r w:rsidRPr="00322D59">
        <w:rPr>
          <w:rFonts w:ascii="Times New Roman" w:hAnsi="Times New Roman"/>
          <w:sz w:val="28"/>
          <w:szCs w:val="28"/>
        </w:rPr>
        <w:t>1</w:t>
      </w:r>
      <w:r w:rsidR="00A96A9E">
        <w:rPr>
          <w:rFonts w:ascii="Times New Roman" w:hAnsi="Times New Roman"/>
          <w:sz w:val="28"/>
          <w:szCs w:val="28"/>
        </w:rPr>
        <w:t>7</w:t>
      </w:r>
      <w:r w:rsidRPr="00322D59">
        <w:rPr>
          <w:rFonts w:ascii="Times New Roman" w:hAnsi="Times New Roman"/>
          <w:sz w:val="28"/>
          <w:szCs w:val="28"/>
        </w:rPr>
        <w:t>)</w:t>
      </w:r>
      <w:r w:rsidR="00A96A9E">
        <w:rPr>
          <w:rFonts w:ascii="Times New Roman" w:hAnsi="Times New Roman"/>
          <w:sz w:val="28"/>
          <w:szCs w:val="28"/>
        </w:rPr>
        <w:t>.</w:t>
      </w:r>
    </w:p>
    <w:p w:rsidR="00CE4007" w:rsidRPr="00322D59" w:rsidRDefault="00CE4007" w:rsidP="00CE4007">
      <w:pPr>
        <w:pStyle w:val="afa"/>
        <w:spacing w:after="0" w:line="240" w:lineRule="auto"/>
        <w:ind w:left="644"/>
        <w:rPr>
          <w:rFonts w:ascii="Times New Roman" w:hAnsi="Times New Roman"/>
          <w:sz w:val="28"/>
          <w:szCs w:val="28"/>
        </w:rPr>
      </w:pPr>
    </w:p>
    <w:p w:rsidR="000D3035" w:rsidRPr="000964AC" w:rsidRDefault="000D3035" w:rsidP="000964AC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DE32E9">
        <w:rPr>
          <w:b/>
          <w:bCs/>
          <w:color w:val="auto"/>
          <w:sz w:val="28"/>
          <w:szCs w:val="28"/>
        </w:rPr>
        <w:t>4.3. Общие требования к организации образовательного процесса</w:t>
      </w:r>
      <w:r w:rsidR="006A39E0" w:rsidRPr="008E1F11">
        <w:rPr>
          <w:b/>
          <w:sz w:val="28"/>
          <w:szCs w:val="28"/>
        </w:rPr>
        <w:t>*</w:t>
      </w:r>
    </w:p>
    <w:p w:rsidR="000D3035" w:rsidRPr="00DE32E9" w:rsidRDefault="000D3035" w:rsidP="000D303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DE32E9">
        <w:rPr>
          <w:color w:val="auto"/>
          <w:sz w:val="28"/>
          <w:szCs w:val="28"/>
        </w:rPr>
        <w:t xml:space="preserve">При организации образовательного процесса по </w:t>
      </w:r>
      <w:r>
        <w:rPr>
          <w:color w:val="auto"/>
          <w:sz w:val="28"/>
          <w:szCs w:val="28"/>
        </w:rPr>
        <w:t xml:space="preserve">реализации </w:t>
      </w:r>
      <w:r w:rsidRPr="00DE32E9">
        <w:rPr>
          <w:color w:val="auto"/>
          <w:sz w:val="28"/>
          <w:szCs w:val="28"/>
        </w:rPr>
        <w:t>профе</w:t>
      </w:r>
      <w:r w:rsidRPr="00DE32E9">
        <w:rPr>
          <w:color w:val="auto"/>
          <w:sz w:val="28"/>
          <w:szCs w:val="28"/>
        </w:rPr>
        <w:t>с</w:t>
      </w:r>
      <w:r w:rsidRPr="00DE32E9">
        <w:rPr>
          <w:color w:val="auto"/>
          <w:sz w:val="28"/>
          <w:szCs w:val="28"/>
        </w:rPr>
        <w:t>сионально</w:t>
      </w:r>
      <w:r>
        <w:rPr>
          <w:color w:val="auto"/>
          <w:sz w:val="28"/>
          <w:szCs w:val="28"/>
        </w:rPr>
        <w:t>го</w:t>
      </w:r>
      <w:r w:rsidRPr="00DE32E9">
        <w:rPr>
          <w:color w:val="auto"/>
          <w:sz w:val="28"/>
          <w:szCs w:val="28"/>
        </w:rPr>
        <w:t xml:space="preserve"> модул</w:t>
      </w:r>
      <w:r>
        <w:rPr>
          <w:color w:val="auto"/>
          <w:sz w:val="28"/>
          <w:szCs w:val="28"/>
        </w:rPr>
        <w:t>я</w:t>
      </w:r>
      <w:r w:rsidR="00884922">
        <w:rPr>
          <w:color w:val="auto"/>
          <w:sz w:val="28"/>
          <w:szCs w:val="28"/>
        </w:rPr>
        <w:t xml:space="preserve">. </w:t>
      </w:r>
      <w:r w:rsidRPr="00DE32E9">
        <w:rPr>
          <w:color w:val="auto"/>
          <w:sz w:val="28"/>
          <w:szCs w:val="28"/>
        </w:rPr>
        <w:t>Изгото</w:t>
      </w:r>
      <w:r w:rsidR="00E21B02">
        <w:rPr>
          <w:color w:val="auto"/>
          <w:sz w:val="28"/>
          <w:szCs w:val="28"/>
        </w:rPr>
        <w:t>вление несъёмных протезов</w:t>
      </w:r>
      <w:r w:rsidR="00CE4007">
        <w:rPr>
          <w:color w:val="auto"/>
          <w:sz w:val="28"/>
          <w:szCs w:val="28"/>
        </w:rPr>
        <w:t xml:space="preserve"> </w:t>
      </w:r>
      <w:r w:rsidRPr="00DE32E9">
        <w:rPr>
          <w:color w:val="auto"/>
          <w:sz w:val="28"/>
          <w:szCs w:val="28"/>
        </w:rPr>
        <w:t>необходимо испол</w:t>
      </w:r>
      <w:r w:rsidRPr="00DE32E9">
        <w:rPr>
          <w:color w:val="auto"/>
          <w:sz w:val="28"/>
          <w:szCs w:val="28"/>
        </w:rPr>
        <w:t>ь</w:t>
      </w:r>
      <w:r w:rsidRPr="00DE32E9">
        <w:rPr>
          <w:color w:val="auto"/>
          <w:sz w:val="28"/>
          <w:szCs w:val="28"/>
        </w:rPr>
        <w:t xml:space="preserve">зовать </w:t>
      </w:r>
      <w:r>
        <w:rPr>
          <w:color w:val="auto"/>
          <w:sz w:val="28"/>
          <w:szCs w:val="28"/>
        </w:rPr>
        <w:t>практически-</w:t>
      </w:r>
      <w:r w:rsidRPr="00DE32E9">
        <w:rPr>
          <w:color w:val="auto"/>
          <w:sz w:val="28"/>
          <w:szCs w:val="28"/>
        </w:rPr>
        <w:t>ориентированные</w:t>
      </w:r>
      <w:r>
        <w:rPr>
          <w:color w:val="auto"/>
          <w:sz w:val="28"/>
          <w:szCs w:val="28"/>
        </w:rPr>
        <w:t xml:space="preserve"> технологии</w:t>
      </w:r>
      <w:r w:rsidRPr="00DE32E9">
        <w:rPr>
          <w:color w:val="auto"/>
          <w:sz w:val="28"/>
          <w:szCs w:val="28"/>
        </w:rPr>
        <w:t xml:space="preserve"> (моделирование профе</w:t>
      </w:r>
      <w:r w:rsidRPr="00DE32E9">
        <w:rPr>
          <w:color w:val="auto"/>
          <w:sz w:val="28"/>
          <w:szCs w:val="28"/>
        </w:rPr>
        <w:t>с</w:t>
      </w:r>
      <w:r w:rsidRPr="00DE32E9">
        <w:rPr>
          <w:color w:val="auto"/>
          <w:sz w:val="28"/>
          <w:szCs w:val="28"/>
        </w:rPr>
        <w:t>сиональной деятельности на занятии); личностно-ориентированные технол</w:t>
      </w:r>
      <w:r w:rsidRPr="00DE32E9">
        <w:rPr>
          <w:color w:val="auto"/>
          <w:sz w:val="28"/>
          <w:szCs w:val="28"/>
        </w:rPr>
        <w:t>о</w:t>
      </w:r>
      <w:r w:rsidRPr="00DE32E9">
        <w:rPr>
          <w:color w:val="auto"/>
          <w:sz w:val="28"/>
          <w:szCs w:val="28"/>
        </w:rPr>
        <w:t>гии, способствующие развитию активности личности обучающегося в уче</w:t>
      </w:r>
      <w:r w:rsidRPr="00DE32E9">
        <w:rPr>
          <w:color w:val="auto"/>
          <w:sz w:val="28"/>
          <w:szCs w:val="28"/>
        </w:rPr>
        <w:t>б</w:t>
      </w:r>
      <w:r w:rsidRPr="00DE32E9">
        <w:rPr>
          <w:color w:val="auto"/>
          <w:sz w:val="28"/>
          <w:szCs w:val="28"/>
        </w:rPr>
        <w:t>ном процессе (разбор конкретных рабочих ситуа</w:t>
      </w:r>
      <w:r w:rsidR="00AD3D7C">
        <w:rPr>
          <w:color w:val="auto"/>
          <w:sz w:val="28"/>
          <w:szCs w:val="28"/>
        </w:rPr>
        <w:t>ций, групповые дискуссии);</w:t>
      </w:r>
      <w:r w:rsidRPr="00DE32E9">
        <w:rPr>
          <w:color w:val="auto"/>
          <w:sz w:val="28"/>
          <w:szCs w:val="28"/>
        </w:rPr>
        <w:t xml:space="preserve"> информационно-коммуникационные технологии, позволяющие овладеть м</w:t>
      </w:r>
      <w:r w:rsidRPr="00DE32E9">
        <w:rPr>
          <w:color w:val="auto"/>
          <w:sz w:val="28"/>
          <w:szCs w:val="28"/>
        </w:rPr>
        <w:t>е</w:t>
      </w:r>
      <w:r w:rsidRPr="00DE32E9">
        <w:rPr>
          <w:color w:val="auto"/>
          <w:sz w:val="28"/>
          <w:szCs w:val="28"/>
        </w:rPr>
        <w:t xml:space="preserve">тодами сбора, размещения, хранения, накопления, передачи и использования данных в профессиональной деятельности. </w:t>
      </w:r>
    </w:p>
    <w:p w:rsidR="00AF380C" w:rsidRDefault="00AF380C" w:rsidP="00AF380C">
      <w:pPr>
        <w:tabs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380C">
        <w:rPr>
          <w:rFonts w:ascii="Times New Roman" w:hAnsi="Times New Roman" w:cs="Times New Roman"/>
          <w:sz w:val="28"/>
          <w:szCs w:val="28"/>
        </w:rPr>
        <w:t>Практические занятия продолжительностью 6 часов проводятся по по</w:t>
      </w:r>
      <w:r w:rsidRPr="00AF380C">
        <w:rPr>
          <w:rFonts w:ascii="Times New Roman" w:hAnsi="Times New Roman" w:cs="Times New Roman"/>
          <w:sz w:val="28"/>
          <w:szCs w:val="28"/>
        </w:rPr>
        <w:t>д</w:t>
      </w:r>
      <w:r w:rsidRPr="00AF380C">
        <w:rPr>
          <w:rFonts w:ascii="Times New Roman" w:hAnsi="Times New Roman" w:cs="Times New Roman"/>
          <w:sz w:val="28"/>
          <w:szCs w:val="28"/>
        </w:rPr>
        <w:t xml:space="preserve">группам (8-9 человек), теоретические (2 часа) – по группам (25-30 человек). </w:t>
      </w:r>
      <w:r w:rsidRPr="00AF380C">
        <w:rPr>
          <w:rFonts w:ascii="Times New Roman" w:hAnsi="Times New Roman" w:cs="Times New Roman"/>
          <w:bCs/>
          <w:sz w:val="28"/>
          <w:szCs w:val="28"/>
        </w:rPr>
        <w:t>Норма численности студентов в учебной группе и деление группы на по</w:t>
      </w:r>
      <w:r w:rsidRPr="00AF380C">
        <w:rPr>
          <w:rFonts w:ascii="Times New Roman" w:hAnsi="Times New Roman" w:cs="Times New Roman"/>
          <w:bCs/>
          <w:sz w:val="28"/>
          <w:szCs w:val="28"/>
        </w:rPr>
        <w:t>д</w:t>
      </w:r>
      <w:r w:rsidRPr="00AF380C">
        <w:rPr>
          <w:rFonts w:ascii="Times New Roman" w:hAnsi="Times New Roman" w:cs="Times New Roman"/>
          <w:bCs/>
          <w:sz w:val="28"/>
          <w:szCs w:val="28"/>
        </w:rPr>
        <w:t>группы численностью не менее 8 человек зафиксирована в Постановлении правительства РФ от 18.07. 2008 г. №543 «Об утверждении Типового пол</w:t>
      </w:r>
      <w:r w:rsidRPr="00AF380C">
        <w:rPr>
          <w:rFonts w:ascii="Times New Roman" w:hAnsi="Times New Roman" w:cs="Times New Roman"/>
          <w:bCs/>
          <w:sz w:val="28"/>
          <w:szCs w:val="28"/>
        </w:rPr>
        <w:t>о</w:t>
      </w:r>
      <w:r w:rsidRPr="00AF380C">
        <w:rPr>
          <w:rFonts w:ascii="Times New Roman" w:hAnsi="Times New Roman" w:cs="Times New Roman"/>
          <w:bCs/>
          <w:sz w:val="28"/>
          <w:szCs w:val="28"/>
        </w:rPr>
        <w:t>жения об образовательном учреждении среднего профессионального образ</w:t>
      </w:r>
      <w:r w:rsidRPr="00AF380C">
        <w:rPr>
          <w:rFonts w:ascii="Times New Roman" w:hAnsi="Times New Roman" w:cs="Times New Roman"/>
          <w:bCs/>
          <w:sz w:val="28"/>
          <w:szCs w:val="28"/>
        </w:rPr>
        <w:t>о</w:t>
      </w:r>
      <w:r w:rsidRPr="00AF380C">
        <w:rPr>
          <w:rFonts w:ascii="Times New Roman" w:hAnsi="Times New Roman" w:cs="Times New Roman"/>
          <w:bCs/>
          <w:sz w:val="28"/>
          <w:szCs w:val="28"/>
        </w:rPr>
        <w:t>вания (среднем учебном заведении)».</w:t>
      </w:r>
    </w:p>
    <w:p w:rsidR="000D3035" w:rsidRPr="00A75242" w:rsidRDefault="000D3035" w:rsidP="00AF380C">
      <w:pPr>
        <w:tabs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380C">
        <w:rPr>
          <w:rFonts w:ascii="Times New Roman" w:hAnsi="Times New Roman" w:cs="Times New Roman"/>
          <w:sz w:val="28"/>
          <w:szCs w:val="28"/>
        </w:rPr>
        <w:t>Изучение профессионального модуля заканчивается учебной практикой объемом</w:t>
      </w:r>
      <w:r w:rsidR="00E21B02" w:rsidRPr="00AF380C">
        <w:rPr>
          <w:rFonts w:ascii="Times New Roman" w:hAnsi="Times New Roman" w:cs="Times New Roman"/>
          <w:sz w:val="28"/>
          <w:szCs w:val="28"/>
        </w:rPr>
        <w:t xml:space="preserve"> – 36</w:t>
      </w:r>
      <w:r w:rsidRPr="00AF380C">
        <w:rPr>
          <w:rFonts w:ascii="Times New Roman" w:hAnsi="Times New Roman" w:cs="Times New Roman"/>
          <w:sz w:val="28"/>
          <w:szCs w:val="28"/>
        </w:rPr>
        <w:t xml:space="preserve"> часов и </w:t>
      </w:r>
      <w:r w:rsidR="00E21B02" w:rsidRPr="00AF380C">
        <w:rPr>
          <w:rFonts w:ascii="Times New Roman" w:hAnsi="Times New Roman" w:cs="Times New Roman"/>
          <w:sz w:val="28"/>
          <w:szCs w:val="28"/>
        </w:rPr>
        <w:t>производстве</w:t>
      </w:r>
      <w:r w:rsidR="00A75242">
        <w:rPr>
          <w:rFonts w:ascii="Times New Roman" w:hAnsi="Times New Roman" w:cs="Times New Roman"/>
          <w:sz w:val="28"/>
          <w:szCs w:val="28"/>
        </w:rPr>
        <w:t>нной практикой объёмом-36 ч</w:t>
      </w:r>
      <w:r w:rsidR="00A75242">
        <w:rPr>
          <w:rFonts w:ascii="Times New Roman" w:hAnsi="Times New Roman" w:cs="Times New Roman"/>
          <w:sz w:val="28"/>
          <w:szCs w:val="28"/>
        </w:rPr>
        <w:t>а</w:t>
      </w:r>
      <w:r w:rsidR="00A75242">
        <w:rPr>
          <w:rFonts w:ascii="Times New Roman" w:hAnsi="Times New Roman" w:cs="Times New Roman"/>
          <w:sz w:val="28"/>
          <w:szCs w:val="28"/>
        </w:rPr>
        <w:t>сов.</w:t>
      </w:r>
      <w:r w:rsidR="00A75242" w:rsidRPr="00A75242">
        <w:rPr>
          <w:rFonts w:ascii="Times New Roman" w:hAnsi="Times New Roman" w:cs="Times New Roman"/>
          <w:sz w:val="28"/>
          <w:szCs w:val="28"/>
        </w:rPr>
        <w:t>Формой аттестации по профессиональному модулю является  экзамен квалификационный</w:t>
      </w:r>
      <w:r w:rsidR="00C81F30">
        <w:rPr>
          <w:rFonts w:ascii="Times New Roman" w:hAnsi="Times New Roman" w:cs="Times New Roman"/>
          <w:sz w:val="28"/>
          <w:szCs w:val="28"/>
        </w:rPr>
        <w:t>.</w:t>
      </w:r>
    </w:p>
    <w:p w:rsidR="000D3035" w:rsidRDefault="000D3035" w:rsidP="009848E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DE32E9">
        <w:rPr>
          <w:color w:val="auto"/>
          <w:sz w:val="28"/>
          <w:szCs w:val="28"/>
        </w:rPr>
        <w:t>Осв</w:t>
      </w:r>
      <w:r w:rsidR="00777AE1">
        <w:rPr>
          <w:color w:val="auto"/>
          <w:sz w:val="28"/>
          <w:szCs w:val="28"/>
        </w:rPr>
        <w:t xml:space="preserve">оению профессионального модуля </w:t>
      </w:r>
      <w:r w:rsidRPr="00DE32E9">
        <w:rPr>
          <w:color w:val="auto"/>
          <w:sz w:val="28"/>
          <w:szCs w:val="28"/>
        </w:rPr>
        <w:t>Изгото</w:t>
      </w:r>
      <w:r w:rsidR="00E21B02">
        <w:rPr>
          <w:color w:val="auto"/>
          <w:sz w:val="28"/>
          <w:szCs w:val="28"/>
        </w:rPr>
        <w:t>вление несъёмных прот</w:t>
      </w:r>
      <w:r w:rsidR="00E21B02">
        <w:rPr>
          <w:color w:val="auto"/>
          <w:sz w:val="28"/>
          <w:szCs w:val="28"/>
        </w:rPr>
        <w:t>е</w:t>
      </w:r>
      <w:r w:rsidR="00E21B02">
        <w:rPr>
          <w:color w:val="auto"/>
          <w:sz w:val="28"/>
          <w:szCs w:val="28"/>
        </w:rPr>
        <w:t>зов</w:t>
      </w:r>
      <w:r w:rsidRPr="00DE32E9">
        <w:rPr>
          <w:color w:val="auto"/>
          <w:sz w:val="28"/>
          <w:szCs w:val="28"/>
        </w:rPr>
        <w:t xml:space="preserve"> должно предшествовать изучение общепрофессиональных </w:t>
      </w:r>
      <w:r w:rsidRPr="007F7B42">
        <w:rPr>
          <w:color w:val="auto"/>
          <w:sz w:val="28"/>
          <w:szCs w:val="28"/>
        </w:rPr>
        <w:t>дисципл</w:t>
      </w:r>
      <w:r w:rsidRPr="007F7B42">
        <w:rPr>
          <w:color w:val="auto"/>
          <w:sz w:val="28"/>
          <w:szCs w:val="28"/>
        </w:rPr>
        <w:t>и</w:t>
      </w:r>
      <w:r w:rsidRPr="007F7B42">
        <w:rPr>
          <w:color w:val="auto"/>
          <w:sz w:val="28"/>
          <w:szCs w:val="28"/>
        </w:rPr>
        <w:t>нОП.01, ОП.</w:t>
      </w:r>
      <w:r w:rsidRPr="00221417">
        <w:rPr>
          <w:color w:val="auto"/>
          <w:sz w:val="28"/>
          <w:szCs w:val="28"/>
        </w:rPr>
        <w:t>02</w:t>
      </w:r>
      <w:r w:rsidR="009848E5">
        <w:rPr>
          <w:color w:val="auto"/>
          <w:sz w:val="28"/>
          <w:szCs w:val="28"/>
        </w:rPr>
        <w:t>. Изучение профессионального модуля должно</w:t>
      </w:r>
      <w:r w:rsidR="00E21B02" w:rsidRPr="00221417">
        <w:rPr>
          <w:color w:val="auto"/>
          <w:sz w:val="28"/>
          <w:szCs w:val="28"/>
        </w:rPr>
        <w:t>проходить п</w:t>
      </w:r>
      <w:r w:rsidR="00E21B02" w:rsidRPr="00221417">
        <w:rPr>
          <w:color w:val="auto"/>
          <w:sz w:val="28"/>
          <w:szCs w:val="28"/>
        </w:rPr>
        <w:t>а</w:t>
      </w:r>
      <w:r w:rsidR="00E21B02" w:rsidRPr="00221417">
        <w:rPr>
          <w:color w:val="auto"/>
          <w:sz w:val="28"/>
          <w:szCs w:val="28"/>
        </w:rPr>
        <w:t xml:space="preserve">раллельно с </w:t>
      </w:r>
      <w:r w:rsidR="002422E7">
        <w:rPr>
          <w:color w:val="auto"/>
          <w:sz w:val="28"/>
          <w:szCs w:val="28"/>
        </w:rPr>
        <w:t xml:space="preserve">изучением </w:t>
      </w:r>
      <w:r w:rsidR="00E21B02" w:rsidRPr="00221417">
        <w:rPr>
          <w:color w:val="auto"/>
          <w:sz w:val="28"/>
          <w:szCs w:val="28"/>
        </w:rPr>
        <w:t>профессиональн</w:t>
      </w:r>
      <w:r w:rsidR="002422E7">
        <w:rPr>
          <w:color w:val="auto"/>
          <w:sz w:val="28"/>
          <w:szCs w:val="28"/>
        </w:rPr>
        <w:t>ого</w:t>
      </w:r>
      <w:r w:rsidR="00E21B02" w:rsidRPr="00221417">
        <w:rPr>
          <w:color w:val="auto"/>
          <w:sz w:val="28"/>
          <w:szCs w:val="28"/>
        </w:rPr>
        <w:t xml:space="preserve"> модул</w:t>
      </w:r>
      <w:r w:rsidR="002422E7">
        <w:rPr>
          <w:color w:val="auto"/>
          <w:sz w:val="28"/>
          <w:szCs w:val="28"/>
        </w:rPr>
        <w:t>я</w:t>
      </w:r>
      <w:r w:rsidR="0067119E" w:rsidRPr="00221417">
        <w:rPr>
          <w:color w:val="auto"/>
          <w:sz w:val="28"/>
          <w:szCs w:val="28"/>
        </w:rPr>
        <w:t xml:space="preserve"> ПМ 01</w:t>
      </w:r>
      <w:r w:rsidRPr="00221417">
        <w:rPr>
          <w:color w:val="auto"/>
          <w:sz w:val="28"/>
          <w:szCs w:val="28"/>
        </w:rPr>
        <w:t>.</w:t>
      </w:r>
    </w:p>
    <w:p w:rsidR="00AD3D7C" w:rsidRDefault="00D24247" w:rsidP="0058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4247">
        <w:rPr>
          <w:rFonts w:ascii="Times New Roman" w:hAnsi="Times New Roman" w:cs="Times New Roman"/>
          <w:sz w:val="28"/>
          <w:szCs w:val="28"/>
        </w:rPr>
        <w:t>В помощь студентам для освоения модуля работает библиотека ко</w:t>
      </w:r>
      <w:r w:rsidRPr="00D24247">
        <w:rPr>
          <w:rFonts w:ascii="Times New Roman" w:hAnsi="Times New Roman" w:cs="Times New Roman"/>
          <w:sz w:val="28"/>
          <w:szCs w:val="28"/>
        </w:rPr>
        <w:t>л</w:t>
      </w:r>
      <w:r w:rsidRPr="00D24247">
        <w:rPr>
          <w:rFonts w:ascii="Times New Roman" w:hAnsi="Times New Roman" w:cs="Times New Roman"/>
          <w:sz w:val="28"/>
          <w:szCs w:val="28"/>
        </w:rPr>
        <w:t>леджа с читальным залом, в котором имеются</w:t>
      </w:r>
      <w:r w:rsidR="00AD3D7C">
        <w:rPr>
          <w:rFonts w:ascii="Times New Roman" w:hAnsi="Times New Roman" w:cs="Times New Roman"/>
          <w:sz w:val="28"/>
          <w:szCs w:val="28"/>
        </w:rPr>
        <w:t>:</w:t>
      </w:r>
      <w:r w:rsidRPr="00D24247">
        <w:rPr>
          <w:rFonts w:ascii="Times New Roman" w:hAnsi="Times New Roman" w:cs="Times New Roman"/>
          <w:sz w:val="28"/>
          <w:szCs w:val="28"/>
        </w:rPr>
        <w:t xml:space="preserve"> раб</w:t>
      </w:r>
      <w:r w:rsidR="00AD3D7C">
        <w:rPr>
          <w:rFonts w:ascii="Times New Roman" w:hAnsi="Times New Roman" w:cs="Times New Roman"/>
          <w:sz w:val="28"/>
          <w:szCs w:val="28"/>
        </w:rPr>
        <w:t>очие места с выходом в Интернет, м</w:t>
      </w:r>
      <w:r w:rsidRPr="00D24247">
        <w:rPr>
          <w:rFonts w:ascii="Times New Roman" w:hAnsi="Times New Roman" w:cs="Times New Roman"/>
          <w:sz w:val="28"/>
          <w:szCs w:val="28"/>
        </w:rPr>
        <w:t>етодические материалы для СРС, разработанные преподавател</w:t>
      </w:r>
      <w:r w:rsidRPr="00D24247">
        <w:rPr>
          <w:rFonts w:ascii="Times New Roman" w:hAnsi="Times New Roman" w:cs="Times New Roman"/>
          <w:sz w:val="28"/>
          <w:szCs w:val="28"/>
        </w:rPr>
        <w:t>я</w:t>
      </w:r>
      <w:r w:rsidR="002422E7">
        <w:rPr>
          <w:rFonts w:ascii="Times New Roman" w:hAnsi="Times New Roman" w:cs="Times New Roman"/>
          <w:sz w:val="28"/>
          <w:szCs w:val="28"/>
        </w:rPr>
        <w:t xml:space="preserve">ми </w:t>
      </w:r>
      <w:r w:rsidRPr="00D24247">
        <w:rPr>
          <w:rFonts w:ascii="Times New Roman" w:hAnsi="Times New Roman" w:cs="Times New Roman"/>
          <w:sz w:val="28"/>
          <w:szCs w:val="28"/>
        </w:rPr>
        <w:t>колледжа, размещаются на внутреннем образовательном портале. Для о</w:t>
      </w:r>
      <w:r w:rsidRPr="00D24247">
        <w:rPr>
          <w:rFonts w:ascii="Times New Roman" w:hAnsi="Times New Roman" w:cs="Times New Roman"/>
          <w:sz w:val="28"/>
          <w:szCs w:val="28"/>
        </w:rPr>
        <w:t>т</w:t>
      </w:r>
      <w:r w:rsidRPr="00D24247">
        <w:rPr>
          <w:rFonts w:ascii="Times New Roman" w:hAnsi="Times New Roman" w:cs="Times New Roman"/>
          <w:sz w:val="28"/>
          <w:szCs w:val="28"/>
        </w:rPr>
        <w:t>работки практических манипуляций в консультативном режиме работают сп</w:t>
      </w:r>
      <w:r w:rsidR="000964AC">
        <w:rPr>
          <w:rFonts w:ascii="Times New Roman" w:hAnsi="Times New Roman" w:cs="Times New Roman"/>
          <w:sz w:val="28"/>
          <w:szCs w:val="28"/>
        </w:rPr>
        <w:t>ециально оборудованные кабинеты</w:t>
      </w:r>
    </w:p>
    <w:p w:rsidR="002422E7" w:rsidRDefault="002422E7" w:rsidP="000D3035">
      <w:pPr>
        <w:pStyle w:val="Default"/>
        <w:rPr>
          <w:b/>
          <w:bCs/>
          <w:color w:val="auto"/>
          <w:sz w:val="28"/>
          <w:szCs w:val="28"/>
        </w:rPr>
      </w:pPr>
    </w:p>
    <w:p w:rsidR="006A39E0" w:rsidRPr="007D12F5" w:rsidRDefault="006A39E0" w:rsidP="006A39E0">
      <w:pPr>
        <w:pStyle w:val="ad"/>
        <w:spacing w:before="0" w:after="0"/>
        <w:ind w:firstLine="720"/>
        <w:jc w:val="both"/>
        <w:rPr>
          <w:sz w:val="28"/>
          <w:szCs w:val="28"/>
        </w:rPr>
      </w:pPr>
      <w:r w:rsidRPr="007D12F5">
        <w:rPr>
          <w:sz w:val="28"/>
          <w:szCs w:val="28"/>
        </w:rPr>
        <w:lastRenderedPageBreak/>
        <w:t>*В соответствии с Федеральным законом №273-ФЗ «Об образовании в РФ» (ст. 79), обязательным 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6A39E0" w:rsidRPr="007D12F5" w:rsidRDefault="006A39E0" w:rsidP="006A39E0">
      <w:pPr>
        <w:pStyle w:val="ad"/>
        <w:numPr>
          <w:ilvl w:val="0"/>
          <w:numId w:val="23"/>
        </w:numPr>
        <w:suppressAutoHyphens w:val="0"/>
        <w:spacing w:before="0" w:after="0"/>
        <w:ind w:left="0" w:firstLine="720"/>
        <w:jc w:val="both"/>
        <w:rPr>
          <w:sz w:val="28"/>
          <w:szCs w:val="28"/>
        </w:rPr>
      </w:pPr>
      <w:r w:rsidRPr="007D12F5">
        <w:rPr>
          <w:sz w:val="28"/>
          <w:szCs w:val="28"/>
        </w:rPr>
        <w:t xml:space="preserve">при теоретическом обучении (мультимедийные презентации, опорные конспекты); </w:t>
      </w:r>
    </w:p>
    <w:p w:rsidR="006A39E0" w:rsidRPr="007D12F5" w:rsidRDefault="006A39E0" w:rsidP="006A39E0">
      <w:pPr>
        <w:pStyle w:val="ad"/>
        <w:numPr>
          <w:ilvl w:val="0"/>
          <w:numId w:val="23"/>
        </w:numPr>
        <w:suppressAutoHyphens w:val="0"/>
        <w:spacing w:before="0" w:after="0"/>
        <w:ind w:left="0" w:firstLine="720"/>
        <w:jc w:val="both"/>
        <w:rPr>
          <w:sz w:val="28"/>
          <w:szCs w:val="28"/>
        </w:rPr>
      </w:pPr>
      <w:r w:rsidRPr="007D12F5">
        <w:rPr>
          <w:sz w:val="28"/>
          <w:szCs w:val="28"/>
        </w:rPr>
        <w:t>при практическом обучении (наличие учебных пособий и дида</w:t>
      </w:r>
      <w:r w:rsidRPr="007D12F5">
        <w:rPr>
          <w:sz w:val="28"/>
          <w:szCs w:val="28"/>
        </w:rPr>
        <w:t>к</w:t>
      </w:r>
      <w:r w:rsidRPr="007D12F5">
        <w:rPr>
          <w:sz w:val="28"/>
          <w:szCs w:val="28"/>
        </w:rPr>
        <w:t xml:space="preserve">тических материалов, позволяющих визуализировать задания, рекомендации преподавателя по их выполнению и критерии оценки). </w:t>
      </w:r>
    </w:p>
    <w:p w:rsidR="006A39E0" w:rsidRDefault="006A39E0" w:rsidP="000D3035">
      <w:pPr>
        <w:pStyle w:val="Default"/>
        <w:rPr>
          <w:b/>
          <w:bCs/>
          <w:color w:val="auto"/>
          <w:sz w:val="28"/>
          <w:szCs w:val="28"/>
        </w:rPr>
      </w:pPr>
    </w:p>
    <w:p w:rsidR="000D3035" w:rsidRPr="000964AC" w:rsidRDefault="000D3035" w:rsidP="000D3035">
      <w:pPr>
        <w:pStyle w:val="Default"/>
        <w:rPr>
          <w:b/>
          <w:bCs/>
          <w:color w:val="auto"/>
          <w:sz w:val="28"/>
          <w:szCs w:val="28"/>
        </w:rPr>
      </w:pPr>
      <w:r w:rsidRPr="00DE32E9">
        <w:rPr>
          <w:b/>
          <w:bCs/>
          <w:color w:val="auto"/>
          <w:sz w:val="28"/>
          <w:szCs w:val="28"/>
        </w:rPr>
        <w:t xml:space="preserve">4.4. Кадровое обеспечение образовательного процесса </w:t>
      </w:r>
    </w:p>
    <w:p w:rsidR="000D3035" w:rsidRPr="00DE32E9" w:rsidRDefault="000D3035" w:rsidP="000D303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DE32E9">
        <w:rPr>
          <w:color w:val="auto"/>
          <w:sz w:val="28"/>
          <w:szCs w:val="28"/>
        </w:rPr>
        <w:t xml:space="preserve">Требования к квалификации педагогических кадров, обеспечивающих обучение по профессиональному модулю: </w:t>
      </w:r>
    </w:p>
    <w:p w:rsidR="000D3035" w:rsidRDefault="000D3035" w:rsidP="00494967">
      <w:pPr>
        <w:pStyle w:val="Default"/>
        <w:numPr>
          <w:ilvl w:val="0"/>
          <w:numId w:val="15"/>
        </w:numPr>
        <w:tabs>
          <w:tab w:val="left" w:pos="1276"/>
        </w:tabs>
        <w:ind w:left="0" w:firstLine="709"/>
        <w:jc w:val="both"/>
        <w:rPr>
          <w:color w:val="auto"/>
          <w:sz w:val="28"/>
          <w:szCs w:val="28"/>
        </w:rPr>
      </w:pPr>
      <w:r w:rsidRPr="00DE32E9">
        <w:rPr>
          <w:color w:val="auto"/>
          <w:sz w:val="28"/>
          <w:szCs w:val="28"/>
        </w:rPr>
        <w:t>реализация основной профессиональной образовательной пр</w:t>
      </w:r>
      <w:r w:rsidRPr="00DE32E9">
        <w:rPr>
          <w:color w:val="auto"/>
          <w:sz w:val="28"/>
          <w:szCs w:val="28"/>
        </w:rPr>
        <w:t>о</w:t>
      </w:r>
      <w:r w:rsidRPr="00DE32E9">
        <w:rPr>
          <w:color w:val="auto"/>
          <w:sz w:val="28"/>
          <w:szCs w:val="28"/>
        </w:rPr>
        <w:t>граммы по специальности среднего профессионального образования должна обеспечиваться педагогическими кадрами, имеющими высшее образование, соответствующее профилю преподаваемого модуля – врач-стоматолог, пр</w:t>
      </w:r>
      <w:r w:rsidRPr="00DE32E9">
        <w:rPr>
          <w:color w:val="auto"/>
          <w:sz w:val="28"/>
          <w:szCs w:val="28"/>
        </w:rPr>
        <w:t>о</w:t>
      </w:r>
      <w:r w:rsidRPr="00DE32E9">
        <w:rPr>
          <w:color w:val="auto"/>
          <w:sz w:val="28"/>
          <w:szCs w:val="28"/>
        </w:rPr>
        <w:t>шедший интернатуру</w:t>
      </w:r>
      <w:r>
        <w:rPr>
          <w:color w:val="auto"/>
          <w:sz w:val="28"/>
          <w:szCs w:val="28"/>
        </w:rPr>
        <w:t>(</w:t>
      </w:r>
      <w:r w:rsidRPr="00DE32E9">
        <w:rPr>
          <w:color w:val="auto"/>
          <w:sz w:val="28"/>
          <w:szCs w:val="28"/>
        </w:rPr>
        <w:t>клиническую ординатуру</w:t>
      </w:r>
      <w:r>
        <w:rPr>
          <w:color w:val="auto"/>
          <w:sz w:val="28"/>
          <w:szCs w:val="28"/>
        </w:rPr>
        <w:t>)</w:t>
      </w:r>
      <w:r w:rsidRPr="00DE32E9">
        <w:rPr>
          <w:color w:val="auto"/>
          <w:sz w:val="28"/>
          <w:szCs w:val="28"/>
        </w:rPr>
        <w:t xml:space="preserve"> по ортопедической стомат</w:t>
      </w:r>
      <w:r w:rsidRPr="00DE32E9">
        <w:rPr>
          <w:color w:val="auto"/>
          <w:sz w:val="28"/>
          <w:szCs w:val="28"/>
        </w:rPr>
        <w:t>о</w:t>
      </w:r>
      <w:r w:rsidRPr="00DE32E9">
        <w:rPr>
          <w:color w:val="auto"/>
          <w:sz w:val="28"/>
          <w:szCs w:val="28"/>
        </w:rPr>
        <w:t>логии, имеющий также диплом зубного техника</w:t>
      </w:r>
      <w:r w:rsidR="00AD3D7C">
        <w:rPr>
          <w:color w:val="auto"/>
          <w:sz w:val="28"/>
          <w:szCs w:val="28"/>
        </w:rPr>
        <w:t>;</w:t>
      </w:r>
      <w:r w:rsidR="00CE4007">
        <w:rPr>
          <w:color w:val="auto"/>
          <w:sz w:val="28"/>
          <w:szCs w:val="28"/>
        </w:rPr>
        <w:t xml:space="preserve"> </w:t>
      </w:r>
      <w:r w:rsidR="00AD3D7C">
        <w:rPr>
          <w:color w:val="auto"/>
          <w:sz w:val="28"/>
          <w:szCs w:val="28"/>
        </w:rPr>
        <w:t xml:space="preserve">и (или) </w:t>
      </w:r>
      <w:r w:rsidR="00AD3D7C" w:rsidRPr="00DE32E9">
        <w:rPr>
          <w:color w:val="auto"/>
          <w:sz w:val="28"/>
          <w:szCs w:val="28"/>
        </w:rPr>
        <w:t>имеющими</w:t>
      </w:r>
      <w:r w:rsidR="00AD3D7C">
        <w:rPr>
          <w:color w:val="auto"/>
          <w:sz w:val="28"/>
          <w:szCs w:val="28"/>
        </w:rPr>
        <w:t xml:space="preserve"> среднее </w:t>
      </w:r>
      <w:r w:rsidR="00AD3D7C" w:rsidRPr="00DE32E9">
        <w:rPr>
          <w:color w:val="auto"/>
          <w:sz w:val="28"/>
          <w:szCs w:val="28"/>
        </w:rPr>
        <w:t xml:space="preserve"> профессионального образования </w:t>
      </w:r>
      <w:r w:rsidR="00AD3D7C">
        <w:rPr>
          <w:color w:val="auto"/>
          <w:sz w:val="28"/>
          <w:szCs w:val="28"/>
        </w:rPr>
        <w:t>по специальности «Стоматология ортопед</w:t>
      </w:r>
      <w:r w:rsidR="00AD3D7C">
        <w:rPr>
          <w:color w:val="auto"/>
          <w:sz w:val="28"/>
          <w:szCs w:val="28"/>
        </w:rPr>
        <w:t>и</w:t>
      </w:r>
      <w:r w:rsidR="00AD3D7C">
        <w:rPr>
          <w:color w:val="auto"/>
          <w:sz w:val="28"/>
          <w:szCs w:val="28"/>
        </w:rPr>
        <w:t>че</w:t>
      </w:r>
      <w:r w:rsidR="008B0F56">
        <w:rPr>
          <w:color w:val="auto"/>
          <w:sz w:val="28"/>
          <w:szCs w:val="28"/>
        </w:rPr>
        <w:t>ская», квалификация</w:t>
      </w:r>
      <w:r w:rsidR="00AD3D7C">
        <w:rPr>
          <w:color w:val="auto"/>
          <w:sz w:val="28"/>
          <w:szCs w:val="28"/>
        </w:rPr>
        <w:t xml:space="preserve"> - зубной техник</w:t>
      </w:r>
      <w:r w:rsidRPr="00DE32E9">
        <w:rPr>
          <w:color w:val="auto"/>
          <w:sz w:val="28"/>
          <w:szCs w:val="28"/>
        </w:rPr>
        <w:t xml:space="preserve">. Опыт деятельности в организациях соответствующей профессиональной сферы </w:t>
      </w:r>
      <w:r>
        <w:rPr>
          <w:color w:val="auto"/>
          <w:sz w:val="28"/>
          <w:szCs w:val="28"/>
        </w:rPr>
        <w:t xml:space="preserve">должен составлять </w:t>
      </w:r>
      <w:r w:rsidRPr="00DE32E9">
        <w:rPr>
          <w:color w:val="auto"/>
          <w:sz w:val="28"/>
          <w:szCs w:val="28"/>
        </w:rPr>
        <w:t xml:space="preserve">не менее </w:t>
      </w:r>
      <w:r>
        <w:rPr>
          <w:color w:val="auto"/>
          <w:sz w:val="28"/>
          <w:szCs w:val="28"/>
        </w:rPr>
        <w:t>3</w:t>
      </w:r>
      <w:r w:rsidRPr="00DE32E9">
        <w:rPr>
          <w:color w:val="auto"/>
          <w:sz w:val="28"/>
          <w:szCs w:val="28"/>
        </w:rPr>
        <w:t xml:space="preserve"> лет</w:t>
      </w:r>
      <w:r>
        <w:rPr>
          <w:color w:val="auto"/>
          <w:sz w:val="28"/>
          <w:szCs w:val="28"/>
        </w:rPr>
        <w:t>.</w:t>
      </w:r>
      <w:r w:rsidR="00CE4007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П</w:t>
      </w:r>
      <w:r w:rsidRPr="00DE32E9">
        <w:rPr>
          <w:color w:val="auto"/>
          <w:sz w:val="28"/>
          <w:szCs w:val="28"/>
        </w:rPr>
        <w:t>реподаватели должны проходить стажировку в профильных лечебно-профилактических учреждениях не реже 1 раза в 3 года.</w:t>
      </w:r>
    </w:p>
    <w:p w:rsidR="00AF380C" w:rsidRDefault="00297310" w:rsidP="00AF380C">
      <w:pPr>
        <w:pStyle w:val="90"/>
        <w:shd w:val="clear" w:color="auto" w:fill="auto"/>
        <w:spacing w:line="240" w:lineRule="auto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D01E1">
        <w:rPr>
          <w:sz w:val="28"/>
          <w:szCs w:val="28"/>
        </w:rPr>
        <w:t>рактика проходит под руководством методического, общего и неп</w:t>
      </w:r>
      <w:r w:rsidRPr="00DD01E1">
        <w:rPr>
          <w:sz w:val="28"/>
          <w:szCs w:val="28"/>
        </w:rPr>
        <w:t>о</w:t>
      </w:r>
      <w:r w:rsidRPr="00DD01E1">
        <w:rPr>
          <w:sz w:val="28"/>
          <w:szCs w:val="28"/>
        </w:rPr>
        <w:t>средственного руководителей.</w:t>
      </w:r>
      <w:r w:rsidR="00CE4007">
        <w:rPr>
          <w:sz w:val="28"/>
          <w:szCs w:val="28"/>
        </w:rPr>
        <w:t xml:space="preserve"> </w:t>
      </w:r>
      <w:r w:rsidR="00AF380C" w:rsidRPr="00DD01E1">
        <w:rPr>
          <w:sz w:val="28"/>
          <w:szCs w:val="28"/>
        </w:rPr>
        <w:t>Требования к квалификации педагогических кадров, осуществляющих руководство практикой:</w:t>
      </w:r>
    </w:p>
    <w:p w:rsidR="00AF380C" w:rsidRDefault="00297310" w:rsidP="00494967">
      <w:pPr>
        <w:pStyle w:val="90"/>
        <w:numPr>
          <w:ilvl w:val="0"/>
          <w:numId w:val="15"/>
        </w:numPr>
        <w:shd w:val="clear" w:color="auto" w:fill="auto"/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AF380C" w:rsidRPr="00DD01E1">
        <w:rPr>
          <w:sz w:val="28"/>
          <w:szCs w:val="28"/>
        </w:rPr>
        <w:t xml:space="preserve">етодический руководитель назначается приказом директора </w:t>
      </w:r>
      <w:r w:rsidR="00AF380C">
        <w:rPr>
          <w:sz w:val="28"/>
          <w:szCs w:val="28"/>
        </w:rPr>
        <w:t>колледжа</w:t>
      </w:r>
      <w:r w:rsidR="00AF380C" w:rsidRPr="00DD01E1">
        <w:rPr>
          <w:sz w:val="28"/>
          <w:szCs w:val="28"/>
        </w:rPr>
        <w:t xml:space="preserve"> из числа преподавателей специальных дисциплин. В обязанности методического руководителя входит контроль выполнения программы пра</w:t>
      </w:r>
      <w:r w:rsidR="00AF380C" w:rsidRPr="00DD01E1">
        <w:rPr>
          <w:sz w:val="28"/>
          <w:szCs w:val="28"/>
        </w:rPr>
        <w:t>к</w:t>
      </w:r>
      <w:r w:rsidR="00AF380C" w:rsidRPr="00DD01E1">
        <w:rPr>
          <w:sz w:val="28"/>
          <w:szCs w:val="28"/>
        </w:rPr>
        <w:t>тики, оказание методической и практической помощи студентам при отр</w:t>
      </w:r>
      <w:r w:rsidR="00AF380C" w:rsidRPr="00DD01E1">
        <w:rPr>
          <w:sz w:val="28"/>
          <w:szCs w:val="28"/>
        </w:rPr>
        <w:t>а</w:t>
      </w:r>
      <w:r w:rsidR="00AF380C" w:rsidRPr="00DD01E1">
        <w:rPr>
          <w:sz w:val="28"/>
          <w:szCs w:val="28"/>
        </w:rPr>
        <w:t>ботке практических профессиональных умений и приобретения практическ</w:t>
      </w:r>
      <w:r w:rsidR="00AF380C" w:rsidRPr="00DD01E1">
        <w:rPr>
          <w:sz w:val="28"/>
          <w:szCs w:val="28"/>
        </w:rPr>
        <w:t>о</w:t>
      </w:r>
      <w:r w:rsidR="00AF380C" w:rsidRPr="00DD01E1">
        <w:rPr>
          <w:sz w:val="28"/>
          <w:szCs w:val="28"/>
        </w:rPr>
        <w:t>го опыта, проверка заполнения дневника по производственной практике</w:t>
      </w:r>
      <w:r>
        <w:rPr>
          <w:sz w:val="28"/>
          <w:szCs w:val="28"/>
        </w:rPr>
        <w:t>;</w:t>
      </w:r>
    </w:p>
    <w:p w:rsidR="00777AE1" w:rsidRPr="00297310" w:rsidRDefault="00297310" w:rsidP="00297310">
      <w:pPr>
        <w:pStyle w:val="90"/>
        <w:numPr>
          <w:ilvl w:val="0"/>
          <w:numId w:val="15"/>
        </w:numPr>
        <w:shd w:val="clear" w:color="auto" w:fill="auto"/>
        <w:spacing w:line="240" w:lineRule="auto"/>
        <w:ind w:left="0" w:firstLine="709"/>
        <w:jc w:val="both"/>
        <w:rPr>
          <w:sz w:val="28"/>
          <w:szCs w:val="28"/>
        </w:rPr>
      </w:pPr>
      <w:r w:rsidRPr="00297310">
        <w:rPr>
          <w:sz w:val="28"/>
          <w:szCs w:val="28"/>
        </w:rPr>
        <w:t>о</w:t>
      </w:r>
      <w:r w:rsidR="00AF380C" w:rsidRPr="00297310">
        <w:rPr>
          <w:sz w:val="28"/>
          <w:szCs w:val="28"/>
        </w:rPr>
        <w:t>бщие и непосредственные руководители назначаются приказом руководителя лечебно-профилактического учреждения до начала практики, из числа специалистов имеющих образование, соответствующее профилю профессионального модуля.</w:t>
      </w:r>
    </w:p>
    <w:p w:rsidR="000964AC" w:rsidRPr="00777AE1" w:rsidRDefault="00777AE1" w:rsidP="00777AE1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0D3035" w:rsidRDefault="000D3035" w:rsidP="000D3035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DE32E9">
        <w:rPr>
          <w:b/>
          <w:bCs/>
          <w:color w:val="auto"/>
          <w:sz w:val="28"/>
          <w:szCs w:val="28"/>
        </w:rPr>
        <w:lastRenderedPageBreak/>
        <w:t>5. КОНТРОЛЬ И ОЦЕНКА РЕЗУЛЬТАТОВ ОСВОЕНИЯ ПРОФЕ</w:t>
      </w:r>
      <w:r w:rsidRPr="00DE32E9">
        <w:rPr>
          <w:b/>
          <w:bCs/>
          <w:color w:val="auto"/>
          <w:sz w:val="28"/>
          <w:szCs w:val="28"/>
        </w:rPr>
        <w:t>С</w:t>
      </w:r>
      <w:r w:rsidRPr="00DE32E9">
        <w:rPr>
          <w:b/>
          <w:bCs/>
          <w:color w:val="auto"/>
          <w:sz w:val="28"/>
          <w:szCs w:val="28"/>
        </w:rPr>
        <w:t>СИОНАЛЬНОГО МОДУЛЯ (ВИДА ПРОФЕССИОНАЛЬНОЙ ДЕ</w:t>
      </w:r>
      <w:r w:rsidRPr="00DE32E9">
        <w:rPr>
          <w:b/>
          <w:bCs/>
          <w:color w:val="auto"/>
          <w:sz w:val="28"/>
          <w:szCs w:val="28"/>
        </w:rPr>
        <w:t>Я</w:t>
      </w:r>
      <w:r w:rsidRPr="00DE32E9">
        <w:rPr>
          <w:b/>
          <w:bCs/>
          <w:color w:val="auto"/>
          <w:sz w:val="28"/>
          <w:szCs w:val="28"/>
        </w:rPr>
        <w:t>ТЕЛЬНОСТИ)</w:t>
      </w:r>
    </w:p>
    <w:p w:rsidR="00486191" w:rsidRDefault="00486191" w:rsidP="000D3035">
      <w:pPr>
        <w:pStyle w:val="Default"/>
        <w:jc w:val="both"/>
        <w:rPr>
          <w:b/>
          <w:bCs/>
          <w:color w:val="auto"/>
          <w:sz w:val="28"/>
          <w:szCs w:val="28"/>
        </w:rPr>
      </w:pPr>
    </w:p>
    <w:tbl>
      <w:tblPr>
        <w:tblW w:w="9894" w:type="dxa"/>
        <w:tblInd w:w="-318" w:type="dxa"/>
        <w:tblLayout w:type="fixed"/>
        <w:tblLook w:val="0000"/>
      </w:tblPr>
      <w:tblGrid>
        <w:gridCol w:w="3261"/>
        <w:gridCol w:w="3402"/>
        <w:gridCol w:w="3231"/>
      </w:tblGrid>
      <w:tr w:rsidR="00486191" w:rsidRPr="00165B1B" w:rsidTr="00F81C54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6191" w:rsidRPr="00165B1B" w:rsidRDefault="00486191" w:rsidP="002214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Результаты </w:t>
            </w:r>
          </w:p>
          <w:p w:rsidR="00486191" w:rsidRPr="00165B1B" w:rsidRDefault="00486191" w:rsidP="002214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(освоенные професси</w:t>
            </w:r>
            <w:r w:rsidRPr="00165B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165B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нальные компетенции)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86191" w:rsidRPr="00165B1B" w:rsidRDefault="00486191" w:rsidP="00BF6E3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191" w:rsidRPr="00165B1B" w:rsidRDefault="00486191" w:rsidP="00BF6E3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B1B">
              <w:rPr>
                <w:rFonts w:ascii="Times New Roman" w:hAnsi="Times New Roman" w:cs="Times New Roman"/>
                <w:b/>
                <w:sz w:val="28"/>
                <w:szCs w:val="28"/>
              </w:rPr>
              <w:t>Формы и методы ко</w:t>
            </w:r>
            <w:r w:rsidRPr="00165B1B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165B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троля и оценки </w:t>
            </w:r>
          </w:p>
        </w:tc>
      </w:tr>
      <w:tr w:rsidR="003C22BD" w:rsidRPr="00165B1B" w:rsidTr="00A414D2">
        <w:trPr>
          <w:trHeight w:val="155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22BD" w:rsidRPr="00165B1B" w:rsidRDefault="003C22BD" w:rsidP="00F81C54">
            <w:pPr>
              <w:snapToGrid w:val="0"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ПК 2.1</w:t>
            </w:r>
            <w:r w:rsidRPr="00165B1B">
              <w:rPr>
                <w:rFonts w:ascii="Times New Roman" w:hAnsi="Times New Roman" w:cs="Times New Roman"/>
                <w:bCs/>
                <w:sz w:val="28"/>
                <w:szCs w:val="28"/>
              </w:rPr>
              <w:t>Изготавливать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 пластмассовы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коронки и мостовидные протезы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22BD" w:rsidRPr="00165B1B" w:rsidRDefault="003C22BD" w:rsidP="00F81C54">
            <w:pPr>
              <w:snapToGrid w:val="0"/>
              <w:spacing w:line="240" w:lineRule="auto"/>
              <w:ind w:left="5" w:hanging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0C0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</w:t>
            </w:r>
            <w:r w:rsidRPr="007B60C0">
              <w:rPr>
                <w:rFonts w:ascii="Times New Roman" w:hAnsi="Times New Roman" w:cs="Times New Roman"/>
                <w:bCs/>
                <w:sz w:val="28"/>
                <w:szCs w:val="28"/>
              </w:rPr>
              <w:t>изготовл</w:t>
            </w:r>
            <w:r w:rsidRPr="007B60C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7B60C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ния </w:t>
            </w:r>
            <w:r w:rsidRPr="007B60C0">
              <w:rPr>
                <w:rFonts w:ascii="Times New Roman" w:hAnsi="Times New Roman" w:cs="Times New Roman"/>
                <w:sz w:val="28"/>
                <w:szCs w:val="28"/>
              </w:rPr>
              <w:t>пластмассовых кор</w:t>
            </w:r>
            <w:r w:rsidRPr="007B60C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B60C0">
              <w:rPr>
                <w:rFonts w:ascii="Times New Roman" w:hAnsi="Times New Roman" w:cs="Times New Roman"/>
                <w:sz w:val="28"/>
                <w:szCs w:val="28"/>
              </w:rPr>
              <w:t>нок  и мостовидных пр</w:t>
            </w:r>
            <w:r w:rsidRPr="007B60C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B60C0">
              <w:rPr>
                <w:rFonts w:ascii="Times New Roman" w:hAnsi="Times New Roman" w:cs="Times New Roman"/>
                <w:sz w:val="28"/>
                <w:szCs w:val="28"/>
              </w:rPr>
              <w:t xml:space="preserve">тезов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требованиям</w:t>
            </w:r>
            <w:r w:rsidR="00CE40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 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нике изготовления</w:t>
            </w:r>
          </w:p>
        </w:tc>
        <w:tc>
          <w:tcPr>
            <w:tcW w:w="32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327A" w:rsidRPr="002422E7" w:rsidRDefault="003C22BD" w:rsidP="002422E7">
            <w:pPr>
              <w:pStyle w:val="afa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27A">
              <w:rPr>
                <w:rFonts w:ascii="Times New Roman" w:hAnsi="Times New Roman" w:cs="Times New Roman"/>
                <w:sz w:val="28"/>
                <w:szCs w:val="28"/>
              </w:rPr>
              <w:t>Наблюдение и экспер</w:t>
            </w:r>
            <w:r w:rsidRPr="002C327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C327A">
              <w:rPr>
                <w:rFonts w:ascii="Times New Roman" w:hAnsi="Times New Roman" w:cs="Times New Roman"/>
                <w:sz w:val="28"/>
                <w:szCs w:val="28"/>
              </w:rPr>
              <w:t xml:space="preserve">ная оценка </w:t>
            </w:r>
            <w:r w:rsidR="002C327A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результатов деятельности </w:t>
            </w:r>
            <w:r w:rsidR="002C327A" w:rsidRPr="002C327A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="002C327A">
              <w:rPr>
                <w:rFonts w:ascii="Times New Roman" w:hAnsi="Times New Roman" w:cs="Times New Roman"/>
                <w:sz w:val="28"/>
                <w:szCs w:val="28"/>
              </w:rPr>
              <w:t xml:space="preserve">текущего и итогового </w:t>
            </w:r>
            <w:r w:rsidR="002C327A" w:rsidRPr="002C327A"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  <w:r w:rsidR="002C327A">
              <w:rPr>
                <w:rFonts w:ascii="Times New Roman" w:hAnsi="Times New Roman" w:cs="Times New Roman"/>
                <w:sz w:val="28"/>
                <w:szCs w:val="28"/>
              </w:rPr>
              <w:t xml:space="preserve"> при:</w:t>
            </w:r>
          </w:p>
          <w:p w:rsidR="007464FE" w:rsidRDefault="007464FE" w:rsidP="006331BB">
            <w:pPr>
              <w:pStyle w:val="afa"/>
              <w:numPr>
                <w:ilvl w:val="0"/>
                <w:numId w:val="15"/>
              </w:numPr>
              <w:spacing w:after="0" w:line="240" w:lineRule="auto"/>
              <w:ind w:left="459" w:hanging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устном и письме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ном опросе;</w:t>
            </w:r>
          </w:p>
          <w:p w:rsidR="002422E7" w:rsidRPr="002422E7" w:rsidRDefault="002422E7" w:rsidP="006331BB">
            <w:pPr>
              <w:pStyle w:val="afa"/>
              <w:numPr>
                <w:ilvl w:val="0"/>
                <w:numId w:val="15"/>
              </w:numPr>
              <w:spacing w:after="0" w:line="240" w:lineRule="auto"/>
              <w:ind w:left="459" w:hanging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</w:t>
            </w:r>
            <w:r w:rsidRPr="002C327A">
              <w:rPr>
                <w:rFonts w:ascii="Times New Roman" w:hAnsi="Times New Roman" w:cs="Times New Roman"/>
                <w:bCs/>
                <w:sz w:val="28"/>
                <w:szCs w:val="28"/>
              </w:rPr>
              <w:t>естировани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2C327A">
              <w:rPr>
                <w:rFonts w:ascii="Times New Roman" w:hAnsi="Times New Roman" w:cs="Times New Roman"/>
                <w:bCs/>
                <w:sz w:val="28"/>
                <w:szCs w:val="28"/>
              </w:rPr>
              <w:t>, в том числе с применен</w:t>
            </w:r>
            <w:r w:rsidRPr="002C327A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2C327A">
              <w:rPr>
                <w:rFonts w:ascii="Times New Roman" w:hAnsi="Times New Roman" w:cs="Times New Roman"/>
                <w:bCs/>
                <w:sz w:val="28"/>
                <w:szCs w:val="28"/>
              </w:rPr>
              <w:t>ем компьютерных технологий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3C22BD" w:rsidRPr="002C327A" w:rsidRDefault="003C22BD" w:rsidP="006331BB">
            <w:pPr>
              <w:pStyle w:val="afa"/>
              <w:numPr>
                <w:ilvl w:val="0"/>
                <w:numId w:val="15"/>
              </w:numPr>
              <w:spacing w:after="0" w:line="240" w:lineRule="auto"/>
              <w:ind w:left="459" w:hanging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27A">
              <w:rPr>
                <w:rFonts w:ascii="Times New Roman" w:hAnsi="Times New Roman" w:cs="Times New Roman"/>
                <w:sz w:val="28"/>
                <w:szCs w:val="28"/>
              </w:rPr>
              <w:t>изготовлени</w:t>
            </w:r>
            <w:r w:rsidR="002C327A" w:rsidRPr="002C327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C327A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Pr="002C327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327A">
              <w:rPr>
                <w:rFonts w:ascii="Times New Roman" w:hAnsi="Times New Roman" w:cs="Times New Roman"/>
                <w:sz w:val="28"/>
                <w:szCs w:val="28"/>
              </w:rPr>
              <w:t>съёмных проте</w:t>
            </w:r>
            <w:r w:rsidR="002C327A" w:rsidRPr="002C327A">
              <w:rPr>
                <w:rFonts w:ascii="Times New Roman" w:hAnsi="Times New Roman" w:cs="Times New Roman"/>
                <w:sz w:val="28"/>
                <w:szCs w:val="28"/>
              </w:rPr>
              <w:t>зов</w:t>
            </w:r>
            <w:r w:rsidR="002C327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C22BD" w:rsidRPr="002C327A" w:rsidRDefault="002C327A" w:rsidP="006331BB">
            <w:pPr>
              <w:pStyle w:val="afa"/>
              <w:numPr>
                <w:ilvl w:val="0"/>
                <w:numId w:val="15"/>
              </w:numPr>
              <w:spacing w:after="0" w:line="240" w:lineRule="auto"/>
              <w:ind w:left="459" w:hanging="45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="003C22BD" w:rsidRPr="002C327A">
              <w:rPr>
                <w:rFonts w:ascii="Times New Roman" w:hAnsi="Times New Roman" w:cs="Times New Roman"/>
                <w:bCs/>
                <w:sz w:val="28"/>
                <w:szCs w:val="28"/>
              </w:rPr>
              <w:t>равнительн</w:t>
            </w:r>
            <w:r w:rsidR="007464FE">
              <w:rPr>
                <w:rFonts w:ascii="Times New Roman" w:hAnsi="Times New Roman" w:cs="Times New Roman"/>
                <w:bCs/>
                <w:sz w:val="28"/>
                <w:szCs w:val="28"/>
              </w:rPr>
              <w:t>ом</w:t>
            </w:r>
            <w:r w:rsidR="003C22BD" w:rsidRPr="002C327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</w:t>
            </w:r>
            <w:r w:rsidR="003C22BD" w:rsidRPr="002C327A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3C22BD" w:rsidRPr="002C327A">
              <w:rPr>
                <w:rFonts w:ascii="Times New Roman" w:hAnsi="Times New Roman" w:cs="Times New Roman"/>
                <w:bCs/>
                <w:sz w:val="28"/>
                <w:szCs w:val="28"/>
              </w:rPr>
              <w:t>лиз</w:t>
            </w:r>
            <w:r w:rsidR="007464FE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3C22BD" w:rsidRPr="002C327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выполненных практических работ</w:t>
            </w:r>
            <w:r w:rsidR="002422E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3C22BD" w:rsidRPr="002422E7" w:rsidRDefault="003C22BD" w:rsidP="00242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C22BD" w:rsidRPr="00165B1B" w:rsidTr="00F81C54">
        <w:trPr>
          <w:trHeight w:val="63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22BD" w:rsidRPr="00165B1B" w:rsidRDefault="003C22BD" w:rsidP="00F81C54">
            <w:pPr>
              <w:snapToGrid w:val="0"/>
              <w:spacing w:line="240" w:lineRule="auto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ПК 2.2</w:t>
            </w:r>
            <w:r w:rsidRPr="00165B1B">
              <w:rPr>
                <w:rFonts w:ascii="Times New Roman" w:hAnsi="Times New Roman" w:cs="Times New Roman"/>
                <w:bCs/>
                <w:sz w:val="28"/>
                <w:szCs w:val="28"/>
              </w:rPr>
              <w:t>Изготавливать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 штампованные металл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ческие коронки и шта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>пов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анно-паяные мост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видные протезы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22BD" w:rsidRPr="007B60C0" w:rsidRDefault="003C22BD" w:rsidP="00F81C5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0C0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</w:t>
            </w:r>
            <w:r w:rsidRPr="007B60C0">
              <w:rPr>
                <w:rFonts w:ascii="Times New Roman" w:hAnsi="Times New Roman" w:cs="Times New Roman"/>
                <w:bCs/>
                <w:sz w:val="28"/>
                <w:szCs w:val="28"/>
              </w:rPr>
              <w:t>изготовл</w:t>
            </w:r>
            <w:r w:rsidRPr="007B60C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7B60C0">
              <w:rPr>
                <w:rFonts w:ascii="Times New Roman" w:hAnsi="Times New Roman" w:cs="Times New Roman"/>
                <w:bCs/>
                <w:sz w:val="28"/>
                <w:szCs w:val="28"/>
              </w:rPr>
              <w:t>ния</w:t>
            </w:r>
            <w:r w:rsidRPr="007B60C0">
              <w:rPr>
                <w:rFonts w:ascii="Times New Roman" w:hAnsi="Times New Roman" w:cs="Times New Roman"/>
                <w:sz w:val="28"/>
                <w:szCs w:val="28"/>
              </w:rPr>
              <w:t xml:space="preserve"> штампованных м</w:t>
            </w:r>
            <w:r w:rsidRPr="007B60C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B60C0">
              <w:rPr>
                <w:rFonts w:ascii="Times New Roman" w:hAnsi="Times New Roman" w:cs="Times New Roman"/>
                <w:sz w:val="28"/>
                <w:szCs w:val="28"/>
              </w:rPr>
              <w:t xml:space="preserve">таллических коронок и штампованно-паяных мостовидных протезов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требованиям</w:t>
            </w:r>
            <w:r w:rsidRPr="007B60C0">
              <w:rPr>
                <w:rFonts w:ascii="Times New Roman" w:hAnsi="Times New Roman" w:cs="Times New Roman"/>
                <w:sz w:val="28"/>
                <w:szCs w:val="28"/>
              </w:rPr>
              <w:t xml:space="preserve"> к технике изготовления</w:t>
            </w:r>
          </w:p>
        </w:tc>
        <w:tc>
          <w:tcPr>
            <w:tcW w:w="32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C22BD" w:rsidRPr="00165B1B" w:rsidRDefault="003C22BD" w:rsidP="00760BD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3C22BD" w:rsidRPr="00165B1B" w:rsidTr="00F81C54">
        <w:trPr>
          <w:trHeight w:val="63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22BD" w:rsidRPr="00165B1B" w:rsidRDefault="003C22BD" w:rsidP="00F81C54">
            <w:pPr>
              <w:widowControl w:val="0"/>
              <w:snapToGrid w:val="0"/>
              <w:spacing w:line="240" w:lineRule="auto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ПК 2.3 </w:t>
            </w:r>
            <w:r w:rsidRPr="00165B1B">
              <w:rPr>
                <w:rFonts w:ascii="Times New Roman" w:hAnsi="Times New Roman" w:cs="Times New Roman"/>
                <w:bCs/>
                <w:sz w:val="28"/>
                <w:szCs w:val="28"/>
              </w:rPr>
              <w:t>Изготавливать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культевые штифтовые вкладки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22BD" w:rsidRPr="007B60C0" w:rsidRDefault="003C22BD" w:rsidP="00F81C5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0C0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</w:t>
            </w:r>
            <w:r w:rsidRPr="007B60C0">
              <w:rPr>
                <w:rFonts w:ascii="Times New Roman" w:hAnsi="Times New Roman" w:cs="Times New Roman"/>
                <w:bCs/>
                <w:sz w:val="28"/>
                <w:szCs w:val="28"/>
              </w:rPr>
              <w:t>изготовл</w:t>
            </w:r>
            <w:r w:rsidRPr="007B60C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7B60C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ния </w:t>
            </w:r>
            <w:r w:rsidRPr="007B60C0">
              <w:rPr>
                <w:rFonts w:ascii="Times New Roman" w:hAnsi="Times New Roman" w:cs="Times New Roman"/>
                <w:sz w:val="28"/>
                <w:szCs w:val="28"/>
              </w:rPr>
              <w:t>культевых штифт</w:t>
            </w:r>
            <w:r w:rsidRPr="007B60C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B60C0">
              <w:rPr>
                <w:rFonts w:ascii="Times New Roman" w:hAnsi="Times New Roman" w:cs="Times New Roman"/>
                <w:sz w:val="28"/>
                <w:szCs w:val="28"/>
              </w:rPr>
              <w:t xml:space="preserve">вых вкладок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требованиям</w:t>
            </w:r>
            <w:r w:rsidRPr="007B60C0">
              <w:rPr>
                <w:rFonts w:ascii="Times New Roman" w:hAnsi="Times New Roman" w:cs="Times New Roman"/>
                <w:sz w:val="28"/>
                <w:szCs w:val="28"/>
              </w:rPr>
              <w:t xml:space="preserve"> к технике изготовления</w:t>
            </w:r>
          </w:p>
        </w:tc>
        <w:tc>
          <w:tcPr>
            <w:tcW w:w="32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C22BD" w:rsidRPr="00165B1B" w:rsidRDefault="003C22BD" w:rsidP="00760BD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3C22BD" w:rsidRPr="00165B1B" w:rsidTr="00F81C54">
        <w:trPr>
          <w:trHeight w:val="63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22BD" w:rsidRPr="00165B1B" w:rsidRDefault="003C22BD" w:rsidP="00F81C5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ПК 2.4 </w:t>
            </w:r>
            <w:r w:rsidRPr="00165B1B">
              <w:rPr>
                <w:rFonts w:ascii="Times New Roman" w:hAnsi="Times New Roman" w:cs="Times New Roman"/>
                <w:bCs/>
                <w:sz w:val="28"/>
                <w:szCs w:val="28"/>
              </w:rPr>
              <w:t>Изготавливать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 цельнолитые корон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 и мостовидные зубные протезы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22BD" w:rsidRPr="00486191" w:rsidRDefault="003C22BD" w:rsidP="00F81C5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191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</w:t>
            </w:r>
            <w:r w:rsidRPr="00486191">
              <w:rPr>
                <w:rFonts w:ascii="Times New Roman" w:hAnsi="Times New Roman" w:cs="Times New Roman"/>
                <w:bCs/>
                <w:sz w:val="28"/>
                <w:szCs w:val="28"/>
              </w:rPr>
              <w:t>изготовл</w:t>
            </w:r>
            <w:r w:rsidRPr="00486191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48619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ния </w:t>
            </w:r>
            <w:r w:rsidRPr="00486191">
              <w:rPr>
                <w:rFonts w:ascii="Times New Roman" w:hAnsi="Times New Roman" w:cs="Times New Roman"/>
                <w:sz w:val="28"/>
                <w:szCs w:val="28"/>
              </w:rPr>
              <w:t xml:space="preserve">цельнолитых коронок и мостовидных зубных протезов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требованиям</w:t>
            </w:r>
            <w:r w:rsidRPr="00486191">
              <w:rPr>
                <w:rFonts w:ascii="Times New Roman" w:hAnsi="Times New Roman" w:cs="Times New Roman"/>
                <w:sz w:val="28"/>
                <w:szCs w:val="28"/>
              </w:rPr>
              <w:t xml:space="preserve"> к технике изготовления</w:t>
            </w:r>
          </w:p>
        </w:tc>
        <w:tc>
          <w:tcPr>
            <w:tcW w:w="32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C22BD" w:rsidRPr="00486191" w:rsidRDefault="003C22BD" w:rsidP="00760BD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3C22BD" w:rsidRPr="00165B1B" w:rsidTr="00F81C54">
        <w:trPr>
          <w:trHeight w:val="63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22BD" w:rsidRPr="00165B1B" w:rsidRDefault="003C22BD" w:rsidP="00F81C54">
            <w:pPr>
              <w:widowControl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ПК 2.5 </w:t>
            </w:r>
            <w:r w:rsidRPr="00165B1B">
              <w:rPr>
                <w:rFonts w:ascii="Times New Roman" w:hAnsi="Times New Roman" w:cs="Times New Roman"/>
                <w:bCs/>
                <w:sz w:val="28"/>
                <w:szCs w:val="28"/>
              </w:rPr>
              <w:t>Изготавливать</w:t>
            </w:r>
            <w:r w:rsidRPr="00165B1B">
              <w:rPr>
                <w:rFonts w:ascii="Times New Roman" w:hAnsi="Times New Roman" w:cs="Times New Roman"/>
                <w:sz w:val="28"/>
                <w:szCs w:val="28"/>
              </w:rPr>
              <w:t xml:space="preserve"> цельнолитые коронки и мостовидные зубные протезы с облицовкой.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22BD" w:rsidRPr="00486191" w:rsidRDefault="003C22BD" w:rsidP="00F81C5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6191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</w:t>
            </w:r>
            <w:r w:rsidRPr="00486191">
              <w:rPr>
                <w:rFonts w:ascii="Times New Roman" w:hAnsi="Times New Roman" w:cs="Times New Roman"/>
                <w:bCs/>
                <w:sz w:val="28"/>
                <w:szCs w:val="28"/>
              </w:rPr>
              <w:t>изготовл</w:t>
            </w:r>
            <w:r w:rsidRPr="00486191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48619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ния </w:t>
            </w:r>
            <w:r w:rsidRPr="00486191">
              <w:rPr>
                <w:rFonts w:ascii="Times New Roman" w:hAnsi="Times New Roman" w:cs="Times New Roman"/>
                <w:sz w:val="28"/>
                <w:szCs w:val="28"/>
              </w:rPr>
              <w:t xml:space="preserve">цельнолитых коронок и мостовидных зубных протезов с облицовкой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требованиям</w:t>
            </w:r>
            <w:r w:rsidRPr="00486191">
              <w:rPr>
                <w:rFonts w:ascii="Times New Roman" w:hAnsi="Times New Roman" w:cs="Times New Roman"/>
                <w:sz w:val="28"/>
                <w:szCs w:val="28"/>
              </w:rPr>
              <w:t xml:space="preserve"> к технике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их </w:t>
            </w:r>
            <w:r w:rsidRPr="00486191">
              <w:rPr>
                <w:rFonts w:ascii="Times New Roman" w:hAnsi="Times New Roman" w:cs="Times New Roman"/>
                <w:sz w:val="28"/>
                <w:szCs w:val="28"/>
              </w:rPr>
              <w:t>изготовления</w:t>
            </w:r>
          </w:p>
        </w:tc>
        <w:tc>
          <w:tcPr>
            <w:tcW w:w="32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2BD" w:rsidRPr="00165B1B" w:rsidRDefault="003C22BD" w:rsidP="00760BD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</w:tbl>
    <w:p w:rsidR="00486191" w:rsidRPr="00165B1B" w:rsidRDefault="00486191" w:rsidP="004861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414D2" w:rsidRDefault="00A414D2" w:rsidP="00E858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414D2" w:rsidRDefault="00A414D2" w:rsidP="00E858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414D2" w:rsidRDefault="00A414D2" w:rsidP="00E858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414D2" w:rsidRDefault="00A414D2" w:rsidP="00E858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C22BD" w:rsidRDefault="00486191" w:rsidP="00A414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B1B">
        <w:rPr>
          <w:rFonts w:ascii="Times New Roman" w:hAnsi="Times New Roman" w:cs="Times New Roman"/>
          <w:sz w:val="28"/>
          <w:szCs w:val="28"/>
        </w:rPr>
        <w:lastRenderedPageBreak/>
        <w:t>Формы и методы контроля и оценки результатов обучения должны п</w:t>
      </w:r>
      <w:r w:rsidRPr="00165B1B">
        <w:rPr>
          <w:rFonts w:ascii="Times New Roman" w:hAnsi="Times New Roman" w:cs="Times New Roman"/>
          <w:sz w:val="28"/>
          <w:szCs w:val="28"/>
        </w:rPr>
        <w:t>о</w:t>
      </w:r>
      <w:r w:rsidRPr="00165B1B">
        <w:rPr>
          <w:rFonts w:ascii="Times New Roman" w:hAnsi="Times New Roman" w:cs="Times New Roman"/>
          <w:sz w:val="28"/>
          <w:szCs w:val="28"/>
        </w:rPr>
        <w:t>зволять проверять у обучающихся не только сформированность професси</w:t>
      </w:r>
      <w:r w:rsidRPr="00165B1B">
        <w:rPr>
          <w:rFonts w:ascii="Times New Roman" w:hAnsi="Times New Roman" w:cs="Times New Roman"/>
          <w:sz w:val="28"/>
          <w:szCs w:val="28"/>
        </w:rPr>
        <w:t>о</w:t>
      </w:r>
      <w:r w:rsidRPr="00165B1B">
        <w:rPr>
          <w:rFonts w:ascii="Times New Roman" w:hAnsi="Times New Roman" w:cs="Times New Roman"/>
          <w:sz w:val="28"/>
          <w:szCs w:val="28"/>
        </w:rPr>
        <w:t>нальных компетенций, но и развитие общих компетенций и обеспечивающих их умений.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2"/>
        <w:gridCol w:w="3685"/>
        <w:gridCol w:w="2090"/>
      </w:tblGrid>
      <w:tr w:rsidR="002C4916" w:rsidRPr="00DE32E9" w:rsidTr="00153ECE">
        <w:tc>
          <w:tcPr>
            <w:tcW w:w="4112" w:type="dxa"/>
          </w:tcPr>
          <w:p w:rsidR="002C4916" w:rsidRPr="00DE32E9" w:rsidRDefault="002C4916" w:rsidP="006331BB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DE32E9">
              <w:rPr>
                <w:b/>
                <w:sz w:val="28"/>
                <w:szCs w:val="28"/>
              </w:rPr>
              <w:t>Результаты (освоенные пр</w:t>
            </w:r>
            <w:r w:rsidRPr="00DE32E9">
              <w:rPr>
                <w:b/>
                <w:sz w:val="28"/>
                <w:szCs w:val="28"/>
              </w:rPr>
              <w:t>о</w:t>
            </w:r>
            <w:r w:rsidRPr="00DE32E9">
              <w:rPr>
                <w:b/>
                <w:sz w:val="28"/>
                <w:szCs w:val="28"/>
              </w:rPr>
              <w:t>фессиональные компетенции)</w:t>
            </w:r>
          </w:p>
        </w:tc>
        <w:tc>
          <w:tcPr>
            <w:tcW w:w="3685" w:type="dxa"/>
          </w:tcPr>
          <w:p w:rsidR="002C4916" w:rsidRPr="00DE32E9" w:rsidRDefault="002C4916" w:rsidP="006331BB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DE32E9">
              <w:rPr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2090" w:type="dxa"/>
          </w:tcPr>
          <w:p w:rsidR="002C4916" w:rsidRPr="00DE32E9" w:rsidRDefault="002C4916" w:rsidP="006331BB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DE32E9">
              <w:rPr>
                <w:b/>
                <w:sz w:val="28"/>
                <w:szCs w:val="28"/>
              </w:rPr>
              <w:t>Формы и м</w:t>
            </w:r>
            <w:r w:rsidRPr="00DE32E9">
              <w:rPr>
                <w:b/>
                <w:sz w:val="28"/>
                <w:szCs w:val="28"/>
              </w:rPr>
              <w:t>е</w:t>
            </w:r>
            <w:r w:rsidRPr="00DE32E9">
              <w:rPr>
                <w:b/>
                <w:sz w:val="28"/>
                <w:szCs w:val="28"/>
              </w:rPr>
              <w:t>тоды контр</w:t>
            </w:r>
            <w:r w:rsidRPr="00DE32E9">
              <w:rPr>
                <w:b/>
                <w:sz w:val="28"/>
                <w:szCs w:val="28"/>
              </w:rPr>
              <w:t>о</w:t>
            </w:r>
            <w:r w:rsidRPr="00DE32E9">
              <w:rPr>
                <w:b/>
                <w:sz w:val="28"/>
                <w:szCs w:val="28"/>
              </w:rPr>
              <w:t>ля и оценки</w:t>
            </w:r>
          </w:p>
        </w:tc>
      </w:tr>
      <w:tr w:rsidR="002C4916" w:rsidRPr="00DE32E9" w:rsidTr="00153ECE">
        <w:tc>
          <w:tcPr>
            <w:tcW w:w="4112" w:type="dxa"/>
          </w:tcPr>
          <w:p w:rsidR="002C4916" w:rsidRPr="00DE32E9" w:rsidRDefault="002C4916" w:rsidP="006331BB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ОК 1. Понимать с</w:t>
            </w:r>
            <w:r>
              <w:rPr>
                <w:sz w:val="28"/>
                <w:szCs w:val="28"/>
              </w:rPr>
              <w:t>ущность и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циальную значимость своей б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дущей профессии, </w:t>
            </w:r>
            <w:r w:rsidRPr="00DE32E9">
              <w:rPr>
                <w:sz w:val="28"/>
                <w:szCs w:val="28"/>
              </w:rPr>
              <w:t>проя</w:t>
            </w:r>
            <w:r>
              <w:rPr>
                <w:sz w:val="28"/>
                <w:szCs w:val="28"/>
              </w:rPr>
              <w:t>влять к ней устойчивый интерес.</w:t>
            </w:r>
          </w:p>
        </w:tc>
        <w:tc>
          <w:tcPr>
            <w:tcW w:w="3685" w:type="dxa"/>
          </w:tcPr>
          <w:p w:rsidR="002C4916" w:rsidRPr="00DE32E9" w:rsidRDefault="002C4916" w:rsidP="006331B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Осознанное отношение к выполнению учебных задач, развитые п</w:t>
            </w:r>
            <w:r w:rsidRPr="006A6852">
              <w:rPr>
                <w:color w:val="auto"/>
                <w:sz w:val="28"/>
                <w:szCs w:val="28"/>
              </w:rPr>
              <w:t xml:space="preserve">ознавательные </w:t>
            </w:r>
            <w:r>
              <w:rPr>
                <w:sz w:val="28"/>
                <w:szCs w:val="28"/>
              </w:rPr>
              <w:t>потребности  в сфере</w:t>
            </w:r>
            <w:r w:rsidR="00CE40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фессиональной деятельн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</w:t>
            </w:r>
          </w:p>
        </w:tc>
        <w:tc>
          <w:tcPr>
            <w:tcW w:w="2090" w:type="dxa"/>
            <w:vMerge w:val="restart"/>
          </w:tcPr>
          <w:p w:rsidR="002C4916" w:rsidRPr="00DE32E9" w:rsidRDefault="002C4916" w:rsidP="00D0362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 и экспертная оценка де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тельности об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чающегося в процессе 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воения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вательной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фессиональн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го модуля </w:t>
            </w:r>
          </w:p>
          <w:p w:rsidR="002C4916" w:rsidRPr="00DE32E9" w:rsidRDefault="002C4916" w:rsidP="00D0362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2C4916" w:rsidRPr="00DE32E9" w:rsidTr="00153ECE">
        <w:tc>
          <w:tcPr>
            <w:tcW w:w="4112" w:type="dxa"/>
          </w:tcPr>
          <w:p w:rsidR="002C4916" w:rsidRPr="00DE32E9" w:rsidRDefault="002C4916" w:rsidP="006331BB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ОК 2. Организовывать собс</w:t>
            </w:r>
            <w:r w:rsidRPr="00DE32E9">
              <w:rPr>
                <w:sz w:val="28"/>
                <w:szCs w:val="28"/>
              </w:rPr>
              <w:t>т</w:t>
            </w:r>
            <w:r w:rsidRPr="00DE32E9">
              <w:rPr>
                <w:sz w:val="28"/>
                <w:szCs w:val="28"/>
              </w:rPr>
              <w:t>венную деятельность, выбирать типовые методы и способы в</w:t>
            </w:r>
            <w:r w:rsidRPr="00DE32E9">
              <w:rPr>
                <w:sz w:val="28"/>
                <w:szCs w:val="28"/>
              </w:rPr>
              <w:t>ы</w:t>
            </w:r>
            <w:r w:rsidRPr="00DE32E9">
              <w:rPr>
                <w:sz w:val="28"/>
                <w:szCs w:val="28"/>
              </w:rPr>
              <w:t>полнения профессиональных задач, оценива</w:t>
            </w:r>
            <w:r>
              <w:rPr>
                <w:sz w:val="28"/>
                <w:szCs w:val="28"/>
              </w:rPr>
              <w:t>ть их эффекти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ность и качество</w:t>
            </w:r>
          </w:p>
        </w:tc>
        <w:tc>
          <w:tcPr>
            <w:tcW w:w="3685" w:type="dxa"/>
          </w:tcPr>
          <w:p w:rsidR="002C4916" w:rsidRPr="00DE32E9" w:rsidRDefault="002C4916" w:rsidP="006331B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Своевременность и качество выполнения учебных задач; способность к адекватной самооценке выполненных работ</w:t>
            </w:r>
          </w:p>
        </w:tc>
        <w:tc>
          <w:tcPr>
            <w:tcW w:w="2090" w:type="dxa"/>
            <w:vMerge/>
          </w:tcPr>
          <w:p w:rsidR="002C4916" w:rsidRPr="00DE32E9" w:rsidRDefault="002C4916" w:rsidP="006331B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2C4916" w:rsidRPr="00DE32E9" w:rsidTr="00153ECE">
        <w:tc>
          <w:tcPr>
            <w:tcW w:w="4112" w:type="dxa"/>
          </w:tcPr>
          <w:p w:rsidR="002C4916" w:rsidRPr="00DE32E9" w:rsidRDefault="002C4916" w:rsidP="006331BB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 xml:space="preserve">ОК 3. Принимать решения в стандартных и нестандартных ситуациях и нести за них </w:t>
            </w:r>
            <w:r>
              <w:rPr>
                <w:sz w:val="28"/>
                <w:szCs w:val="28"/>
              </w:rPr>
              <w:t>отве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ственность</w:t>
            </w:r>
          </w:p>
        </w:tc>
        <w:tc>
          <w:tcPr>
            <w:tcW w:w="3685" w:type="dxa"/>
          </w:tcPr>
          <w:p w:rsidR="002C4916" w:rsidRPr="00DE32E9" w:rsidRDefault="002C4916" w:rsidP="006331B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Способность проявлять инициативу при принятии решения в стандартных и </w:t>
            </w:r>
            <w:r w:rsidRPr="00DE32E9">
              <w:rPr>
                <w:sz w:val="28"/>
                <w:szCs w:val="28"/>
              </w:rPr>
              <w:t xml:space="preserve">нестандартных ситуациях </w:t>
            </w:r>
            <w:r>
              <w:rPr>
                <w:sz w:val="28"/>
                <w:szCs w:val="28"/>
              </w:rPr>
              <w:t>и готовность отвечать за их результаты</w:t>
            </w:r>
          </w:p>
        </w:tc>
        <w:tc>
          <w:tcPr>
            <w:tcW w:w="2090" w:type="dxa"/>
            <w:vMerge/>
            <w:vAlign w:val="center"/>
          </w:tcPr>
          <w:p w:rsidR="002C4916" w:rsidRPr="00DE32E9" w:rsidRDefault="002C4916" w:rsidP="006331B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2C4916" w:rsidRPr="00DE32E9" w:rsidTr="00153ECE">
        <w:tc>
          <w:tcPr>
            <w:tcW w:w="4112" w:type="dxa"/>
          </w:tcPr>
          <w:p w:rsidR="002C4916" w:rsidRPr="00DE32E9" w:rsidRDefault="002C4916" w:rsidP="006331BB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</w:t>
            </w:r>
            <w:r>
              <w:rPr>
                <w:sz w:val="28"/>
                <w:szCs w:val="28"/>
              </w:rPr>
              <w:t>нального и личностного развития</w:t>
            </w:r>
          </w:p>
        </w:tc>
        <w:tc>
          <w:tcPr>
            <w:tcW w:w="3685" w:type="dxa"/>
          </w:tcPr>
          <w:p w:rsidR="002C4916" w:rsidRPr="00DE32E9" w:rsidRDefault="002C4916" w:rsidP="006331B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Способность к оперативн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му  поиску информации и эффективному её использ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ванию при решении профе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сиональных и (или) личн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стных задач</w:t>
            </w:r>
          </w:p>
        </w:tc>
        <w:tc>
          <w:tcPr>
            <w:tcW w:w="2090" w:type="dxa"/>
            <w:vMerge/>
            <w:vAlign w:val="center"/>
          </w:tcPr>
          <w:p w:rsidR="002C4916" w:rsidRPr="00DE32E9" w:rsidRDefault="002C4916" w:rsidP="006331B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2C4916" w:rsidRPr="00DE32E9" w:rsidTr="00153ECE">
        <w:tc>
          <w:tcPr>
            <w:tcW w:w="4112" w:type="dxa"/>
          </w:tcPr>
          <w:p w:rsidR="002C4916" w:rsidRPr="00DE32E9" w:rsidRDefault="002C4916" w:rsidP="006331BB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ОК 5. Использовать информ</w:t>
            </w:r>
            <w:r w:rsidRPr="00DE32E9">
              <w:rPr>
                <w:sz w:val="28"/>
                <w:szCs w:val="28"/>
              </w:rPr>
              <w:t>а</w:t>
            </w:r>
            <w:r w:rsidRPr="00DE32E9">
              <w:rPr>
                <w:sz w:val="28"/>
                <w:szCs w:val="28"/>
              </w:rPr>
              <w:t>ционно-коммуникационные технологии в профес</w:t>
            </w:r>
            <w:r>
              <w:rPr>
                <w:sz w:val="28"/>
                <w:szCs w:val="28"/>
              </w:rPr>
              <w:t>сионал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ной деятельности</w:t>
            </w:r>
          </w:p>
        </w:tc>
        <w:tc>
          <w:tcPr>
            <w:tcW w:w="3685" w:type="dxa"/>
          </w:tcPr>
          <w:p w:rsidR="002C4916" w:rsidRPr="008B2153" w:rsidRDefault="002C4916" w:rsidP="006331BB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Способность</w:t>
            </w:r>
            <w:r w:rsidRPr="008B2153">
              <w:rPr>
                <w:color w:val="auto"/>
                <w:sz w:val="28"/>
                <w:szCs w:val="28"/>
              </w:rPr>
              <w:t xml:space="preserve"> работать с программируемым  зуб</w:t>
            </w:r>
            <w:r w:rsidRPr="008B2153">
              <w:rPr>
                <w:color w:val="auto"/>
                <w:sz w:val="28"/>
                <w:szCs w:val="28"/>
              </w:rPr>
              <w:t>о</w:t>
            </w:r>
            <w:r w:rsidRPr="008B2153">
              <w:rPr>
                <w:color w:val="auto"/>
                <w:sz w:val="28"/>
                <w:szCs w:val="28"/>
              </w:rPr>
              <w:t>техническим оборудованием</w:t>
            </w:r>
          </w:p>
        </w:tc>
        <w:tc>
          <w:tcPr>
            <w:tcW w:w="2090" w:type="dxa"/>
            <w:vMerge/>
          </w:tcPr>
          <w:p w:rsidR="002C4916" w:rsidRPr="00DE32E9" w:rsidRDefault="002C4916" w:rsidP="006331B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2C4916" w:rsidRPr="00DE32E9" w:rsidTr="00153ECE">
        <w:tc>
          <w:tcPr>
            <w:tcW w:w="4112" w:type="dxa"/>
          </w:tcPr>
          <w:p w:rsidR="002C4916" w:rsidRPr="00DE32E9" w:rsidRDefault="002C4916" w:rsidP="006331BB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ОК 6. Работать в коллективе и в команде, эффективно общаться с коллегами, руко</w:t>
            </w:r>
            <w:r>
              <w:rPr>
                <w:sz w:val="28"/>
                <w:szCs w:val="28"/>
              </w:rPr>
              <w:t>водством, врачами и пациентами</w:t>
            </w:r>
          </w:p>
        </w:tc>
        <w:tc>
          <w:tcPr>
            <w:tcW w:w="3685" w:type="dxa"/>
          </w:tcPr>
          <w:p w:rsidR="002C4916" w:rsidRPr="00DE32E9" w:rsidRDefault="002C4916" w:rsidP="006331B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Достижение в процессе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 xml:space="preserve">щения поставленной цели; </w:t>
            </w:r>
            <w:r w:rsidR="006331BB">
              <w:rPr>
                <w:sz w:val="28"/>
                <w:szCs w:val="28"/>
              </w:rPr>
              <w:t>способность к сотруднич</w:t>
            </w:r>
            <w:r w:rsidR="006331BB">
              <w:rPr>
                <w:sz w:val="28"/>
                <w:szCs w:val="28"/>
              </w:rPr>
              <w:t>е</w:t>
            </w:r>
            <w:r w:rsidR="006331BB">
              <w:rPr>
                <w:sz w:val="28"/>
                <w:szCs w:val="28"/>
              </w:rPr>
              <w:t xml:space="preserve">ству при работе в группе и решении совместных задач </w:t>
            </w:r>
          </w:p>
        </w:tc>
        <w:tc>
          <w:tcPr>
            <w:tcW w:w="2090" w:type="dxa"/>
            <w:vMerge/>
          </w:tcPr>
          <w:p w:rsidR="002C4916" w:rsidRPr="00DE32E9" w:rsidRDefault="002C4916" w:rsidP="006331B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2C4916" w:rsidRPr="00DE32E9" w:rsidTr="00153ECE">
        <w:tc>
          <w:tcPr>
            <w:tcW w:w="4112" w:type="dxa"/>
          </w:tcPr>
          <w:p w:rsidR="002C4916" w:rsidRPr="00DE32E9" w:rsidRDefault="002C4916" w:rsidP="006331BB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ОК 7. Брать на себя ответстве</w:t>
            </w:r>
            <w:r w:rsidRPr="00DE32E9">
              <w:rPr>
                <w:sz w:val="28"/>
                <w:szCs w:val="28"/>
              </w:rPr>
              <w:t>н</w:t>
            </w:r>
            <w:r w:rsidRPr="00DE32E9">
              <w:rPr>
                <w:sz w:val="28"/>
                <w:szCs w:val="28"/>
              </w:rPr>
              <w:t>ность за работу членов команды (подчиненных)</w:t>
            </w:r>
            <w:r>
              <w:rPr>
                <w:sz w:val="28"/>
                <w:szCs w:val="28"/>
              </w:rPr>
              <w:t>, результат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заданий</w:t>
            </w:r>
          </w:p>
        </w:tc>
        <w:tc>
          <w:tcPr>
            <w:tcW w:w="3685" w:type="dxa"/>
          </w:tcPr>
          <w:p w:rsidR="002C4916" w:rsidRPr="00DE32E9" w:rsidRDefault="002C4916" w:rsidP="006331B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Готовность к принятию группового решения и 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ветственности за его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следствия</w:t>
            </w:r>
            <w:r w:rsidR="006331BB">
              <w:rPr>
                <w:sz w:val="28"/>
                <w:szCs w:val="28"/>
              </w:rPr>
              <w:t xml:space="preserve">; способность к </w:t>
            </w:r>
            <w:r w:rsidR="006331BB">
              <w:rPr>
                <w:sz w:val="28"/>
                <w:szCs w:val="28"/>
              </w:rPr>
              <w:lastRenderedPageBreak/>
              <w:t>анализу и коррекции резул</w:t>
            </w:r>
            <w:r w:rsidR="006331BB">
              <w:rPr>
                <w:sz w:val="28"/>
                <w:szCs w:val="28"/>
              </w:rPr>
              <w:t>ь</w:t>
            </w:r>
            <w:r w:rsidR="006331BB">
              <w:rPr>
                <w:sz w:val="28"/>
                <w:szCs w:val="28"/>
              </w:rPr>
              <w:t>татов работы членов кома</w:t>
            </w:r>
            <w:r w:rsidR="006331BB">
              <w:rPr>
                <w:sz w:val="28"/>
                <w:szCs w:val="28"/>
              </w:rPr>
              <w:t>н</w:t>
            </w:r>
            <w:r w:rsidR="006331BB">
              <w:rPr>
                <w:sz w:val="28"/>
                <w:szCs w:val="28"/>
              </w:rPr>
              <w:t>ды</w:t>
            </w:r>
          </w:p>
        </w:tc>
        <w:tc>
          <w:tcPr>
            <w:tcW w:w="2090" w:type="dxa"/>
            <w:vMerge/>
          </w:tcPr>
          <w:p w:rsidR="002C4916" w:rsidRPr="00DE32E9" w:rsidRDefault="002C4916" w:rsidP="006331B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2C4916" w:rsidRPr="00DE32E9" w:rsidTr="00153ECE">
        <w:tc>
          <w:tcPr>
            <w:tcW w:w="4112" w:type="dxa"/>
          </w:tcPr>
          <w:p w:rsidR="002C4916" w:rsidRPr="00DE32E9" w:rsidRDefault="002C4916" w:rsidP="006331BB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lastRenderedPageBreak/>
              <w:t>ОК 8. Самостоятельно опред</w:t>
            </w:r>
            <w:r w:rsidRPr="00DE32E9">
              <w:rPr>
                <w:sz w:val="28"/>
                <w:szCs w:val="28"/>
              </w:rPr>
              <w:t>е</w:t>
            </w:r>
            <w:r w:rsidRPr="00DE32E9">
              <w:rPr>
                <w:sz w:val="28"/>
                <w:szCs w:val="28"/>
              </w:rPr>
              <w:t>лять задачи профессионального и личностного развития, зан</w:t>
            </w:r>
            <w:r w:rsidRPr="00DE32E9">
              <w:rPr>
                <w:sz w:val="28"/>
                <w:szCs w:val="28"/>
              </w:rPr>
              <w:t>и</w:t>
            </w:r>
            <w:r w:rsidRPr="00DE32E9">
              <w:rPr>
                <w:sz w:val="28"/>
                <w:szCs w:val="28"/>
              </w:rPr>
              <w:t>маться самообразованием, осознанно план</w:t>
            </w:r>
            <w:r>
              <w:rPr>
                <w:sz w:val="28"/>
                <w:szCs w:val="28"/>
              </w:rPr>
              <w:t>ировать пов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шение квалификации</w:t>
            </w:r>
          </w:p>
        </w:tc>
        <w:tc>
          <w:tcPr>
            <w:tcW w:w="3685" w:type="dxa"/>
          </w:tcPr>
          <w:p w:rsidR="002C4916" w:rsidRPr="00DE32E9" w:rsidRDefault="002C4916" w:rsidP="006331B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осознанной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фессиональной цели</w:t>
            </w:r>
            <w:r w:rsidR="006331BB">
              <w:rPr>
                <w:sz w:val="28"/>
                <w:szCs w:val="28"/>
              </w:rPr>
              <w:t>;</w:t>
            </w:r>
            <w:r w:rsidR="00CE4007">
              <w:rPr>
                <w:sz w:val="28"/>
                <w:szCs w:val="28"/>
              </w:rPr>
              <w:t xml:space="preserve"> </w:t>
            </w:r>
            <w:r w:rsidR="006331BB">
              <w:rPr>
                <w:sz w:val="28"/>
                <w:szCs w:val="28"/>
              </w:rPr>
              <w:t>стре</w:t>
            </w:r>
            <w:r w:rsidR="006331BB">
              <w:rPr>
                <w:sz w:val="28"/>
                <w:szCs w:val="28"/>
              </w:rPr>
              <w:t>м</w:t>
            </w:r>
            <w:r w:rsidR="006331BB">
              <w:rPr>
                <w:sz w:val="28"/>
                <w:szCs w:val="28"/>
              </w:rPr>
              <w:t>ление к</w:t>
            </w:r>
            <w:r>
              <w:rPr>
                <w:sz w:val="28"/>
                <w:szCs w:val="28"/>
              </w:rPr>
              <w:t xml:space="preserve"> профессионально</w:t>
            </w:r>
            <w:r w:rsidR="006331BB">
              <w:rPr>
                <w:sz w:val="28"/>
                <w:szCs w:val="28"/>
              </w:rPr>
              <w:t>му</w:t>
            </w:r>
            <w:r>
              <w:rPr>
                <w:sz w:val="28"/>
                <w:szCs w:val="28"/>
              </w:rPr>
              <w:t xml:space="preserve"> и личностно</w:t>
            </w:r>
            <w:r w:rsidR="006331BB">
              <w:rPr>
                <w:sz w:val="28"/>
                <w:szCs w:val="28"/>
              </w:rPr>
              <w:t>му</w:t>
            </w:r>
            <w:r>
              <w:rPr>
                <w:sz w:val="28"/>
                <w:szCs w:val="28"/>
              </w:rPr>
              <w:t xml:space="preserve"> развити</w:t>
            </w:r>
            <w:r w:rsidR="006331BB">
              <w:rPr>
                <w:sz w:val="28"/>
                <w:szCs w:val="28"/>
              </w:rPr>
              <w:t>ю и самообразованию; наличие динамики достижений</w:t>
            </w:r>
          </w:p>
        </w:tc>
        <w:tc>
          <w:tcPr>
            <w:tcW w:w="2090" w:type="dxa"/>
            <w:vMerge/>
          </w:tcPr>
          <w:p w:rsidR="002C4916" w:rsidRPr="00DE32E9" w:rsidRDefault="002C4916" w:rsidP="006331B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2C4916" w:rsidRPr="00DE32E9" w:rsidTr="00153ECE">
        <w:trPr>
          <w:trHeight w:val="416"/>
        </w:trPr>
        <w:tc>
          <w:tcPr>
            <w:tcW w:w="4112" w:type="dxa"/>
          </w:tcPr>
          <w:p w:rsidR="002C4916" w:rsidRPr="00DE32E9" w:rsidRDefault="002C4916" w:rsidP="006331BB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ОК 9. Ориентироваться в усл</w:t>
            </w:r>
            <w:r w:rsidRPr="00DE32E9">
              <w:rPr>
                <w:sz w:val="28"/>
                <w:szCs w:val="28"/>
              </w:rPr>
              <w:t>о</w:t>
            </w:r>
            <w:r w:rsidRPr="00DE32E9">
              <w:rPr>
                <w:sz w:val="28"/>
                <w:szCs w:val="28"/>
              </w:rPr>
              <w:t>виях частой смены технологий в</w:t>
            </w:r>
            <w:r>
              <w:rPr>
                <w:sz w:val="28"/>
                <w:szCs w:val="28"/>
              </w:rPr>
              <w:t xml:space="preserve"> профессиональной деятельн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</w:t>
            </w:r>
          </w:p>
        </w:tc>
        <w:tc>
          <w:tcPr>
            <w:tcW w:w="3685" w:type="dxa"/>
          </w:tcPr>
          <w:p w:rsidR="002C4916" w:rsidRPr="00DE32E9" w:rsidRDefault="006331BB" w:rsidP="006331B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Проявление интереса к 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новациям в области профе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сиональной деятельности; у</w:t>
            </w:r>
            <w:r w:rsidR="002C4916">
              <w:rPr>
                <w:sz w:val="28"/>
                <w:szCs w:val="28"/>
              </w:rPr>
              <w:t>мение адаптировать пр</w:t>
            </w:r>
            <w:r w:rsidR="002C4916">
              <w:rPr>
                <w:sz w:val="28"/>
                <w:szCs w:val="28"/>
              </w:rPr>
              <w:t>о</w:t>
            </w:r>
            <w:r w:rsidR="002C4916">
              <w:rPr>
                <w:sz w:val="28"/>
                <w:szCs w:val="28"/>
              </w:rPr>
              <w:t>фессиональную деятел</w:t>
            </w:r>
            <w:r w:rsidR="002C4916">
              <w:rPr>
                <w:sz w:val="28"/>
                <w:szCs w:val="28"/>
              </w:rPr>
              <w:t>ь</w:t>
            </w:r>
            <w:r w:rsidR="002C4916">
              <w:rPr>
                <w:sz w:val="28"/>
                <w:szCs w:val="28"/>
              </w:rPr>
              <w:t>ность к новым условия</w:t>
            </w:r>
            <w:r>
              <w:rPr>
                <w:sz w:val="28"/>
                <w:szCs w:val="28"/>
              </w:rPr>
              <w:t>м</w:t>
            </w:r>
          </w:p>
        </w:tc>
        <w:tc>
          <w:tcPr>
            <w:tcW w:w="2090" w:type="dxa"/>
            <w:vMerge/>
            <w:vAlign w:val="center"/>
          </w:tcPr>
          <w:p w:rsidR="002C4916" w:rsidRPr="00DE32E9" w:rsidRDefault="002C4916" w:rsidP="006331B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2C4916" w:rsidRPr="00DE32E9" w:rsidTr="00153ECE">
        <w:tc>
          <w:tcPr>
            <w:tcW w:w="4112" w:type="dxa"/>
          </w:tcPr>
          <w:p w:rsidR="002C4916" w:rsidRPr="00DE32E9" w:rsidRDefault="002C4916" w:rsidP="006331BB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ОК 10. Бережно относиться к историческому наследию и культурным традициям народа, уважать социальные, ку</w:t>
            </w:r>
            <w:r>
              <w:rPr>
                <w:sz w:val="28"/>
                <w:szCs w:val="28"/>
              </w:rPr>
              <w:t>льту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ные и религиозные различия</w:t>
            </w:r>
          </w:p>
        </w:tc>
        <w:tc>
          <w:tcPr>
            <w:tcW w:w="3685" w:type="dxa"/>
          </w:tcPr>
          <w:p w:rsidR="002C4916" w:rsidRPr="00DE32E9" w:rsidRDefault="002C4916" w:rsidP="0005137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Толерантность к проявл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нию </w:t>
            </w:r>
            <w:r w:rsidRPr="00DE32E9">
              <w:rPr>
                <w:sz w:val="28"/>
                <w:szCs w:val="28"/>
              </w:rPr>
              <w:t>социальны</w:t>
            </w:r>
            <w:r>
              <w:rPr>
                <w:sz w:val="28"/>
                <w:szCs w:val="28"/>
              </w:rPr>
              <w:t>х</w:t>
            </w:r>
            <w:r w:rsidRPr="00DE32E9">
              <w:rPr>
                <w:sz w:val="28"/>
                <w:szCs w:val="28"/>
              </w:rPr>
              <w:t>, культу</w:t>
            </w:r>
            <w:r w:rsidRPr="00DE32E9">
              <w:rPr>
                <w:sz w:val="28"/>
                <w:szCs w:val="28"/>
              </w:rPr>
              <w:t>р</w:t>
            </w:r>
            <w:r w:rsidRPr="00DE32E9">
              <w:rPr>
                <w:sz w:val="28"/>
                <w:szCs w:val="28"/>
              </w:rPr>
              <w:t>ны</w:t>
            </w:r>
            <w:r>
              <w:rPr>
                <w:sz w:val="28"/>
                <w:szCs w:val="28"/>
              </w:rPr>
              <w:t>х</w:t>
            </w:r>
            <w:r w:rsidRPr="00DE32E9">
              <w:rPr>
                <w:sz w:val="28"/>
                <w:szCs w:val="28"/>
              </w:rPr>
              <w:t xml:space="preserve"> и религиозны</w:t>
            </w:r>
            <w:r>
              <w:rPr>
                <w:sz w:val="28"/>
                <w:szCs w:val="28"/>
              </w:rPr>
              <w:t>х</w:t>
            </w:r>
            <w:r w:rsidRPr="00DE32E9">
              <w:rPr>
                <w:sz w:val="28"/>
                <w:szCs w:val="28"/>
              </w:rPr>
              <w:t xml:space="preserve"> разл</w:t>
            </w:r>
            <w:r w:rsidRPr="00DE32E9">
              <w:rPr>
                <w:sz w:val="28"/>
                <w:szCs w:val="28"/>
              </w:rPr>
              <w:t>и</w:t>
            </w:r>
            <w:r w:rsidRPr="00DE32E9">
              <w:rPr>
                <w:sz w:val="28"/>
                <w:szCs w:val="28"/>
              </w:rPr>
              <w:t>чи</w:t>
            </w:r>
            <w:r>
              <w:rPr>
                <w:sz w:val="28"/>
                <w:szCs w:val="28"/>
              </w:rPr>
              <w:t>й</w:t>
            </w:r>
            <w:r w:rsidR="00180265">
              <w:rPr>
                <w:sz w:val="28"/>
                <w:szCs w:val="28"/>
              </w:rPr>
              <w:t>;</w:t>
            </w:r>
            <w:r w:rsidR="00CE4007">
              <w:rPr>
                <w:sz w:val="28"/>
                <w:szCs w:val="28"/>
              </w:rPr>
              <w:t xml:space="preserve"> </w:t>
            </w:r>
            <w:r w:rsidR="00051371">
              <w:rPr>
                <w:sz w:val="28"/>
                <w:szCs w:val="28"/>
              </w:rPr>
              <w:t xml:space="preserve">уважение к истории и существующим </w:t>
            </w:r>
            <w:r>
              <w:rPr>
                <w:sz w:val="28"/>
                <w:szCs w:val="28"/>
              </w:rPr>
              <w:t>традици</w:t>
            </w:r>
            <w:r w:rsidR="00051371">
              <w:rPr>
                <w:sz w:val="28"/>
                <w:szCs w:val="28"/>
              </w:rPr>
              <w:t>ям</w:t>
            </w:r>
          </w:p>
        </w:tc>
        <w:tc>
          <w:tcPr>
            <w:tcW w:w="2090" w:type="dxa"/>
            <w:vMerge/>
            <w:vAlign w:val="center"/>
          </w:tcPr>
          <w:p w:rsidR="002C4916" w:rsidRPr="00DE32E9" w:rsidRDefault="002C4916" w:rsidP="006331B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2C4916" w:rsidRPr="00DE32E9" w:rsidTr="00153ECE">
        <w:tc>
          <w:tcPr>
            <w:tcW w:w="4112" w:type="dxa"/>
          </w:tcPr>
          <w:p w:rsidR="002C4916" w:rsidRPr="00DE32E9" w:rsidRDefault="002C4916" w:rsidP="006331BB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ОК 11. Быть готовым брать на себя нравственные обязательс</w:t>
            </w:r>
            <w:r w:rsidRPr="00DE32E9">
              <w:rPr>
                <w:sz w:val="28"/>
                <w:szCs w:val="28"/>
              </w:rPr>
              <w:t>т</w:t>
            </w:r>
            <w:r w:rsidRPr="00DE32E9">
              <w:rPr>
                <w:sz w:val="28"/>
                <w:szCs w:val="28"/>
              </w:rPr>
              <w:t xml:space="preserve">ва по отношению к природе, обществу и человеку </w:t>
            </w:r>
          </w:p>
        </w:tc>
        <w:tc>
          <w:tcPr>
            <w:tcW w:w="3685" w:type="dxa"/>
          </w:tcPr>
          <w:p w:rsidR="002C4916" w:rsidRDefault="002C4916" w:rsidP="006331B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Соблюдение этических норм и правил поведения в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стве</w:t>
            </w:r>
          </w:p>
          <w:p w:rsidR="002C4916" w:rsidRPr="00DE32E9" w:rsidRDefault="002C4916" w:rsidP="006331BB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2090" w:type="dxa"/>
            <w:vMerge/>
            <w:vAlign w:val="bottom"/>
          </w:tcPr>
          <w:p w:rsidR="002C4916" w:rsidRPr="00DE32E9" w:rsidRDefault="002C4916" w:rsidP="006331B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2C4916" w:rsidRPr="00DE32E9" w:rsidTr="00153ECE">
        <w:tc>
          <w:tcPr>
            <w:tcW w:w="4112" w:type="dxa"/>
          </w:tcPr>
          <w:p w:rsidR="002C4916" w:rsidRPr="00DE32E9" w:rsidRDefault="002C4916" w:rsidP="006331BB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ОК 12. Оказывать первую (до</w:t>
            </w:r>
            <w:r w:rsidRPr="00DE32E9">
              <w:rPr>
                <w:sz w:val="28"/>
                <w:szCs w:val="28"/>
              </w:rPr>
              <w:t>в</w:t>
            </w:r>
            <w:r w:rsidRPr="00DE32E9">
              <w:rPr>
                <w:sz w:val="28"/>
                <w:szCs w:val="28"/>
              </w:rPr>
              <w:t>рачебную) медицинскую п</w:t>
            </w:r>
            <w:r w:rsidRPr="00DE32E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мощь при неотложных состо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ниях</w:t>
            </w:r>
          </w:p>
        </w:tc>
        <w:tc>
          <w:tcPr>
            <w:tcW w:w="3685" w:type="dxa"/>
          </w:tcPr>
          <w:p w:rsidR="002C4916" w:rsidRPr="00DE32E9" w:rsidRDefault="002C4916" w:rsidP="006331B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Готовность к оказанию пе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вой медицинской помощи при неотложных состояниях</w:t>
            </w:r>
          </w:p>
        </w:tc>
        <w:tc>
          <w:tcPr>
            <w:tcW w:w="2090" w:type="dxa"/>
            <w:vMerge/>
          </w:tcPr>
          <w:p w:rsidR="002C4916" w:rsidRPr="00DE32E9" w:rsidRDefault="002C4916" w:rsidP="006331B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2C4916" w:rsidRPr="00DE32E9" w:rsidTr="00153ECE">
        <w:tc>
          <w:tcPr>
            <w:tcW w:w="4112" w:type="dxa"/>
          </w:tcPr>
          <w:p w:rsidR="002C4916" w:rsidRPr="00DE32E9" w:rsidRDefault="002C4916" w:rsidP="006331BB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ОК 13. Организовывать рабочее место с соблюдением требов</w:t>
            </w:r>
            <w:r w:rsidRPr="00DE32E9">
              <w:rPr>
                <w:sz w:val="28"/>
                <w:szCs w:val="28"/>
              </w:rPr>
              <w:t>а</w:t>
            </w:r>
            <w:r w:rsidRPr="00DE32E9">
              <w:rPr>
                <w:sz w:val="28"/>
                <w:szCs w:val="28"/>
              </w:rPr>
              <w:t>ний охраны труда, производс</w:t>
            </w:r>
            <w:r w:rsidRPr="00DE32E9">
              <w:rPr>
                <w:sz w:val="28"/>
                <w:szCs w:val="28"/>
              </w:rPr>
              <w:t>т</w:t>
            </w:r>
            <w:r w:rsidRPr="00DE32E9">
              <w:rPr>
                <w:sz w:val="28"/>
                <w:szCs w:val="28"/>
              </w:rPr>
              <w:t>венной санитарии, инфекцио</w:t>
            </w:r>
            <w:r w:rsidRPr="00DE32E9">
              <w:rPr>
                <w:sz w:val="28"/>
                <w:szCs w:val="28"/>
              </w:rPr>
              <w:t>н</w:t>
            </w:r>
            <w:r w:rsidRPr="00DE32E9">
              <w:rPr>
                <w:sz w:val="28"/>
                <w:szCs w:val="28"/>
              </w:rPr>
              <w:t xml:space="preserve">ной </w:t>
            </w:r>
            <w:r>
              <w:rPr>
                <w:sz w:val="28"/>
                <w:szCs w:val="28"/>
              </w:rPr>
              <w:t>и противопожарной без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пасности</w:t>
            </w:r>
          </w:p>
        </w:tc>
        <w:tc>
          <w:tcPr>
            <w:tcW w:w="3685" w:type="dxa"/>
          </w:tcPr>
          <w:p w:rsidR="002C4916" w:rsidRPr="00DE32E9" w:rsidRDefault="002C4916" w:rsidP="006331B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DE32E9">
              <w:rPr>
                <w:sz w:val="28"/>
                <w:szCs w:val="28"/>
              </w:rPr>
              <w:t>облюдение требований о</w:t>
            </w:r>
            <w:r w:rsidRPr="00DE32E9">
              <w:rPr>
                <w:sz w:val="28"/>
                <w:szCs w:val="28"/>
              </w:rPr>
              <w:t>х</w:t>
            </w:r>
            <w:r w:rsidRPr="00DE32E9">
              <w:rPr>
                <w:sz w:val="28"/>
                <w:szCs w:val="28"/>
              </w:rPr>
              <w:t>раны труда, производстве</w:t>
            </w:r>
            <w:r w:rsidRPr="00DE32E9">
              <w:rPr>
                <w:sz w:val="28"/>
                <w:szCs w:val="28"/>
              </w:rPr>
              <w:t>н</w:t>
            </w:r>
            <w:r w:rsidRPr="00DE32E9">
              <w:rPr>
                <w:sz w:val="28"/>
                <w:szCs w:val="28"/>
              </w:rPr>
              <w:t>ной санитарии, инфекцио</w:t>
            </w:r>
            <w:r w:rsidRPr="00DE32E9">
              <w:rPr>
                <w:sz w:val="28"/>
                <w:szCs w:val="28"/>
              </w:rPr>
              <w:t>н</w:t>
            </w:r>
            <w:r w:rsidRPr="00DE32E9">
              <w:rPr>
                <w:sz w:val="28"/>
                <w:szCs w:val="28"/>
              </w:rPr>
              <w:t>ной и противопожарной безопасности</w:t>
            </w:r>
            <w:r>
              <w:rPr>
                <w:sz w:val="28"/>
                <w:szCs w:val="28"/>
              </w:rPr>
              <w:t xml:space="preserve"> при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рабочего места</w:t>
            </w:r>
          </w:p>
        </w:tc>
        <w:tc>
          <w:tcPr>
            <w:tcW w:w="2090" w:type="dxa"/>
            <w:vMerge/>
          </w:tcPr>
          <w:p w:rsidR="002C4916" w:rsidRPr="00DE32E9" w:rsidRDefault="002C4916" w:rsidP="006331B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2C4916" w:rsidRPr="00DE32E9" w:rsidTr="00153ECE">
        <w:tc>
          <w:tcPr>
            <w:tcW w:w="4112" w:type="dxa"/>
          </w:tcPr>
          <w:p w:rsidR="002C4916" w:rsidRPr="00DE32E9" w:rsidRDefault="002C4916" w:rsidP="006331BB">
            <w:pPr>
              <w:pStyle w:val="Default"/>
              <w:jc w:val="both"/>
              <w:rPr>
                <w:sz w:val="28"/>
                <w:szCs w:val="28"/>
              </w:rPr>
            </w:pPr>
            <w:r w:rsidRPr="00DE32E9">
              <w:rPr>
                <w:sz w:val="28"/>
                <w:szCs w:val="28"/>
              </w:rPr>
              <w:t>ОК 14. Вести здоровый образ жизни, заниматься физической культурой и спортом для укр</w:t>
            </w:r>
            <w:r w:rsidRPr="00DE32E9">
              <w:rPr>
                <w:sz w:val="28"/>
                <w:szCs w:val="28"/>
              </w:rPr>
              <w:t>е</w:t>
            </w:r>
            <w:r w:rsidRPr="00DE32E9">
              <w:rPr>
                <w:sz w:val="28"/>
                <w:szCs w:val="28"/>
              </w:rPr>
              <w:t>пления здоровья, достижения жизн</w:t>
            </w:r>
            <w:r>
              <w:rPr>
                <w:sz w:val="28"/>
                <w:szCs w:val="28"/>
              </w:rPr>
              <w:t>енных и профессионал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целей</w:t>
            </w:r>
          </w:p>
        </w:tc>
        <w:tc>
          <w:tcPr>
            <w:tcW w:w="3685" w:type="dxa"/>
          </w:tcPr>
          <w:p w:rsidR="002C4916" w:rsidRPr="00DE32E9" w:rsidRDefault="002C4916" w:rsidP="006331B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Соблюдение и пропаганда принципов</w:t>
            </w:r>
            <w:r w:rsidRPr="00DE32E9">
              <w:rPr>
                <w:sz w:val="28"/>
                <w:szCs w:val="28"/>
              </w:rPr>
              <w:t xml:space="preserve"> здорового образа жизни</w:t>
            </w:r>
          </w:p>
        </w:tc>
        <w:tc>
          <w:tcPr>
            <w:tcW w:w="2090" w:type="dxa"/>
            <w:vMerge/>
          </w:tcPr>
          <w:p w:rsidR="002C4916" w:rsidRPr="00DE32E9" w:rsidRDefault="002C4916" w:rsidP="006331B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</w:tbl>
    <w:p w:rsidR="002C4916" w:rsidRPr="00165B1B" w:rsidRDefault="002C4916" w:rsidP="002C4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341B" w:rsidRDefault="006F3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E4007" w:rsidRDefault="005904B5" w:rsidP="00CE40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084E52" w:rsidRDefault="00084E52" w:rsidP="00CE40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E52">
        <w:rPr>
          <w:rFonts w:ascii="Times New Roman" w:hAnsi="Times New Roman" w:cs="Times New Roman"/>
          <w:b/>
          <w:sz w:val="28"/>
          <w:szCs w:val="28"/>
        </w:rPr>
        <w:t>Примерн</w:t>
      </w:r>
      <w:r w:rsidR="00CE4007">
        <w:rPr>
          <w:rFonts w:ascii="Times New Roman" w:hAnsi="Times New Roman" w:cs="Times New Roman"/>
          <w:b/>
          <w:sz w:val="28"/>
          <w:szCs w:val="28"/>
        </w:rPr>
        <w:t>ые</w:t>
      </w:r>
      <w:r w:rsidRPr="00084E52">
        <w:rPr>
          <w:rFonts w:ascii="Times New Roman" w:hAnsi="Times New Roman" w:cs="Times New Roman"/>
          <w:b/>
          <w:sz w:val="28"/>
          <w:szCs w:val="28"/>
        </w:rPr>
        <w:t xml:space="preserve"> тем</w:t>
      </w:r>
      <w:r w:rsidR="00CE4007">
        <w:rPr>
          <w:rFonts w:ascii="Times New Roman" w:hAnsi="Times New Roman" w:cs="Times New Roman"/>
          <w:b/>
          <w:sz w:val="28"/>
          <w:szCs w:val="28"/>
        </w:rPr>
        <w:t>ы</w:t>
      </w:r>
      <w:r w:rsidRPr="00084E52">
        <w:rPr>
          <w:rFonts w:ascii="Times New Roman" w:hAnsi="Times New Roman" w:cs="Times New Roman"/>
          <w:b/>
          <w:sz w:val="28"/>
          <w:szCs w:val="28"/>
        </w:rPr>
        <w:t xml:space="preserve"> курсовых работ:</w:t>
      </w:r>
    </w:p>
    <w:p w:rsidR="00CE4007" w:rsidRPr="00084E52" w:rsidRDefault="00CE4007" w:rsidP="00CE40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4E52" w:rsidRPr="009F1FB7" w:rsidRDefault="00084E52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FB7">
        <w:rPr>
          <w:rFonts w:ascii="Times New Roman" w:hAnsi="Times New Roman" w:cs="Times New Roman"/>
          <w:sz w:val="28"/>
          <w:szCs w:val="28"/>
        </w:rPr>
        <w:t>Правовые аспекты работы зубного техника.</w:t>
      </w:r>
    </w:p>
    <w:p w:rsidR="00084E52" w:rsidRPr="009F1FB7" w:rsidRDefault="00084E52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FB7">
        <w:rPr>
          <w:rFonts w:ascii="Times New Roman" w:hAnsi="Times New Roman" w:cs="Times New Roman"/>
          <w:sz w:val="28"/>
          <w:szCs w:val="28"/>
        </w:rPr>
        <w:t>Сравнительный анализ металлокерамических мостовидных протезов и протезов из безметалловой керамики</w:t>
      </w:r>
    </w:p>
    <w:p w:rsidR="00084E52" w:rsidRPr="009F1FB7" w:rsidRDefault="00084E52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FB7">
        <w:rPr>
          <w:rFonts w:ascii="Times New Roman" w:hAnsi="Times New Roman" w:cs="Times New Roman"/>
          <w:sz w:val="28"/>
          <w:szCs w:val="28"/>
        </w:rPr>
        <w:t xml:space="preserve">Применение </w:t>
      </w:r>
      <w:r w:rsidRPr="009F1FB7">
        <w:rPr>
          <w:rFonts w:ascii="Times New Roman" w:hAnsi="Times New Roman" w:cs="Times New Roman"/>
          <w:sz w:val="28"/>
          <w:szCs w:val="28"/>
          <w:lang w:val="en-US"/>
        </w:rPr>
        <w:t>CAD</w:t>
      </w:r>
      <w:r w:rsidRPr="009F1FB7">
        <w:rPr>
          <w:rFonts w:ascii="Times New Roman" w:hAnsi="Times New Roman" w:cs="Times New Roman"/>
          <w:sz w:val="28"/>
          <w:szCs w:val="28"/>
        </w:rPr>
        <w:t>/</w:t>
      </w:r>
      <w:r w:rsidRPr="009F1FB7">
        <w:rPr>
          <w:rFonts w:ascii="Times New Roman" w:hAnsi="Times New Roman" w:cs="Times New Roman"/>
          <w:sz w:val="28"/>
          <w:szCs w:val="28"/>
          <w:lang w:val="en-US"/>
        </w:rPr>
        <w:t>CAM</w:t>
      </w:r>
      <w:r w:rsidRPr="009F1FB7">
        <w:rPr>
          <w:rFonts w:ascii="Times New Roman" w:hAnsi="Times New Roman" w:cs="Times New Roman"/>
          <w:sz w:val="28"/>
          <w:szCs w:val="28"/>
        </w:rPr>
        <w:t xml:space="preserve"> технологий в ортопедической стоматологии</w:t>
      </w:r>
    </w:p>
    <w:p w:rsidR="00084E52" w:rsidRPr="009F1FB7" w:rsidRDefault="00084E52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FB7">
        <w:rPr>
          <w:rFonts w:ascii="Times New Roman" w:hAnsi="Times New Roman" w:cs="Times New Roman"/>
          <w:sz w:val="28"/>
          <w:szCs w:val="28"/>
        </w:rPr>
        <w:t>Гигиена полости рта после протезирования съёмными и несъёмными протезами.</w:t>
      </w:r>
    </w:p>
    <w:p w:rsidR="00084E52" w:rsidRPr="009F1FB7" w:rsidRDefault="00084E52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FB7">
        <w:rPr>
          <w:rFonts w:ascii="Times New Roman" w:hAnsi="Times New Roman" w:cs="Times New Roman"/>
          <w:sz w:val="28"/>
          <w:szCs w:val="28"/>
        </w:rPr>
        <w:t>Порядок использования и учет препаратов, содержащих прекурсоры в зубопротезной практике.</w:t>
      </w:r>
    </w:p>
    <w:p w:rsidR="00084E52" w:rsidRPr="009F1FB7" w:rsidRDefault="00084E52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FB7">
        <w:rPr>
          <w:rFonts w:ascii="Times New Roman" w:hAnsi="Times New Roman" w:cs="Times New Roman"/>
          <w:sz w:val="28"/>
          <w:szCs w:val="28"/>
        </w:rPr>
        <w:t>Протезирование вкладками (онлей, оверлей, инлей).</w:t>
      </w:r>
    </w:p>
    <w:p w:rsidR="00084E52" w:rsidRPr="009F1FB7" w:rsidRDefault="00084E52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FB7">
        <w:rPr>
          <w:rFonts w:ascii="Times New Roman" w:hAnsi="Times New Roman" w:cs="Times New Roman"/>
          <w:sz w:val="28"/>
          <w:szCs w:val="28"/>
        </w:rPr>
        <w:t>Протезирование</w:t>
      </w:r>
      <w:r>
        <w:rPr>
          <w:rFonts w:ascii="Times New Roman" w:hAnsi="Times New Roman" w:cs="Times New Roman"/>
          <w:sz w:val="28"/>
          <w:szCs w:val="28"/>
        </w:rPr>
        <w:t xml:space="preserve"> винир</w:t>
      </w:r>
      <w:r w:rsidRPr="009F1FB7">
        <w:rPr>
          <w:rFonts w:ascii="Times New Roman" w:hAnsi="Times New Roman" w:cs="Times New Roman"/>
          <w:sz w:val="28"/>
          <w:szCs w:val="28"/>
        </w:rPr>
        <w:t>ами.</w:t>
      </w:r>
    </w:p>
    <w:p w:rsidR="00084E52" w:rsidRPr="009F1FB7" w:rsidRDefault="00084E52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FB7">
        <w:rPr>
          <w:rFonts w:ascii="Times New Roman" w:hAnsi="Times New Roman" w:cs="Times New Roman"/>
          <w:sz w:val="28"/>
          <w:szCs w:val="28"/>
        </w:rPr>
        <w:t>Протезирование адгезивными мостовидными протезами.</w:t>
      </w:r>
    </w:p>
    <w:p w:rsidR="00084E52" w:rsidRPr="009F1FB7" w:rsidRDefault="00084E52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FB7">
        <w:rPr>
          <w:rFonts w:ascii="Times New Roman" w:hAnsi="Times New Roman" w:cs="Times New Roman"/>
          <w:sz w:val="28"/>
          <w:szCs w:val="28"/>
        </w:rPr>
        <w:t>Протезирование на имплантатах.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Структура зуботехнической лаборатории. Рабочее место зубного те</w:t>
      </w:r>
      <w:r w:rsidR="00084E52" w:rsidRPr="009F1FB7">
        <w:rPr>
          <w:rFonts w:ascii="Times New Roman" w:hAnsi="Times New Roman" w:cs="Times New Roman"/>
          <w:sz w:val="28"/>
          <w:szCs w:val="28"/>
        </w:rPr>
        <w:t>х</w:t>
      </w:r>
      <w:r w:rsidR="00084E52" w:rsidRPr="009F1FB7">
        <w:rPr>
          <w:rFonts w:ascii="Times New Roman" w:hAnsi="Times New Roman" w:cs="Times New Roman"/>
          <w:sz w:val="28"/>
          <w:szCs w:val="28"/>
        </w:rPr>
        <w:t>ника.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Виды зубных протезов.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Протезирование культевыми вкладками.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 xml:space="preserve">Производственные вредности на зуботехническом производстве, меры </w:t>
      </w:r>
      <w:bookmarkStart w:id="0" w:name="_GoBack"/>
      <w:bookmarkEnd w:id="0"/>
      <w:r w:rsidR="00084E52" w:rsidRPr="009F1FB7">
        <w:rPr>
          <w:rFonts w:ascii="Times New Roman" w:hAnsi="Times New Roman" w:cs="Times New Roman"/>
          <w:sz w:val="28"/>
          <w:szCs w:val="28"/>
        </w:rPr>
        <w:t>борьбы и профилактики.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Шинирование в ортопедической стоматологии.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Эстетическое моделирование.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Ортопедическое лечение при дефектах коронковой части зуба.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Ортопедическое лечение при отсутствии коронковой части зуба.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Ортопедическое лечение при дефектах зубных рядов.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Техника литья несъёмных протезов.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Подготовка полости рта к протезированию.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Воссоздание цвета в керамике.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Материалы применяемые в процессе литья.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Зуботехническая лаборатория. Гигиенические требования к организ</w:t>
      </w:r>
      <w:r w:rsidR="00084E52" w:rsidRPr="009F1FB7">
        <w:rPr>
          <w:rFonts w:ascii="Times New Roman" w:hAnsi="Times New Roman" w:cs="Times New Roman"/>
          <w:sz w:val="28"/>
          <w:szCs w:val="28"/>
        </w:rPr>
        <w:t>а</w:t>
      </w:r>
      <w:r w:rsidR="00084E52" w:rsidRPr="009F1FB7">
        <w:rPr>
          <w:rFonts w:ascii="Times New Roman" w:hAnsi="Times New Roman" w:cs="Times New Roman"/>
          <w:sz w:val="28"/>
          <w:szCs w:val="28"/>
        </w:rPr>
        <w:t>ции помещения и оборудование.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 xml:space="preserve">Стоматологическая имплантология. 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Основные полимерные материалы и процессы полимеризации.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Типы полимерных материалов в стоматологии и их применение.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Полимерные быстротвердеющие материалы, применяемые в стомат</w:t>
      </w:r>
      <w:r w:rsidR="00084E52" w:rsidRPr="009F1FB7">
        <w:rPr>
          <w:rFonts w:ascii="Times New Roman" w:hAnsi="Times New Roman" w:cs="Times New Roman"/>
          <w:sz w:val="28"/>
          <w:szCs w:val="28"/>
        </w:rPr>
        <w:t>о</w:t>
      </w:r>
      <w:r w:rsidR="00084E52" w:rsidRPr="009F1FB7">
        <w:rPr>
          <w:rFonts w:ascii="Times New Roman" w:hAnsi="Times New Roman" w:cs="Times New Roman"/>
          <w:sz w:val="28"/>
          <w:szCs w:val="28"/>
        </w:rPr>
        <w:t>логии.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Искусственные зубы, применяемые в ортопедической стоматологии.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 xml:space="preserve">Стоматологический фарфор. 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Оттискные (слепочные) материалы, применяемые в стоматологии.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Моделировочные материалы, применяемые в стоматологии.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Абразивные материалы, применяемые в стоматологии.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Восковые моделировочные стоматологические материалы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Пластмассы горячего отверждения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Пластмассы холодного отверждения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Пластмассы (Общие сведения, свойства и применение)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Акриловые пластмассы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Базисные пластмассы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Общие сведения о материалах, применяемых в ортопедической стом</w:t>
      </w:r>
      <w:r w:rsidR="00084E52" w:rsidRPr="009F1FB7">
        <w:rPr>
          <w:rFonts w:ascii="Times New Roman" w:hAnsi="Times New Roman" w:cs="Times New Roman"/>
          <w:sz w:val="28"/>
          <w:szCs w:val="28"/>
        </w:rPr>
        <w:t>а</w:t>
      </w:r>
      <w:r w:rsidR="00084E52" w:rsidRPr="009F1FB7">
        <w:rPr>
          <w:rFonts w:ascii="Times New Roman" w:hAnsi="Times New Roman" w:cs="Times New Roman"/>
          <w:sz w:val="28"/>
          <w:szCs w:val="28"/>
        </w:rPr>
        <w:t>тологии.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 xml:space="preserve">Вспомогательные материалы при изготовлении протезов 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Устройство зуботехнической лаборатории для изготовления съемных пластиночных протезов.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Материалы для отделки (шлифования и полирования) зубных протезов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Свойства зуботехнических материалов (общие сведения и примен</w:t>
      </w:r>
      <w:r w:rsidR="00084E52" w:rsidRPr="009F1FB7">
        <w:rPr>
          <w:rFonts w:ascii="Times New Roman" w:hAnsi="Times New Roman" w:cs="Times New Roman"/>
          <w:sz w:val="28"/>
          <w:szCs w:val="28"/>
        </w:rPr>
        <w:t>е</w:t>
      </w:r>
      <w:r w:rsidR="00084E52" w:rsidRPr="009F1FB7">
        <w:rPr>
          <w:rFonts w:ascii="Times New Roman" w:hAnsi="Times New Roman" w:cs="Times New Roman"/>
          <w:sz w:val="28"/>
          <w:szCs w:val="28"/>
        </w:rPr>
        <w:t>ние)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Металлы и сплавы металлов, применяемые в ортопедической стомат</w:t>
      </w:r>
      <w:r w:rsidR="00084E52" w:rsidRPr="009F1FB7">
        <w:rPr>
          <w:rFonts w:ascii="Times New Roman" w:hAnsi="Times New Roman" w:cs="Times New Roman"/>
          <w:sz w:val="28"/>
          <w:szCs w:val="28"/>
        </w:rPr>
        <w:t>о</w:t>
      </w:r>
      <w:r w:rsidR="00084E52" w:rsidRPr="009F1FB7">
        <w:rPr>
          <w:rFonts w:ascii="Times New Roman" w:hAnsi="Times New Roman" w:cs="Times New Roman"/>
          <w:sz w:val="28"/>
          <w:szCs w:val="28"/>
        </w:rPr>
        <w:t>логии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Металлы, входящие в состав нержавеющей стали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Материалы для литья металлов и паяльные средства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 xml:space="preserve">Физические, механические, технологические и химические свойства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материалов применяемых в ортопедической стоматологии.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Литье металлов и сплавов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Материалы для базисов съёмных протезов.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Сплавы благородных металлов.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Устройство зуботехнической лаборатории для изготовления несъе</w:t>
      </w:r>
      <w:r w:rsidR="00084E52" w:rsidRPr="009F1FB7">
        <w:rPr>
          <w:rFonts w:ascii="Times New Roman" w:hAnsi="Times New Roman" w:cs="Times New Roman"/>
          <w:sz w:val="28"/>
          <w:szCs w:val="28"/>
        </w:rPr>
        <w:t>м</w:t>
      </w:r>
      <w:r w:rsidR="00084E52" w:rsidRPr="009F1FB7">
        <w:rPr>
          <w:rFonts w:ascii="Times New Roman" w:hAnsi="Times New Roman" w:cs="Times New Roman"/>
          <w:sz w:val="28"/>
          <w:szCs w:val="28"/>
        </w:rPr>
        <w:t>ных протезов.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Сплавы металлов для изготовления каркасов зубных протезов.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Изменение свойств сплавов на технологических этапах изготовления несъемных протезов.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Легкоплавкие сплавы, применяемые в ортопедической стоматологии.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Материалы для облицовки металлокерамических протезов. Связь ме</w:t>
      </w:r>
      <w:r w:rsidR="00084E52" w:rsidRPr="009F1FB7">
        <w:rPr>
          <w:rFonts w:ascii="Times New Roman" w:hAnsi="Times New Roman" w:cs="Times New Roman"/>
          <w:sz w:val="28"/>
          <w:szCs w:val="28"/>
        </w:rPr>
        <w:t>ж</w:t>
      </w:r>
      <w:r w:rsidR="00084E52" w:rsidRPr="009F1FB7">
        <w:rPr>
          <w:rFonts w:ascii="Times New Roman" w:hAnsi="Times New Roman" w:cs="Times New Roman"/>
          <w:sz w:val="28"/>
          <w:szCs w:val="28"/>
        </w:rPr>
        <w:t>ду металлом (сплавом) и фарфором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Вспомогательные материалы в ортопедической стоматологии. Общая характеристика, назначение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Формовочные материалы, применяемые в зубопротезной практике.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Воск и восковые композиции, применяемые при изготовлении б</w:t>
      </w:r>
      <w:r w:rsidR="00084E52" w:rsidRPr="009F1FB7">
        <w:rPr>
          <w:rFonts w:ascii="Times New Roman" w:hAnsi="Times New Roman" w:cs="Times New Roman"/>
          <w:sz w:val="28"/>
          <w:szCs w:val="28"/>
        </w:rPr>
        <w:t>ю</w:t>
      </w:r>
      <w:r w:rsidR="00084E52" w:rsidRPr="009F1FB7">
        <w:rPr>
          <w:rFonts w:ascii="Times New Roman" w:hAnsi="Times New Roman" w:cs="Times New Roman"/>
          <w:sz w:val="28"/>
          <w:szCs w:val="28"/>
        </w:rPr>
        <w:t>гельных протезов.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Оттискные материалы, требования предъявляемые к ним. Краткая х</w:t>
      </w:r>
      <w:r w:rsidR="00084E52" w:rsidRPr="009F1FB7">
        <w:rPr>
          <w:rFonts w:ascii="Times New Roman" w:hAnsi="Times New Roman" w:cs="Times New Roman"/>
          <w:sz w:val="28"/>
          <w:szCs w:val="28"/>
        </w:rPr>
        <w:t>а</w:t>
      </w:r>
      <w:r w:rsidR="00084E52" w:rsidRPr="009F1FB7">
        <w:rPr>
          <w:rFonts w:ascii="Times New Roman" w:hAnsi="Times New Roman" w:cs="Times New Roman"/>
          <w:sz w:val="28"/>
          <w:szCs w:val="28"/>
        </w:rPr>
        <w:t xml:space="preserve">рактеристика 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Естественные и искусственные абразивные материалы, техническая характеристика.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Техника безопасности при работе с зуботехническими материалами.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Охрана труда и техника безопасности в стоматологии, оборудование рабочего места зубного техника.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Классификация оттискных материалов. Основные сведения о составах и процессах отверждения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Материалы для дублирования моделей</w:t>
      </w:r>
    </w:p>
    <w:p w:rsidR="00084E52" w:rsidRPr="009F1FB7" w:rsidRDefault="00CE4007" w:rsidP="00084E52">
      <w:pPr>
        <w:pStyle w:val="af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Фарфоровые массы для керамических протезов.</w:t>
      </w:r>
    </w:p>
    <w:p w:rsidR="00084E52" w:rsidRPr="009F1FB7" w:rsidRDefault="00CE4007" w:rsidP="00084E52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Преимущества и недостатки протезов из фарфора и металлокерамики. Значение усадки фарфора и термического расширения металла в те</w:t>
      </w:r>
      <w:r w:rsidR="00084E52" w:rsidRPr="009F1FB7">
        <w:rPr>
          <w:rFonts w:ascii="Times New Roman" w:hAnsi="Times New Roman" w:cs="Times New Roman"/>
          <w:sz w:val="28"/>
          <w:szCs w:val="28"/>
        </w:rPr>
        <w:t>х</w:t>
      </w:r>
      <w:r w:rsidR="00084E52" w:rsidRPr="009F1FB7">
        <w:rPr>
          <w:rFonts w:ascii="Times New Roman" w:hAnsi="Times New Roman" w:cs="Times New Roman"/>
          <w:sz w:val="28"/>
          <w:szCs w:val="28"/>
        </w:rPr>
        <w:t>нологии металлокерамических протезов.</w:t>
      </w:r>
    </w:p>
    <w:p w:rsidR="00084E52" w:rsidRPr="009F1FB7" w:rsidRDefault="00CE4007" w:rsidP="00084E52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Сагиттальные и трансверзальные кривые, их значение для устойчив</w:t>
      </w:r>
      <w:r w:rsidR="00084E52" w:rsidRPr="009F1FB7">
        <w:rPr>
          <w:rFonts w:ascii="Times New Roman" w:hAnsi="Times New Roman" w:cs="Times New Roman"/>
          <w:sz w:val="28"/>
          <w:szCs w:val="28"/>
        </w:rPr>
        <w:t>о</w:t>
      </w:r>
      <w:r w:rsidR="00084E52" w:rsidRPr="009F1FB7">
        <w:rPr>
          <w:rFonts w:ascii="Times New Roman" w:hAnsi="Times New Roman" w:cs="Times New Roman"/>
          <w:sz w:val="28"/>
          <w:szCs w:val="28"/>
        </w:rPr>
        <w:t>сти протеза.</w:t>
      </w:r>
    </w:p>
    <w:p w:rsidR="00084E52" w:rsidRPr="009F1FB7" w:rsidRDefault="00CE4007" w:rsidP="00084E52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Паяние и припои, сварка. Техника паяния.</w:t>
      </w:r>
    </w:p>
    <w:p w:rsidR="00084E52" w:rsidRPr="009F1FB7" w:rsidRDefault="00CE4007" w:rsidP="00084E52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Основные слои нанесения фарфоровой массы при изготовлении фа</w:t>
      </w:r>
      <w:r w:rsidR="00084E52" w:rsidRPr="009F1FB7">
        <w:rPr>
          <w:rFonts w:ascii="Times New Roman" w:hAnsi="Times New Roman" w:cs="Times New Roman"/>
          <w:sz w:val="28"/>
          <w:szCs w:val="28"/>
        </w:rPr>
        <w:t>р</w:t>
      </w:r>
      <w:r w:rsidR="00084E52" w:rsidRPr="009F1FB7">
        <w:rPr>
          <w:rFonts w:ascii="Times New Roman" w:hAnsi="Times New Roman" w:cs="Times New Roman"/>
          <w:sz w:val="28"/>
          <w:szCs w:val="28"/>
        </w:rPr>
        <w:t>форовой и металлокерамической коронки.</w:t>
      </w:r>
    </w:p>
    <w:p w:rsidR="00084E52" w:rsidRPr="009F1FB7" w:rsidRDefault="00CE4007" w:rsidP="00084E52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52" w:rsidRPr="009F1FB7">
        <w:rPr>
          <w:rFonts w:ascii="Times New Roman" w:hAnsi="Times New Roman" w:cs="Times New Roman"/>
          <w:sz w:val="28"/>
          <w:szCs w:val="28"/>
        </w:rPr>
        <w:t>Причины откола фарфора в несъёмных керамических и металлокер</w:t>
      </w:r>
      <w:r w:rsidR="00084E52" w:rsidRPr="009F1FB7">
        <w:rPr>
          <w:rFonts w:ascii="Times New Roman" w:hAnsi="Times New Roman" w:cs="Times New Roman"/>
          <w:sz w:val="28"/>
          <w:szCs w:val="28"/>
        </w:rPr>
        <w:t>а</w:t>
      </w:r>
      <w:r w:rsidR="00084E52" w:rsidRPr="009F1FB7">
        <w:rPr>
          <w:rFonts w:ascii="Times New Roman" w:hAnsi="Times New Roman" w:cs="Times New Roman"/>
          <w:sz w:val="28"/>
          <w:szCs w:val="28"/>
        </w:rPr>
        <w:t>мических протезах.</w:t>
      </w:r>
    </w:p>
    <w:p w:rsidR="005904B5" w:rsidRPr="00E8584A" w:rsidRDefault="005904B5" w:rsidP="00084E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5904B5" w:rsidRPr="00E8584A" w:rsidSect="00A82AC3">
      <w:footerReference w:type="even" r:id="rId17"/>
      <w:footerReference w:type="default" r:id="rId18"/>
      <w:footerReference w:type="first" r:id="rId19"/>
      <w:pgSz w:w="11905" w:h="16837"/>
      <w:pgMar w:top="1134" w:right="851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6D3F" w:rsidRDefault="00906D3F" w:rsidP="000D13CE">
      <w:pPr>
        <w:spacing w:after="0" w:line="240" w:lineRule="auto"/>
      </w:pPr>
      <w:r>
        <w:separator/>
      </w:r>
    </w:p>
  </w:endnote>
  <w:endnote w:type="continuationSeparator" w:id="1">
    <w:p w:rsidR="00906D3F" w:rsidRDefault="00906D3F" w:rsidP="000D1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C13" w:rsidRDefault="004D5AD9">
    <w:pPr>
      <w:pStyle w:val="af0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546.7pt;margin-top:.05pt;width:6pt;height:13.75pt;z-index:251657216;mso-wrap-distance-left:0;mso-wrap-distance-right:0;mso-position-horizontal-relative:page" stroked="f">
          <v:fill opacity="0" color2="black"/>
          <v:textbox style="mso-next-textbox:#_x0000_s2062" inset="0,0,0,0">
            <w:txbxContent>
              <w:p w:rsidR="000B5C13" w:rsidRDefault="004D5AD9">
                <w:pPr>
                  <w:pStyle w:val="af0"/>
                </w:pPr>
                <w:r>
                  <w:rPr>
                    <w:rStyle w:val="a5"/>
                  </w:rPr>
                  <w:fldChar w:fldCharType="begin"/>
                </w:r>
                <w:r w:rsidR="000B5C13">
                  <w:rPr>
                    <w:rStyle w:val="a5"/>
                  </w:rPr>
                  <w:instrText xml:space="preserve"> PAGE </w:instrText>
                </w:r>
                <w:r>
                  <w:rPr>
                    <w:rStyle w:val="a5"/>
                  </w:rPr>
                  <w:fldChar w:fldCharType="separate"/>
                </w:r>
                <w:r w:rsidR="003843B3">
                  <w:rPr>
                    <w:rStyle w:val="a5"/>
                    <w:noProof/>
                  </w:rPr>
                  <w:t>4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C13" w:rsidRDefault="004D5AD9">
    <w:pPr>
      <w:pStyle w:val="af0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40.65pt;margin-top:.05pt;width:12pt;height:13.75pt;z-index:251656192;mso-wrap-distance-left:0;mso-wrap-distance-right:0;mso-position-horizontal-relative:page" stroked="f">
          <v:fill opacity="0" color2="black"/>
          <v:textbox inset="0,0,0,0">
            <w:txbxContent>
              <w:p w:rsidR="000B5C13" w:rsidRDefault="004D5AD9">
                <w:pPr>
                  <w:pStyle w:val="af0"/>
                </w:pPr>
                <w:r>
                  <w:rPr>
                    <w:rStyle w:val="a5"/>
                  </w:rPr>
                  <w:fldChar w:fldCharType="begin"/>
                </w:r>
                <w:r w:rsidR="000B5C13">
                  <w:rPr>
                    <w:rStyle w:val="a5"/>
                  </w:rPr>
                  <w:instrText xml:space="preserve"> PAGE </w:instrText>
                </w:r>
                <w:r>
                  <w:rPr>
                    <w:rStyle w:val="a5"/>
                  </w:rPr>
                  <w:fldChar w:fldCharType="separate"/>
                </w:r>
                <w:r w:rsidR="003843B3">
                  <w:rPr>
                    <w:rStyle w:val="a5"/>
                    <w:noProof/>
                  </w:rPr>
                  <w:t>42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C13" w:rsidRDefault="000B5C13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C13" w:rsidRDefault="000B5C13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C13" w:rsidRDefault="000B5C13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C13" w:rsidRDefault="004D5AD9">
    <w:pPr>
      <w:pStyle w:val="af0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46.65pt;margin-top:.05pt;width:6pt;height:13.75pt;z-index:251658240;mso-wrap-distance-left:0;mso-wrap-distance-right:0;mso-position-horizontal-relative:page" stroked="f">
          <v:fill opacity="0" color2="black"/>
          <v:textbox style="mso-next-textbox:#_x0000_s2050" inset="0,0,0,0">
            <w:txbxContent>
              <w:p w:rsidR="000B5C13" w:rsidRDefault="004D5AD9">
                <w:pPr>
                  <w:pStyle w:val="af0"/>
                </w:pPr>
                <w:r>
                  <w:rPr>
                    <w:rStyle w:val="a5"/>
                  </w:rPr>
                  <w:fldChar w:fldCharType="begin"/>
                </w:r>
                <w:r w:rsidR="000B5C13">
                  <w:rPr>
                    <w:rStyle w:val="a5"/>
                  </w:rPr>
                  <w:instrText xml:space="preserve"> PAGE </w:instrText>
                </w:r>
                <w:r>
                  <w:rPr>
                    <w:rStyle w:val="a5"/>
                  </w:rPr>
                  <w:fldChar w:fldCharType="separate"/>
                </w:r>
                <w:r w:rsidR="003843B3">
                  <w:rPr>
                    <w:rStyle w:val="a5"/>
                    <w:noProof/>
                  </w:rPr>
                  <w:t>9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C13" w:rsidRDefault="000B5C13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C13" w:rsidRDefault="000B5C13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C13" w:rsidRDefault="004D5AD9">
    <w:pPr>
      <w:pStyle w:val="af0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79.1pt;margin-top:.05pt;width:12pt;height:13.75pt;z-index:251659264;mso-wrap-distance-left:0;mso-wrap-distance-right:0;mso-position-horizontal-relative:page" stroked="f">
          <v:fill opacity="0" color2="black"/>
          <v:textbox style="mso-next-textbox:#_x0000_s2051" inset="0,0,0,0">
            <w:txbxContent>
              <w:p w:rsidR="000B5C13" w:rsidRDefault="004D5AD9">
                <w:pPr>
                  <w:pStyle w:val="af0"/>
                </w:pPr>
                <w:r>
                  <w:rPr>
                    <w:rStyle w:val="a5"/>
                  </w:rPr>
                  <w:fldChar w:fldCharType="begin"/>
                </w:r>
                <w:r w:rsidR="000B5C13">
                  <w:rPr>
                    <w:rStyle w:val="a5"/>
                  </w:rPr>
                  <w:instrText xml:space="preserve"> PAGE </w:instrText>
                </w:r>
                <w:r>
                  <w:rPr>
                    <w:rStyle w:val="a5"/>
                  </w:rPr>
                  <w:fldChar w:fldCharType="separate"/>
                </w:r>
                <w:r w:rsidR="003843B3">
                  <w:rPr>
                    <w:rStyle w:val="a5"/>
                    <w:noProof/>
                  </w:rPr>
                  <w:t>30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C13" w:rsidRDefault="000B5C13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C13" w:rsidRDefault="000B5C1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6D3F" w:rsidRDefault="00906D3F" w:rsidP="000D13CE">
      <w:pPr>
        <w:spacing w:after="0" w:line="240" w:lineRule="auto"/>
      </w:pPr>
      <w:r>
        <w:separator/>
      </w:r>
    </w:p>
  </w:footnote>
  <w:footnote w:type="continuationSeparator" w:id="1">
    <w:p w:rsidR="00906D3F" w:rsidRDefault="00906D3F" w:rsidP="000D13CE">
      <w:pPr>
        <w:spacing w:after="0" w:line="240" w:lineRule="auto"/>
      </w:pPr>
      <w:r>
        <w:continuationSeparator/>
      </w:r>
    </w:p>
  </w:footnote>
  <w:footnote w:id="2">
    <w:p w:rsidR="000B5C13" w:rsidRDefault="000B5C13" w:rsidP="000D13CE">
      <w:pPr>
        <w:pStyle w:val="ae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</w:rPr>
    </w:lvl>
  </w:abstractNum>
  <w:abstractNum w:abstractNumId="2">
    <w:nsid w:val="00000004"/>
    <w:multiLevelType w:val="singleLevel"/>
    <w:tmpl w:val="00000004"/>
    <w:name w:val="WW8Num8"/>
    <w:lvl w:ilvl="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/>
        <w:color w:val="000000"/>
        <w:sz w:val="16"/>
        <w:szCs w:val="16"/>
      </w:rPr>
    </w:lvl>
  </w:abstractNum>
  <w:abstractNum w:abstractNumId="3">
    <w:nsid w:val="00000005"/>
    <w:multiLevelType w:val="single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6"/>
    <w:multiLevelType w:val="singleLevel"/>
    <w:tmpl w:val="0000000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8"/>
    <w:multiLevelType w:val="singleLevel"/>
    <w:tmpl w:val="00000008"/>
    <w:name w:val="WW8Num18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/>
        <w:color w:val="000000"/>
        <w:sz w:val="16"/>
        <w:szCs w:val="16"/>
      </w:rPr>
    </w:lvl>
  </w:abstractNum>
  <w:abstractNum w:abstractNumId="7">
    <w:nsid w:val="00000009"/>
    <w:multiLevelType w:val="singleLevel"/>
    <w:tmpl w:val="00000009"/>
    <w:name w:val="WW8Num19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/>
        <w:color w:val="000000"/>
        <w:sz w:val="16"/>
        <w:szCs w:val="16"/>
      </w:rPr>
    </w:lvl>
  </w:abstractNum>
  <w:abstractNum w:abstractNumId="8">
    <w:nsid w:val="0000000A"/>
    <w:multiLevelType w:val="singleLevel"/>
    <w:tmpl w:val="0000000A"/>
    <w:name w:val="WW8Num20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/>
        <w:color w:val="000000"/>
        <w:sz w:val="16"/>
        <w:szCs w:val="16"/>
      </w:rPr>
    </w:lvl>
  </w:abstractNum>
  <w:abstractNum w:abstractNumId="9">
    <w:nsid w:val="0000000B"/>
    <w:multiLevelType w:val="singleLevel"/>
    <w:tmpl w:val="0000000B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>
    <w:nsid w:val="0000000C"/>
    <w:multiLevelType w:val="singleLevel"/>
    <w:tmpl w:val="0000000C"/>
    <w:name w:val="WW8Num24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/>
        <w:color w:val="000000"/>
        <w:sz w:val="16"/>
        <w:szCs w:val="16"/>
      </w:rPr>
    </w:lvl>
  </w:abstractNum>
  <w:abstractNum w:abstractNumId="11">
    <w:nsid w:val="0000000D"/>
    <w:multiLevelType w:val="singleLevel"/>
    <w:tmpl w:val="0000000D"/>
    <w:name w:val="WW8Num25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2">
    <w:nsid w:val="0000000E"/>
    <w:multiLevelType w:val="singleLevel"/>
    <w:tmpl w:val="0000000E"/>
    <w:name w:val="WW8Num2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13">
    <w:nsid w:val="0000000F"/>
    <w:multiLevelType w:val="singleLevel"/>
    <w:tmpl w:val="0000000F"/>
    <w:name w:val="WW8Num2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4">
    <w:nsid w:val="00000010"/>
    <w:multiLevelType w:val="singleLevel"/>
    <w:tmpl w:val="00000010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>
    <w:nsid w:val="00000011"/>
    <w:multiLevelType w:val="singleLevel"/>
    <w:tmpl w:val="00000011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>
    <w:nsid w:val="015727E7"/>
    <w:multiLevelType w:val="hybridMultilevel"/>
    <w:tmpl w:val="0E26291E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6080C39"/>
    <w:multiLevelType w:val="hybridMultilevel"/>
    <w:tmpl w:val="1B38AF42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89F7D7D"/>
    <w:multiLevelType w:val="hybridMultilevel"/>
    <w:tmpl w:val="1B48F9FA"/>
    <w:lvl w:ilvl="0" w:tplc="80EEA2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8A41B7B"/>
    <w:multiLevelType w:val="hybridMultilevel"/>
    <w:tmpl w:val="D16225C4"/>
    <w:lvl w:ilvl="0" w:tplc="B0228B9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0976149C"/>
    <w:multiLevelType w:val="hybridMultilevel"/>
    <w:tmpl w:val="637054BE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color w:val="000000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EB5746E"/>
    <w:multiLevelType w:val="hybridMultilevel"/>
    <w:tmpl w:val="F1ACF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0165203"/>
    <w:multiLevelType w:val="hybridMultilevel"/>
    <w:tmpl w:val="1B7CB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71077BF"/>
    <w:multiLevelType w:val="hybridMultilevel"/>
    <w:tmpl w:val="276A8160"/>
    <w:lvl w:ilvl="0" w:tplc="08527652">
      <w:numFmt w:val="bullet"/>
      <w:lvlText w:val="-"/>
      <w:lvlJc w:val="left"/>
      <w:pPr>
        <w:ind w:left="103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4">
    <w:nsid w:val="1D5160E9"/>
    <w:multiLevelType w:val="hybridMultilevel"/>
    <w:tmpl w:val="0C70999E"/>
    <w:lvl w:ilvl="0" w:tplc="085276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E001DF8"/>
    <w:multiLevelType w:val="hybridMultilevel"/>
    <w:tmpl w:val="BD085DB6"/>
    <w:lvl w:ilvl="0" w:tplc="35349132">
      <w:start w:val="2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889C5B00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23D6082E"/>
    <w:multiLevelType w:val="hybridMultilevel"/>
    <w:tmpl w:val="84925B06"/>
    <w:lvl w:ilvl="0" w:tplc="085276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45214A8"/>
    <w:multiLevelType w:val="hybridMultilevel"/>
    <w:tmpl w:val="67885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551F60"/>
    <w:multiLevelType w:val="hybridMultilevel"/>
    <w:tmpl w:val="CD003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C44D78"/>
    <w:multiLevelType w:val="hybridMultilevel"/>
    <w:tmpl w:val="79565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45725ED"/>
    <w:multiLevelType w:val="hybridMultilevel"/>
    <w:tmpl w:val="3AE85994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8D441E9"/>
    <w:multiLevelType w:val="hybridMultilevel"/>
    <w:tmpl w:val="73980A1E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A457AFE"/>
    <w:multiLevelType w:val="hybridMultilevel"/>
    <w:tmpl w:val="7C766124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A7C38D2"/>
    <w:multiLevelType w:val="hybridMultilevel"/>
    <w:tmpl w:val="1E1EE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C4F4071"/>
    <w:multiLevelType w:val="hybridMultilevel"/>
    <w:tmpl w:val="C6ECF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FF065AD"/>
    <w:multiLevelType w:val="hybridMultilevel"/>
    <w:tmpl w:val="E744C91A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0EE6E2A"/>
    <w:multiLevelType w:val="hybridMultilevel"/>
    <w:tmpl w:val="394A256A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1321E9E"/>
    <w:multiLevelType w:val="hybridMultilevel"/>
    <w:tmpl w:val="9BB60738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3801DEB"/>
    <w:multiLevelType w:val="hybridMultilevel"/>
    <w:tmpl w:val="036A4248"/>
    <w:lvl w:ilvl="0" w:tplc="02142DEE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428461B"/>
    <w:multiLevelType w:val="hybridMultilevel"/>
    <w:tmpl w:val="4BB48856"/>
    <w:lvl w:ilvl="0" w:tplc="085276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57EC5162"/>
    <w:multiLevelType w:val="hybridMultilevel"/>
    <w:tmpl w:val="B1F8E81C"/>
    <w:lvl w:ilvl="0" w:tplc="08527652"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>
    <w:nsid w:val="5A7A3185"/>
    <w:multiLevelType w:val="hybridMultilevel"/>
    <w:tmpl w:val="EA5C5DE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>
    <w:nsid w:val="62077473"/>
    <w:multiLevelType w:val="hybridMultilevel"/>
    <w:tmpl w:val="5276D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4857E0"/>
    <w:multiLevelType w:val="hybridMultilevel"/>
    <w:tmpl w:val="00447CB4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562B58"/>
    <w:multiLevelType w:val="hybridMultilevel"/>
    <w:tmpl w:val="0F1C007E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2645E0"/>
    <w:multiLevelType w:val="hybridMultilevel"/>
    <w:tmpl w:val="C0BA3880"/>
    <w:lvl w:ilvl="0" w:tplc="08527652">
      <w:numFmt w:val="bullet"/>
      <w:lvlText w:val="-"/>
      <w:lvlJc w:val="left"/>
      <w:pPr>
        <w:ind w:left="103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47">
    <w:nsid w:val="7D556EA2"/>
    <w:multiLevelType w:val="hybridMultilevel"/>
    <w:tmpl w:val="02C0C74A"/>
    <w:lvl w:ilvl="0" w:tplc="08527652">
      <w:numFmt w:val="bullet"/>
      <w:lvlText w:val="-"/>
      <w:lvlJc w:val="left"/>
      <w:pPr>
        <w:ind w:left="103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6"/>
  </w:num>
  <w:num w:numId="3">
    <w:abstractNumId w:val="44"/>
  </w:num>
  <w:num w:numId="4">
    <w:abstractNumId w:val="32"/>
  </w:num>
  <w:num w:numId="5">
    <w:abstractNumId w:val="17"/>
  </w:num>
  <w:num w:numId="6">
    <w:abstractNumId w:val="16"/>
  </w:num>
  <w:num w:numId="7">
    <w:abstractNumId w:val="30"/>
  </w:num>
  <w:num w:numId="8">
    <w:abstractNumId w:val="37"/>
  </w:num>
  <w:num w:numId="9">
    <w:abstractNumId w:val="26"/>
  </w:num>
  <w:num w:numId="10">
    <w:abstractNumId w:val="45"/>
  </w:num>
  <w:num w:numId="11">
    <w:abstractNumId w:val="35"/>
  </w:num>
  <w:num w:numId="12">
    <w:abstractNumId w:val="20"/>
  </w:num>
  <w:num w:numId="13">
    <w:abstractNumId w:val="43"/>
  </w:num>
  <w:num w:numId="14">
    <w:abstractNumId w:val="22"/>
  </w:num>
  <w:num w:numId="15">
    <w:abstractNumId w:val="19"/>
  </w:num>
  <w:num w:numId="16">
    <w:abstractNumId w:val="33"/>
  </w:num>
  <w:num w:numId="17">
    <w:abstractNumId w:val="42"/>
  </w:num>
  <w:num w:numId="18">
    <w:abstractNumId w:val="41"/>
  </w:num>
  <w:num w:numId="19">
    <w:abstractNumId w:val="24"/>
  </w:num>
  <w:num w:numId="20">
    <w:abstractNumId w:val="27"/>
  </w:num>
  <w:num w:numId="21">
    <w:abstractNumId w:val="28"/>
  </w:num>
  <w:num w:numId="22">
    <w:abstractNumId w:val="25"/>
  </w:num>
  <w:num w:numId="23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</w:num>
  <w:num w:numId="25">
    <w:abstractNumId w:val="46"/>
  </w:num>
  <w:num w:numId="26">
    <w:abstractNumId w:val="39"/>
  </w:num>
  <w:num w:numId="27">
    <w:abstractNumId w:val="23"/>
  </w:num>
  <w:num w:numId="2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</w:num>
  <w:num w:numId="30">
    <w:abstractNumId w:val="18"/>
  </w:num>
  <w:num w:numId="31">
    <w:abstractNumId w:val="21"/>
  </w:num>
  <w:num w:numId="32">
    <w:abstractNumId w:val="29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D13CE"/>
    <w:rsid w:val="000006F1"/>
    <w:rsid w:val="000020E7"/>
    <w:rsid w:val="000034F8"/>
    <w:rsid w:val="00003C2B"/>
    <w:rsid w:val="0000415A"/>
    <w:rsid w:val="0000738E"/>
    <w:rsid w:val="000150C1"/>
    <w:rsid w:val="00020C70"/>
    <w:rsid w:val="0002223A"/>
    <w:rsid w:val="00023E83"/>
    <w:rsid w:val="00025359"/>
    <w:rsid w:val="00032212"/>
    <w:rsid w:val="00035579"/>
    <w:rsid w:val="00036098"/>
    <w:rsid w:val="00040115"/>
    <w:rsid w:val="00040893"/>
    <w:rsid w:val="0005034D"/>
    <w:rsid w:val="00051371"/>
    <w:rsid w:val="00051404"/>
    <w:rsid w:val="00053EE7"/>
    <w:rsid w:val="00057869"/>
    <w:rsid w:val="0006363A"/>
    <w:rsid w:val="00072785"/>
    <w:rsid w:val="00073D16"/>
    <w:rsid w:val="00074B51"/>
    <w:rsid w:val="0007759F"/>
    <w:rsid w:val="00077B89"/>
    <w:rsid w:val="00084E52"/>
    <w:rsid w:val="00085743"/>
    <w:rsid w:val="00086CF9"/>
    <w:rsid w:val="000964AC"/>
    <w:rsid w:val="000A46C8"/>
    <w:rsid w:val="000A62D8"/>
    <w:rsid w:val="000B5C13"/>
    <w:rsid w:val="000B5DE9"/>
    <w:rsid w:val="000C1F55"/>
    <w:rsid w:val="000C2DE6"/>
    <w:rsid w:val="000D13CE"/>
    <w:rsid w:val="000D1E99"/>
    <w:rsid w:val="000D3035"/>
    <w:rsid w:val="000D53E6"/>
    <w:rsid w:val="000D63F3"/>
    <w:rsid w:val="000E11F7"/>
    <w:rsid w:val="000E367F"/>
    <w:rsid w:val="000E73A2"/>
    <w:rsid w:val="000F0B69"/>
    <w:rsid w:val="000F17AA"/>
    <w:rsid w:val="000F1DA2"/>
    <w:rsid w:val="000F3D33"/>
    <w:rsid w:val="0010102F"/>
    <w:rsid w:val="0010125A"/>
    <w:rsid w:val="00110DC5"/>
    <w:rsid w:val="00111E4A"/>
    <w:rsid w:val="0012227A"/>
    <w:rsid w:val="001264B9"/>
    <w:rsid w:val="0013267D"/>
    <w:rsid w:val="00133E2A"/>
    <w:rsid w:val="0013611C"/>
    <w:rsid w:val="001361DB"/>
    <w:rsid w:val="00136490"/>
    <w:rsid w:val="00136598"/>
    <w:rsid w:val="0014037D"/>
    <w:rsid w:val="00140775"/>
    <w:rsid w:val="00153ECE"/>
    <w:rsid w:val="001621C7"/>
    <w:rsid w:val="00163F99"/>
    <w:rsid w:val="00165B1B"/>
    <w:rsid w:val="00165F3D"/>
    <w:rsid w:val="00166C86"/>
    <w:rsid w:val="00167351"/>
    <w:rsid w:val="001703FE"/>
    <w:rsid w:val="00173346"/>
    <w:rsid w:val="00174805"/>
    <w:rsid w:val="00180265"/>
    <w:rsid w:val="00180BEE"/>
    <w:rsid w:val="00183569"/>
    <w:rsid w:val="00193DDA"/>
    <w:rsid w:val="00197523"/>
    <w:rsid w:val="001A1299"/>
    <w:rsid w:val="001A7CAF"/>
    <w:rsid w:val="001B2C02"/>
    <w:rsid w:val="001B3D1E"/>
    <w:rsid w:val="001B3F7A"/>
    <w:rsid w:val="001B672A"/>
    <w:rsid w:val="001B6821"/>
    <w:rsid w:val="001C3851"/>
    <w:rsid w:val="001D05E4"/>
    <w:rsid w:val="001D3F6E"/>
    <w:rsid w:val="001E1120"/>
    <w:rsid w:val="001E3663"/>
    <w:rsid w:val="001F168C"/>
    <w:rsid w:val="00200292"/>
    <w:rsid w:val="002006F9"/>
    <w:rsid w:val="002100D0"/>
    <w:rsid w:val="00210252"/>
    <w:rsid w:val="002128CD"/>
    <w:rsid w:val="00213EB3"/>
    <w:rsid w:val="00215773"/>
    <w:rsid w:val="00215A6C"/>
    <w:rsid w:val="00215A7C"/>
    <w:rsid w:val="00221417"/>
    <w:rsid w:val="0022200C"/>
    <w:rsid w:val="00223D48"/>
    <w:rsid w:val="00233B0F"/>
    <w:rsid w:val="00235408"/>
    <w:rsid w:val="00241835"/>
    <w:rsid w:val="002422E7"/>
    <w:rsid w:val="00242CBF"/>
    <w:rsid w:val="00242CEF"/>
    <w:rsid w:val="002461EF"/>
    <w:rsid w:val="002550D4"/>
    <w:rsid w:val="002640D4"/>
    <w:rsid w:val="002644DB"/>
    <w:rsid w:val="00266C34"/>
    <w:rsid w:val="002716FD"/>
    <w:rsid w:val="002755C5"/>
    <w:rsid w:val="002855B6"/>
    <w:rsid w:val="00286580"/>
    <w:rsid w:val="00287967"/>
    <w:rsid w:val="002909D9"/>
    <w:rsid w:val="00292C76"/>
    <w:rsid w:val="00297310"/>
    <w:rsid w:val="002A04F7"/>
    <w:rsid w:val="002A23AC"/>
    <w:rsid w:val="002B3CF0"/>
    <w:rsid w:val="002B61AD"/>
    <w:rsid w:val="002C12DD"/>
    <w:rsid w:val="002C1538"/>
    <w:rsid w:val="002C327A"/>
    <w:rsid w:val="002C4916"/>
    <w:rsid w:val="002E25C9"/>
    <w:rsid w:val="002E29FB"/>
    <w:rsid w:val="002E797C"/>
    <w:rsid w:val="002E7EEB"/>
    <w:rsid w:val="002F1C79"/>
    <w:rsid w:val="002F5F56"/>
    <w:rsid w:val="002F770F"/>
    <w:rsid w:val="002F7F99"/>
    <w:rsid w:val="0030058F"/>
    <w:rsid w:val="00310BAC"/>
    <w:rsid w:val="00315162"/>
    <w:rsid w:val="003169DB"/>
    <w:rsid w:val="0032155E"/>
    <w:rsid w:val="00321E2C"/>
    <w:rsid w:val="00322ADB"/>
    <w:rsid w:val="0032792C"/>
    <w:rsid w:val="00331F74"/>
    <w:rsid w:val="00335EAA"/>
    <w:rsid w:val="00345A8C"/>
    <w:rsid w:val="00353684"/>
    <w:rsid w:val="0035527D"/>
    <w:rsid w:val="00356D66"/>
    <w:rsid w:val="00360413"/>
    <w:rsid w:val="00362E11"/>
    <w:rsid w:val="00362FB0"/>
    <w:rsid w:val="00365201"/>
    <w:rsid w:val="003731B7"/>
    <w:rsid w:val="0037469C"/>
    <w:rsid w:val="003843B3"/>
    <w:rsid w:val="003A2C40"/>
    <w:rsid w:val="003B0607"/>
    <w:rsid w:val="003C04E4"/>
    <w:rsid w:val="003C21FC"/>
    <w:rsid w:val="003C22BD"/>
    <w:rsid w:val="003C3F99"/>
    <w:rsid w:val="003D2C50"/>
    <w:rsid w:val="003D42D8"/>
    <w:rsid w:val="003E141C"/>
    <w:rsid w:val="003E642E"/>
    <w:rsid w:val="003F5CCC"/>
    <w:rsid w:val="004010E1"/>
    <w:rsid w:val="00407878"/>
    <w:rsid w:val="004101CD"/>
    <w:rsid w:val="00410A2E"/>
    <w:rsid w:val="0041335C"/>
    <w:rsid w:val="004271F8"/>
    <w:rsid w:val="004315E1"/>
    <w:rsid w:val="004337F7"/>
    <w:rsid w:val="00433CA4"/>
    <w:rsid w:val="004434D9"/>
    <w:rsid w:val="00443804"/>
    <w:rsid w:val="00451419"/>
    <w:rsid w:val="00454DA1"/>
    <w:rsid w:val="004556B2"/>
    <w:rsid w:val="00457A73"/>
    <w:rsid w:val="00463555"/>
    <w:rsid w:val="004638AA"/>
    <w:rsid w:val="00464676"/>
    <w:rsid w:val="00465353"/>
    <w:rsid w:val="00474A57"/>
    <w:rsid w:val="004774D4"/>
    <w:rsid w:val="0048544F"/>
    <w:rsid w:val="00485A09"/>
    <w:rsid w:val="00486191"/>
    <w:rsid w:val="00486EA1"/>
    <w:rsid w:val="0048785E"/>
    <w:rsid w:val="0049166B"/>
    <w:rsid w:val="00492BD1"/>
    <w:rsid w:val="00494967"/>
    <w:rsid w:val="00495DB4"/>
    <w:rsid w:val="0049633A"/>
    <w:rsid w:val="004A34D5"/>
    <w:rsid w:val="004A3C27"/>
    <w:rsid w:val="004C6A5B"/>
    <w:rsid w:val="004D00EB"/>
    <w:rsid w:val="004D5AD9"/>
    <w:rsid w:val="004D5F26"/>
    <w:rsid w:val="004E6393"/>
    <w:rsid w:val="004E6E1D"/>
    <w:rsid w:val="004F0D72"/>
    <w:rsid w:val="00500D7E"/>
    <w:rsid w:val="00505CF8"/>
    <w:rsid w:val="00510480"/>
    <w:rsid w:val="00513A5B"/>
    <w:rsid w:val="00515660"/>
    <w:rsid w:val="005158A4"/>
    <w:rsid w:val="005210DC"/>
    <w:rsid w:val="005245CD"/>
    <w:rsid w:val="005337CB"/>
    <w:rsid w:val="00533C8A"/>
    <w:rsid w:val="00542B45"/>
    <w:rsid w:val="005523B3"/>
    <w:rsid w:val="00561D7D"/>
    <w:rsid w:val="00565805"/>
    <w:rsid w:val="00567057"/>
    <w:rsid w:val="00572A64"/>
    <w:rsid w:val="00580E9B"/>
    <w:rsid w:val="005838EE"/>
    <w:rsid w:val="005840F9"/>
    <w:rsid w:val="005904B5"/>
    <w:rsid w:val="00590E75"/>
    <w:rsid w:val="0059400D"/>
    <w:rsid w:val="005978C0"/>
    <w:rsid w:val="005A08C9"/>
    <w:rsid w:val="005A0A8C"/>
    <w:rsid w:val="005A1478"/>
    <w:rsid w:val="005A2D6D"/>
    <w:rsid w:val="005B1EB5"/>
    <w:rsid w:val="005B250E"/>
    <w:rsid w:val="005B4DA4"/>
    <w:rsid w:val="005B56F6"/>
    <w:rsid w:val="005B7920"/>
    <w:rsid w:val="005C3532"/>
    <w:rsid w:val="005C3E7E"/>
    <w:rsid w:val="005D1120"/>
    <w:rsid w:val="005D1DA3"/>
    <w:rsid w:val="005D3EAE"/>
    <w:rsid w:val="005D691A"/>
    <w:rsid w:val="005E3A95"/>
    <w:rsid w:val="005E4005"/>
    <w:rsid w:val="005F2CD3"/>
    <w:rsid w:val="005F3637"/>
    <w:rsid w:val="005F501C"/>
    <w:rsid w:val="005F7201"/>
    <w:rsid w:val="00605624"/>
    <w:rsid w:val="0060760A"/>
    <w:rsid w:val="00613CF9"/>
    <w:rsid w:val="00621A85"/>
    <w:rsid w:val="00623CBC"/>
    <w:rsid w:val="00625D24"/>
    <w:rsid w:val="0062601B"/>
    <w:rsid w:val="006271C8"/>
    <w:rsid w:val="006279FA"/>
    <w:rsid w:val="006307FA"/>
    <w:rsid w:val="00631295"/>
    <w:rsid w:val="00632476"/>
    <w:rsid w:val="006331BB"/>
    <w:rsid w:val="00657D35"/>
    <w:rsid w:val="006602E3"/>
    <w:rsid w:val="006654C2"/>
    <w:rsid w:val="0067119E"/>
    <w:rsid w:val="006864F3"/>
    <w:rsid w:val="00686537"/>
    <w:rsid w:val="00693975"/>
    <w:rsid w:val="006945D2"/>
    <w:rsid w:val="00695A83"/>
    <w:rsid w:val="006A08EB"/>
    <w:rsid w:val="006A39E0"/>
    <w:rsid w:val="006A5644"/>
    <w:rsid w:val="006A6852"/>
    <w:rsid w:val="006B733C"/>
    <w:rsid w:val="006C10D6"/>
    <w:rsid w:val="006C782D"/>
    <w:rsid w:val="006D1A8E"/>
    <w:rsid w:val="006D3776"/>
    <w:rsid w:val="006D3B13"/>
    <w:rsid w:val="006E307F"/>
    <w:rsid w:val="006E491A"/>
    <w:rsid w:val="006F341B"/>
    <w:rsid w:val="006F4756"/>
    <w:rsid w:val="006F6AFD"/>
    <w:rsid w:val="006F6E02"/>
    <w:rsid w:val="00706ED4"/>
    <w:rsid w:val="00707D7C"/>
    <w:rsid w:val="00716867"/>
    <w:rsid w:val="0072394E"/>
    <w:rsid w:val="0072715D"/>
    <w:rsid w:val="00730B41"/>
    <w:rsid w:val="0073161A"/>
    <w:rsid w:val="007324CE"/>
    <w:rsid w:val="00740019"/>
    <w:rsid w:val="00740CD7"/>
    <w:rsid w:val="00740F40"/>
    <w:rsid w:val="007464FE"/>
    <w:rsid w:val="00760BD3"/>
    <w:rsid w:val="00760DA0"/>
    <w:rsid w:val="0076761C"/>
    <w:rsid w:val="00770816"/>
    <w:rsid w:val="0077465E"/>
    <w:rsid w:val="00777AE1"/>
    <w:rsid w:val="007801CE"/>
    <w:rsid w:val="00782E76"/>
    <w:rsid w:val="007837A8"/>
    <w:rsid w:val="00783F05"/>
    <w:rsid w:val="00790A99"/>
    <w:rsid w:val="007A168A"/>
    <w:rsid w:val="007A6E17"/>
    <w:rsid w:val="007B484C"/>
    <w:rsid w:val="007B60C0"/>
    <w:rsid w:val="007C08F5"/>
    <w:rsid w:val="007C15CD"/>
    <w:rsid w:val="007D5B7B"/>
    <w:rsid w:val="007E1EDC"/>
    <w:rsid w:val="007E453A"/>
    <w:rsid w:val="007E47DE"/>
    <w:rsid w:val="007E774B"/>
    <w:rsid w:val="007F0779"/>
    <w:rsid w:val="007F2EEF"/>
    <w:rsid w:val="007F7E58"/>
    <w:rsid w:val="00801BF2"/>
    <w:rsid w:val="008211D0"/>
    <w:rsid w:val="0082472C"/>
    <w:rsid w:val="00826AF2"/>
    <w:rsid w:val="00833A4E"/>
    <w:rsid w:val="00835837"/>
    <w:rsid w:val="00835E7F"/>
    <w:rsid w:val="0085127C"/>
    <w:rsid w:val="00854369"/>
    <w:rsid w:val="008564E2"/>
    <w:rsid w:val="00875CB1"/>
    <w:rsid w:val="00876115"/>
    <w:rsid w:val="008819BF"/>
    <w:rsid w:val="00884922"/>
    <w:rsid w:val="00891F16"/>
    <w:rsid w:val="00892E91"/>
    <w:rsid w:val="008955A5"/>
    <w:rsid w:val="00897A56"/>
    <w:rsid w:val="008A12B1"/>
    <w:rsid w:val="008A1A8F"/>
    <w:rsid w:val="008B0F56"/>
    <w:rsid w:val="008B370B"/>
    <w:rsid w:val="008B429D"/>
    <w:rsid w:val="008B4478"/>
    <w:rsid w:val="008C6CA9"/>
    <w:rsid w:val="008C76CE"/>
    <w:rsid w:val="008D1187"/>
    <w:rsid w:val="008D25A9"/>
    <w:rsid w:val="008D7121"/>
    <w:rsid w:val="008E16E7"/>
    <w:rsid w:val="008E2B19"/>
    <w:rsid w:val="008E30B3"/>
    <w:rsid w:val="008F12C0"/>
    <w:rsid w:val="0090030C"/>
    <w:rsid w:val="00903EA8"/>
    <w:rsid w:val="009048E5"/>
    <w:rsid w:val="00906D3F"/>
    <w:rsid w:val="00907114"/>
    <w:rsid w:val="00912967"/>
    <w:rsid w:val="0091372C"/>
    <w:rsid w:val="00914A41"/>
    <w:rsid w:val="009211F8"/>
    <w:rsid w:val="00925D5E"/>
    <w:rsid w:val="009340B1"/>
    <w:rsid w:val="009375AA"/>
    <w:rsid w:val="0094080F"/>
    <w:rsid w:val="00941BDF"/>
    <w:rsid w:val="00943253"/>
    <w:rsid w:val="00943A2D"/>
    <w:rsid w:val="0095092A"/>
    <w:rsid w:val="0095474E"/>
    <w:rsid w:val="00957EDB"/>
    <w:rsid w:val="009604E5"/>
    <w:rsid w:val="00960A66"/>
    <w:rsid w:val="00961E1A"/>
    <w:rsid w:val="00962CDD"/>
    <w:rsid w:val="009660D9"/>
    <w:rsid w:val="00973539"/>
    <w:rsid w:val="00974B63"/>
    <w:rsid w:val="0098307D"/>
    <w:rsid w:val="009848E5"/>
    <w:rsid w:val="009849D0"/>
    <w:rsid w:val="00986427"/>
    <w:rsid w:val="009926B3"/>
    <w:rsid w:val="00994BAD"/>
    <w:rsid w:val="009956F0"/>
    <w:rsid w:val="009973BF"/>
    <w:rsid w:val="009A1E53"/>
    <w:rsid w:val="009A3358"/>
    <w:rsid w:val="009B3DD2"/>
    <w:rsid w:val="009B79F1"/>
    <w:rsid w:val="009D24D2"/>
    <w:rsid w:val="009D6FE1"/>
    <w:rsid w:val="009E302E"/>
    <w:rsid w:val="009F4F5E"/>
    <w:rsid w:val="009F5AC1"/>
    <w:rsid w:val="00A104BB"/>
    <w:rsid w:val="00A153C1"/>
    <w:rsid w:val="00A24490"/>
    <w:rsid w:val="00A31F72"/>
    <w:rsid w:val="00A32F20"/>
    <w:rsid w:val="00A33B6B"/>
    <w:rsid w:val="00A3481A"/>
    <w:rsid w:val="00A414D2"/>
    <w:rsid w:val="00A430A7"/>
    <w:rsid w:val="00A44644"/>
    <w:rsid w:val="00A4711B"/>
    <w:rsid w:val="00A51884"/>
    <w:rsid w:val="00A55A04"/>
    <w:rsid w:val="00A60E3E"/>
    <w:rsid w:val="00A620B9"/>
    <w:rsid w:val="00A6602B"/>
    <w:rsid w:val="00A67191"/>
    <w:rsid w:val="00A72630"/>
    <w:rsid w:val="00A75242"/>
    <w:rsid w:val="00A800F4"/>
    <w:rsid w:val="00A82AC3"/>
    <w:rsid w:val="00A848E1"/>
    <w:rsid w:val="00A84B52"/>
    <w:rsid w:val="00A8531E"/>
    <w:rsid w:val="00A859FF"/>
    <w:rsid w:val="00A87D4E"/>
    <w:rsid w:val="00A87E12"/>
    <w:rsid w:val="00A90B8F"/>
    <w:rsid w:val="00A90D27"/>
    <w:rsid w:val="00A940F8"/>
    <w:rsid w:val="00A96A9E"/>
    <w:rsid w:val="00AA42E0"/>
    <w:rsid w:val="00AA62CA"/>
    <w:rsid w:val="00AA7245"/>
    <w:rsid w:val="00AC3C90"/>
    <w:rsid w:val="00AC3D99"/>
    <w:rsid w:val="00AC475D"/>
    <w:rsid w:val="00AC5662"/>
    <w:rsid w:val="00AD0113"/>
    <w:rsid w:val="00AD3D7C"/>
    <w:rsid w:val="00AD5D1B"/>
    <w:rsid w:val="00AE565B"/>
    <w:rsid w:val="00AE5A16"/>
    <w:rsid w:val="00AE5CB6"/>
    <w:rsid w:val="00AF0BF6"/>
    <w:rsid w:val="00AF149A"/>
    <w:rsid w:val="00AF1A14"/>
    <w:rsid w:val="00AF1BBB"/>
    <w:rsid w:val="00AF380C"/>
    <w:rsid w:val="00B07507"/>
    <w:rsid w:val="00B22331"/>
    <w:rsid w:val="00B25004"/>
    <w:rsid w:val="00B25753"/>
    <w:rsid w:val="00B27678"/>
    <w:rsid w:val="00B318FC"/>
    <w:rsid w:val="00B3261E"/>
    <w:rsid w:val="00B33F8A"/>
    <w:rsid w:val="00B36760"/>
    <w:rsid w:val="00B41E1B"/>
    <w:rsid w:val="00B446CA"/>
    <w:rsid w:val="00B5341B"/>
    <w:rsid w:val="00B54523"/>
    <w:rsid w:val="00B71126"/>
    <w:rsid w:val="00B7223D"/>
    <w:rsid w:val="00B75FB7"/>
    <w:rsid w:val="00B80244"/>
    <w:rsid w:val="00B94244"/>
    <w:rsid w:val="00B96701"/>
    <w:rsid w:val="00BA10C6"/>
    <w:rsid w:val="00BA4C06"/>
    <w:rsid w:val="00BA7DD3"/>
    <w:rsid w:val="00BB522B"/>
    <w:rsid w:val="00BB6DD6"/>
    <w:rsid w:val="00BC1977"/>
    <w:rsid w:val="00BC531D"/>
    <w:rsid w:val="00BC58C2"/>
    <w:rsid w:val="00BD2E39"/>
    <w:rsid w:val="00BD75BF"/>
    <w:rsid w:val="00BE074E"/>
    <w:rsid w:val="00BE228F"/>
    <w:rsid w:val="00BF6E37"/>
    <w:rsid w:val="00BF708D"/>
    <w:rsid w:val="00BF7850"/>
    <w:rsid w:val="00C01D6D"/>
    <w:rsid w:val="00C0642E"/>
    <w:rsid w:val="00C134BD"/>
    <w:rsid w:val="00C1799C"/>
    <w:rsid w:val="00C26981"/>
    <w:rsid w:val="00C3325E"/>
    <w:rsid w:val="00C34A76"/>
    <w:rsid w:val="00C3515A"/>
    <w:rsid w:val="00C35E8E"/>
    <w:rsid w:val="00C43685"/>
    <w:rsid w:val="00C4522C"/>
    <w:rsid w:val="00C50E9F"/>
    <w:rsid w:val="00C605D6"/>
    <w:rsid w:val="00C6177C"/>
    <w:rsid w:val="00C61885"/>
    <w:rsid w:val="00C64C86"/>
    <w:rsid w:val="00C65686"/>
    <w:rsid w:val="00C67F05"/>
    <w:rsid w:val="00C71475"/>
    <w:rsid w:val="00C73672"/>
    <w:rsid w:val="00C75BA2"/>
    <w:rsid w:val="00C7775F"/>
    <w:rsid w:val="00C80C9E"/>
    <w:rsid w:val="00C81EBF"/>
    <w:rsid w:val="00C81F30"/>
    <w:rsid w:val="00C82E28"/>
    <w:rsid w:val="00C83306"/>
    <w:rsid w:val="00C8473D"/>
    <w:rsid w:val="00C856FD"/>
    <w:rsid w:val="00C860B6"/>
    <w:rsid w:val="00C87008"/>
    <w:rsid w:val="00C920BE"/>
    <w:rsid w:val="00C92213"/>
    <w:rsid w:val="00C927B2"/>
    <w:rsid w:val="00CA2052"/>
    <w:rsid w:val="00CB57C7"/>
    <w:rsid w:val="00CB5F33"/>
    <w:rsid w:val="00CB62A5"/>
    <w:rsid w:val="00CC03BC"/>
    <w:rsid w:val="00CC055A"/>
    <w:rsid w:val="00CC4272"/>
    <w:rsid w:val="00CC6341"/>
    <w:rsid w:val="00CD0F0A"/>
    <w:rsid w:val="00CD1D4A"/>
    <w:rsid w:val="00CD31B7"/>
    <w:rsid w:val="00CE2739"/>
    <w:rsid w:val="00CE4007"/>
    <w:rsid w:val="00CE7C90"/>
    <w:rsid w:val="00CF00FE"/>
    <w:rsid w:val="00D00753"/>
    <w:rsid w:val="00D035EC"/>
    <w:rsid w:val="00D0362D"/>
    <w:rsid w:val="00D05EC4"/>
    <w:rsid w:val="00D07CAC"/>
    <w:rsid w:val="00D1016F"/>
    <w:rsid w:val="00D11AC0"/>
    <w:rsid w:val="00D17B10"/>
    <w:rsid w:val="00D20185"/>
    <w:rsid w:val="00D22D7D"/>
    <w:rsid w:val="00D24247"/>
    <w:rsid w:val="00D243B0"/>
    <w:rsid w:val="00D3263B"/>
    <w:rsid w:val="00D32A60"/>
    <w:rsid w:val="00D368F9"/>
    <w:rsid w:val="00D36BC2"/>
    <w:rsid w:val="00D514F7"/>
    <w:rsid w:val="00D56109"/>
    <w:rsid w:val="00D646F8"/>
    <w:rsid w:val="00D6779B"/>
    <w:rsid w:val="00D741D4"/>
    <w:rsid w:val="00D83277"/>
    <w:rsid w:val="00D83A3E"/>
    <w:rsid w:val="00D8493E"/>
    <w:rsid w:val="00D91051"/>
    <w:rsid w:val="00D9676B"/>
    <w:rsid w:val="00DA0E55"/>
    <w:rsid w:val="00DA3F34"/>
    <w:rsid w:val="00DC2395"/>
    <w:rsid w:val="00DC32C4"/>
    <w:rsid w:val="00DC5254"/>
    <w:rsid w:val="00DD37F3"/>
    <w:rsid w:val="00DF6CDE"/>
    <w:rsid w:val="00E06E87"/>
    <w:rsid w:val="00E07DF1"/>
    <w:rsid w:val="00E13372"/>
    <w:rsid w:val="00E15A8E"/>
    <w:rsid w:val="00E164B2"/>
    <w:rsid w:val="00E202AC"/>
    <w:rsid w:val="00E20B15"/>
    <w:rsid w:val="00E20F71"/>
    <w:rsid w:val="00E21B02"/>
    <w:rsid w:val="00E23F9B"/>
    <w:rsid w:val="00E25BB8"/>
    <w:rsid w:val="00E2638A"/>
    <w:rsid w:val="00E26FE0"/>
    <w:rsid w:val="00E31307"/>
    <w:rsid w:val="00E319BA"/>
    <w:rsid w:val="00E31DF0"/>
    <w:rsid w:val="00E32E92"/>
    <w:rsid w:val="00E35525"/>
    <w:rsid w:val="00E37F5A"/>
    <w:rsid w:val="00E4047A"/>
    <w:rsid w:val="00E42D79"/>
    <w:rsid w:val="00E53ECF"/>
    <w:rsid w:val="00E568C5"/>
    <w:rsid w:val="00E613EB"/>
    <w:rsid w:val="00E6417B"/>
    <w:rsid w:val="00E64714"/>
    <w:rsid w:val="00E65FC3"/>
    <w:rsid w:val="00E7027B"/>
    <w:rsid w:val="00E760EF"/>
    <w:rsid w:val="00E81642"/>
    <w:rsid w:val="00E82142"/>
    <w:rsid w:val="00E840BE"/>
    <w:rsid w:val="00E8584A"/>
    <w:rsid w:val="00E9602F"/>
    <w:rsid w:val="00E97472"/>
    <w:rsid w:val="00E97CCD"/>
    <w:rsid w:val="00EA79B1"/>
    <w:rsid w:val="00EB0DE3"/>
    <w:rsid w:val="00EB4143"/>
    <w:rsid w:val="00EB63E5"/>
    <w:rsid w:val="00EB6509"/>
    <w:rsid w:val="00EC538B"/>
    <w:rsid w:val="00EC5702"/>
    <w:rsid w:val="00ED15C5"/>
    <w:rsid w:val="00ED7ABC"/>
    <w:rsid w:val="00EE0EB6"/>
    <w:rsid w:val="00EF4E91"/>
    <w:rsid w:val="00EF509A"/>
    <w:rsid w:val="00F02AA7"/>
    <w:rsid w:val="00F06944"/>
    <w:rsid w:val="00F07A43"/>
    <w:rsid w:val="00F16030"/>
    <w:rsid w:val="00F22617"/>
    <w:rsid w:val="00F26677"/>
    <w:rsid w:val="00F27F29"/>
    <w:rsid w:val="00F30924"/>
    <w:rsid w:val="00F30BB4"/>
    <w:rsid w:val="00F346E9"/>
    <w:rsid w:val="00F5273C"/>
    <w:rsid w:val="00F55366"/>
    <w:rsid w:val="00F55F06"/>
    <w:rsid w:val="00F56FC1"/>
    <w:rsid w:val="00F60398"/>
    <w:rsid w:val="00F62EC7"/>
    <w:rsid w:val="00F62EEB"/>
    <w:rsid w:val="00F64E68"/>
    <w:rsid w:val="00F70D71"/>
    <w:rsid w:val="00F70FCF"/>
    <w:rsid w:val="00F71CC8"/>
    <w:rsid w:val="00F81C54"/>
    <w:rsid w:val="00F842B1"/>
    <w:rsid w:val="00F901FA"/>
    <w:rsid w:val="00F93A47"/>
    <w:rsid w:val="00FA2E56"/>
    <w:rsid w:val="00FA3799"/>
    <w:rsid w:val="00FA449C"/>
    <w:rsid w:val="00FB26EF"/>
    <w:rsid w:val="00FB3DEA"/>
    <w:rsid w:val="00FB56F4"/>
    <w:rsid w:val="00FC1D14"/>
    <w:rsid w:val="00FD0B0B"/>
    <w:rsid w:val="00FD134D"/>
    <w:rsid w:val="00FD4028"/>
    <w:rsid w:val="00FE0D89"/>
    <w:rsid w:val="00FE2DCC"/>
    <w:rsid w:val="00FE4CC0"/>
    <w:rsid w:val="00FF2C17"/>
    <w:rsid w:val="00FF70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AC3"/>
  </w:style>
  <w:style w:type="paragraph" w:styleId="1">
    <w:name w:val="heading 1"/>
    <w:basedOn w:val="a"/>
    <w:next w:val="a"/>
    <w:link w:val="10"/>
    <w:qFormat/>
    <w:rsid w:val="000D13CE"/>
    <w:pPr>
      <w:keepNext/>
      <w:tabs>
        <w:tab w:val="num" w:pos="432"/>
      </w:tabs>
      <w:suppressAutoHyphens/>
      <w:autoSpaceDE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0D13CE"/>
    <w:pPr>
      <w:keepNext/>
      <w:tabs>
        <w:tab w:val="num" w:pos="576"/>
      </w:tabs>
      <w:suppressAutoHyphens/>
      <w:spacing w:before="240" w:after="60" w:line="240" w:lineRule="auto"/>
      <w:ind w:left="576" w:hanging="576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0D13CE"/>
    <w:pPr>
      <w:keepNext/>
      <w:tabs>
        <w:tab w:val="num" w:pos="720"/>
        <w:tab w:val="left" w:pos="4320"/>
      </w:tabs>
      <w:suppressAutoHyphens/>
      <w:spacing w:after="0" w:line="240" w:lineRule="auto"/>
      <w:ind w:left="2160" w:hanging="180"/>
      <w:outlineLvl w:val="2"/>
    </w:pPr>
    <w:rPr>
      <w:rFonts w:ascii="Times New Roman" w:eastAsia="Times New Roman" w:hAnsi="Times New Roman" w:cs="Times New Roman"/>
      <w:b/>
      <w:caps/>
      <w:sz w:val="24"/>
      <w:szCs w:val="24"/>
      <w:lang w:eastAsia="ar-SA"/>
    </w:rPr>
  </w:style>
  <w:style w:type="paragraph" w:styleId="7">
    <w:name w:val="heading 7"/>
    <w:basedOn w:val="a"/>
    <w:next w:val="a"/>
    <w:link w:val="70"/>
    <w:qFormat/>
    <w:rsid w:val="000D13CE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13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0D13C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0D13CE"/>
    <w:rPr>
      <w:rFonts w:ascii="Times New Roman" w:eastAsia="Times New Roman" w:hAnsi="Times New Roman" w:cs="Times New Roman"/>
      <w:b/>
      <w:caps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0D13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z0">
    <w:name w:val="WW8Num3z0"/>
    <w:rsid w:val="000D13CE"/>
    <w:rPr>
      <w:rFonts w:ascii="OpenSymbol" w:hAnsi="OpenSymbol"/>
    </w:rPr>
  </w:style>
  <w:style w:type="character" w:customStyle="1" w:styleId="WW8Num4z0">
    <w:name w:val="WW8Num4z0"/>
    <w:rsid w:val="000D13CE"/>
    <w:rPr>
      <w:rFonts w:ascii="OpenSymbol" w:hAnsi="OpenSymbol"/>
    </w:rPr>
  </w:style>
  <w:style w:type="character" w:customStyle="1" w:styleId="WW8Num5z0">
    <w:name w:val="WW8Num5z0"/>
    <w:rsid w:val="000D13CE"/>
    <w:rPr>
      <w:b w:val="0"/>
    </w:rPr>
  </w:style>
  <w:style w:type="character" w:customStyle="1" w:styleId="WW8Num6z0">
    <w:name w:val="WW8Num6z0"/>
    <w:rsid w:val="000D13CE"/>
    <w:rPr>
      <w:rFonts w:ascii="OpenSymbol" w:hAnsi="OpenSymbol"/>
    </w:rPr>
  </w:style>
  <w:style w:type="character" w:customStyle="1" w:styleId="WW8Num8z0">
    <w:name w:val="WW8Num8z0"/>
    <w:rsid w:val="000D13CE"/>
    <w:rPr>
      <w:rFonts w:ascii="Symbol" w:hAnsi="Symbol"/>
      <w:color w:val="000000"/>
      <w:sz w:val="16"/>
      <w:szCs w:val="16"/>
    </w:rPr>
  </w:style>
  <w:style w:type="character" w:customStyle="1" w:styleId="WW8Num12z0">
    <w:name w:val="WW8Num12z0"/>
    <w:rsid w:val="000D13CE"/>
    <w:rPr>
      <w:rFonts w:ascii="OpenSymbol" w:hAnsi="OpenSymbol"/>
    </w:rPr>
  </w:style>
  <w:style w:type="character" w:customStyle="1" w:styleId="WW8Num13z0">
    <w:name w:val="WW8Num13z0"/>
    <w:rsid w:val="000D13CE"/>
    <w:rPr>
      <w:rFonts w:ascii="OpenSymbol" w:hAnsi="OpenSymbol"/>
    </w:rPr>
  </w:style>
  <w:style w:type="character" w:customStyle="1" w:styleId="WW8Num14z0">
    <w:name w:val="WW8Num14z0"/>
    <w:rsid w:val="000D13CE"/>
    <w:rPr>
      <w:rFonts w:ascii="OpenSymbol" w:hAnsi="OpenSymbol"/>
    </w:rPr>
  </w:style>
  <w:style w:type="character" w:customStyle="1" w:styleId="WW8Num15z0">
    <w:name w:val="WW8Num15z0"/>
    <w:rsid w:val="000D13CE"/>
    <w:rPr>
      <w:rFonts w:ascii="OpenSymbol" w:hAnsi="OpenSymbol"/>
    </w:rPr>
  </w:style>
  <w:style w:type="character" w:customStyle="1" w:styleId="WW8Num16z0">
    <w:name w:val="WW8Num16z0"/>
    <w:rsid w:val="000D13CE"/>
    <w:rPr>
      <w:rFonts w:ascii="OpenSymbol" w:hAnsi="OpenSymbol"/>
    </w:rPr>
  </w:style>
  <w:style w:type="character" w:customStyle="1" w:styleId="WW8Num17z0">
    <w:name w:val="WW8Num17z0"/>
    <w:rsid w:val="000D13CE"/>
    <w:rPr>
      <w:rFonts w:ascii="OpenSymbol" w:hAnsi="OpenSymbol"/>
    </w:rPr>
  </w:style>
  <w:style w:type="character" w:customStyle="1" w:styleId="WW8Num18z0">
    <w:name w:val="WW8Num18z0"/>
    <w:rsid w:val="000D13CE"/>
    <w:rPr>
      <w:rFonts w:ascii="Symbol" w:hAnsi="Symbol"/>
      <w:color w:val="000000"/>
      <w:sz w:val="16"/>
      <w:szCs w:val="16"/>
    </w:rPr>
  </w:style>
  <w:style w:type="character" w:customStyle="1" w:styleId="WW8Num19z0">
    <w:name w:val="WW8Num19z0"/>
    <w:rsid w:val="000D13CE"/>
    <w:rPr>
      <w:rFonts w:ascii="Symbol" w:hAnsi="Symbol"/>
      <w:color w:val="000000"/>
      <w:sz w:val="16"/>
      <w:szCs w:val="16"/>
    </w:rPr>
  </w:style>
  <w:style w:type="character" w:customStyle="1" w:styleId="WW8Num20z0">
    <w:name w:val="WW8Num20z0"/>
    <w:rsid w:val="000D13CE"/>
    <w:rPr>
      <w:rFonts w:ascii="Symbol" w:hAnsi="Symbol"/>
      <w:color w:val="000000"/>
      <w:sz w:val="16"/>
      <w:szCs w:val="16"/>
    </w:rPr>
  </w:style>
  <w:style w:type="character" w:customStyle="1" w:styleId="WW8Num21z0">
    <w:name w:val="WW8Num21z0"/>
    <w:rsid w:val="000D13CE"/>
    <w:rPr>
      <w:rFonts w:ascii="Symbol" w:hAnsi="Symbol"/>
      <w:color w:val="000000"/>
      <w:sz w:val="16"/>
      <w:szCs w:val="16"/>
    </w:rPr>
  </w:style>
  <w:style w:type="character" w:customStyle="1" w:styleId="WW8Num24z0">
    <w:name w:val="WW8Num24z0"/>
    <w:rsid w:val="000D13CE"/>
    <w:rPr>
      <w:rFonts w:ascii="Symbol" w:hAnsi="Symbol"/>
      <w:color w:val="000000"/>
      <w:sz w:val="16"/>
      <w:szCs w:val="16"/>
    </w:rPr>
  </w:style>
  <w:style w:type="character" w:customStyle="1" w:styleId="WW8Num24z1">
    <w:name w:val="WW8Num24z1"/>
    <w:rsid w:val="000D13CE"/>
    <w:rPr>
      <w:rFonts w:ascii="Courier New" w:hAnsi="Courier New" w:cs="Courier New"/>
    </w:rPr>
  </w:style>
  <w:style w:type="character" w:customStyle="1" w:styleId="WW8Num24z2">
    <w:name w:val="WW8Num24z2"/>
    <w:rsid w:val="000D13CE"/>
    <w:rPr>
      <w:rFonts w:ascii="Wingdings" w:hAnsi="Wingdings"/>
    </w:rPr>
  </w:style>
  <w:style w:type="character" w:customStyle="1" w:styleId="WW8Num24z3">
    <w:name w:val="WW8Num24z3"/>
    <w:rsid w:val="000D13CE"/>
    <w:rPr>
      <w:rFonts w:ascii="Symbol" w:hAnsi="Symbol"/>
    </w:rPr>
  </w:style>
  <w:style w:type="character" w:customStyle="1" w:styleId="WW8Num27z0">
    <w:name w:val="WW8Num27z0"/>
    <w:rsid w:val="000D13CE"/>
    <w:rPr>
      <w:rFonts w:ascii="Times New Roman" w:eastAsia="Times New Roman" w:hAnsi="Times New Roman" w:cs="Times New Roman"/>
    </w:rPr>
  </w:style>
  <w:style w:type="character" w:customStyle="1" w:styleId="WW8Num27z1">
    <w:name w:val="WW8Num27z1"/>
    <w:rsid w:val="000D13CE"/>
    <w:rPr>
      <w:rFonts w:ascii="Courier New" w:hAnsi="Courier New"/>
    </w:rPr>
  </w:style>
  <w:style w:type="character" w:customStyle="1" w:styleId="WW8Num27z2">
    <w:name w:val="WW8Num27z2"/>
    <w:rsid w:val="000D13CE"/>
    <w:rPr>
      <w:rFonts w:ascii="Wingdings" w:hAnsi="Wingdings"/>
    </w:rPr>
  </w:style>
  <w:style w:type="character" w:customStyle="1" w:styleId="WW8Num27z3">
    <w:name w:val="WW8Num27z3"/>
    <w:rsid w:val="000D13CE"/>
    <w:rPr>
      <w:rFonts w:ascii="Symbol" w:hAnsi="Symbol"/>
    </w:rPr>
  </w:style>
  <w:style w:type="character" w:customStyle="1" w:styleId="11">
    <w:name w:val="Основной шрифт абзаца1"/>
    <w:rsid w:val="000D13CE"/>
  </w:style>
  <w:style w:type="character" w:customStyle="1" w:styleId="a3">
    <w:name w:val="Символ сноски"/>
    <w:basedOn w:val="11"/>
    <w:rsid w:val="000D13CE"/>
    <w:rPr>
      <w:vertAlign w:val="superscript"/>
    </w:rPr>
  </w:style>
  <w:style w:type="character" w:customStyle="1" w:styleId="a4">
    <w:name w:val="Знак Знак"/>
    <w:basedOn w:val="11"/>
    <w:rsid w:val="000D13CE"/>
    <w:rPr>
      <w:sz w:val="24"/>
      <w:szCs w:val="24"/>
      <w:lang w:val="ru-RU" w:eastAsia="ar-SA" w:bidi="ar-SA"/>
    </w:rPr>
  </w:style>
  <w:style w:type="character" w:styleId="a5">
    <w:name w:val="page number"/>
    <w:basedOn w:val="11"/>
    <w:semiHidden/>
    <w:rsid w:val="000D13CE"/>
  </w:style>
  <w:style w:type="character" w:customStyle="1" w:styleId="WW8Num19z1">
    <w:name w:val="WW8Num19z1"/>
    <w:rsid w:val="000D13CE"/>
    <w:rPr>
      <w:rFonts w:ascii="Courier New" w:hAnsi="Courier New"/>
    </w:rPr>
  </w:style>
  <w:style w:type="character" w:customStyle="1" w:styleId="WW-">
    <w:name w:val="WW-Символ сноски"/>
    <w:basedOn w:val="11"/>
    <w:rsid w:val="000D13CE"/>
    <w:rPr>
      <w:vertAlign w:val="superscript"/>
    </w:rPr>
  </w:style>
  <w:style w:type="character" w:styleId="a6">
    <w:name w:val="footnote reference"/>
    <w:semiHidden/>
    <w:rsid w:val="000D13CE"/>
    <w:rPr>
      <w:vertAlign w:val="superscript"/>
    </w:rPr>
  </w:style>
  <w:style w:type="character" w:styleId="a7">
    <w:name w:val="endnote reference"/>
    <w:semiHidden/>
    <w:rsid w:val="000D13CE"/>
    <w:rPr>
      <w:vertAlign w:val="superscript"/>
    </w:rPr>
  </w:style>
  <w:style w:type="character" w:customStyle="1" w:styleId="a8">
    <w:name w:val="Символы концевой сноски"/>
    <w:rsid w:val="000D13CE"/>
  </w:style>
  <w:style w:type="paragraph" w:customStyle="1" w:styleId="a9">
    <w:name w:val="Заголовок"/>
    <w:basedOn w:val="a"/>
    <w:next w:val="aa"/>
    <w:rsid w:val="000D13C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a">
    <w:name w:val="Body Text"/>
    <w:basedOn w:val="a"/>
    <w:link w:val="ab"/>
    <w:semiHidden/>
    <w:rsid w:val="000D13CE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semiHidden/>
    <w:rsid w:val="000D13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List"/>
    <w:basedOn w:val="a"/>
    <w:semiHidden/>
    <w:rsid w:val="000D13CE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">
    <w:name w:val="Название1"/>
    <w:basedOn w:val="a"/>
    <w:rsid w:val="000D13C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0D13C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ad">
    <w:name w:val="Normal (Web)"/>
    <w:basedOn w:val="a"/>
    <w:uiPriority w:val="99"/>
    <w:rsid w:val="000D13C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писок 21"/>
    <w:basedOn w:val="a"/>
    <w:rsid w:val="000D13CE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2">
    <w:name w:val="Основной текст с отступом 22"/>
    <w:basedOn w:val="a"/>
    <w:rsid w:val="000D13C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footnote text"/>
    <w:basedOn w:val="a"/>
    <w:link w:val="af"/>
    <w:semiHidden/>
    <w:rsid w:val="000D13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0"/>
    <w:link w:val="ae"/>
    <w:semiHidden/>
    <w:rsid w:val="000D13C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0D13CE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Знак2"/>
    <w:basedOn w:val="a"/>
    <w:rsid w:val="000D13CE"/>
    <w:pPr>
      <w:tabs>
        <w:tab w:val="left" w:pos="708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0">
    <w:name w:val="footer"/>
    <w:basedOn w:val="a"/>
    <w:link w:val="af1"/>
    <w:semiHidden/>
    <w:rsid w:val="000D13C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1">
    <w:name w:val="Нижний колонтитул Знак"/>
    <w:basedOn w:val="a0"/>
    <w:link w:val="af0"/>
    <w:semiHidden/>
    <w:rsid w:val="000D13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Balloon Text"/>
    <w:basedOn w:val="a"/>
    <w:link w:val="af3"/>
    <w:rsid w:val="000D13CE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0"/>
    <w:link w:val="af2"/>
    <w:rsid w:val="000D13C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1">
    <w:name w:val="Знак2 Знак Знак1 Знак Знак Знак Знак"/>
    <w:basedOn w:val="a"/>
    <w:rsid w:val="000D13CE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4">
    <w:name w:val="Body Text Indent"/>
    <w:basedOn w:val="a"/>
    <w:link w:val="af5"/>
    <w:semiHidden/>
    <w:rsid w:val="000D13C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5">
    <w:name w:val="Основной текст с отступом Знак"/>
    <w:basedOn w:val="a0"/>
    <w:link w:val="af4"/>
    <w:semiHidden/>
    <w:rsid w:val="000D13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20">
    <w:name w:val="Список 22"/>
    <w:basedOn w:val="a"/>
    <w:rsid w:val="000D13CE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0D13C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31"/>
    <w:basedOn w:val="a"/>
    <w:rsid w:val="000D13CE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12">
    <w:name w:val="Основной текст с отступом 21"/>
    <w:basedOn w:val="a"/>
    <w:rsid w:val="000D13C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6">
    <w:name w:val="Перечисление для таблиц"/>
    <w:basedOn w:val="a"/>
    <w:rsid w:val="000D13CE"/>
    <w:pPr>
      <w:tabs>
        <w:tab w:val="left" w:pos="454"/>
        <w:tab w:val="num" w:pos="644"/>
      </w:tabs>
      <w:suppressAutoHyphens/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213">
    <w:name w:val="Знак2 Знак Знак1 Знак Знак Знак Знак"/>
    <w:basedOn w:val="a"/>
    <w:rsid w:val="000D13CE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7">
    <w:name w:val="Содержимое таблицы"/>
    <w:basedOn w:val="a"/>
    <w:rsid w:val="000D13C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0D13CE"/>
    <w:pPr>
      <w:jc w:val="center"/>
    </w:pPr>
    <w:rPr>
      <w:b/>
      <w:bCs/>
    </w:rPr>
  </w:style>
  <w:style w:type="paragraph" w:customStyle="1" w:styleId="af9">
    <w:name w:val="Содержимое врезки"/>
    <w:basedOn w:val="aa"/>
    <w:rsid w:val="000D13CE"/>
  </w:style>
  <w:style w:type="paragraph" w:styleId="afa">
    <w:name w:val="List Paragraph"/>
    <w:basedOn w:val="a"/>
    <w:uiPriority w:val="34"/>
    <w:qFormat/>
    <w:rsid w:val="008D25A9"/>
    <w:pPr>
      <w:ind w:left="720"/>
      <w:contextualSpacing/>
    </w:pPr>
  </w:style>
  <w:style w:type="table" w:styleId="afb">
    <w:name w:val="Table Grid"/>
    <w:basedOn w:val="a1"/>
    <w:uiPriority w:val="59"/>
    <w:rsid w:val="00FF70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unhideWhenUsed/>
    <w:rsid w:val="0012227A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12227A"/>
  </w:style>
  <w:style w:type="table" w:customStyle="1" w:styleId="14">
    <w:name w:val="Светлая заливка1"/>
    <w:basedOn w:val="a1"/>
    <w:uiPriority w:val="60"/>
    <w:rsid w:val="00941BD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1"/>
    <w:uiPriority w:val="60"/>
    <w:rsid w:val="00941BD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26">
    <w:name w:val="Body Text Indent 2"/>
    <w:basedOn w:val="a"/>
    <w:link w:val="27"/>
    <w:uiPriority w:val="99"/>
    <w:unhideWhenUsed/>
    <w:rsid w:val="00A7263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A72630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6076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c">
    <w:name w:val="Основной текст_"/>
    <w:basedOn w:val="a0"/>
    <w:link w:val="28"/>
    <w:rsid w:val="00AF380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8">
    <w:name w:val="Основной текст2"/>
    <w:basedOn w:val="a"/>
    <w:link w:val="afc"/>
    <w:rsid w:val="00AF380C"/>
    <w:pPr>
      <w:shd w:val="clear" w:color="auto" w:fill="FFFFFF"/>
      <w:spacing w:before="6480" w:after="0" w:line="0" w:lineRule="atLeast"/>
      <w:ind w:hanging="34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9">
    <w:name w:val="Основной текст (9)_"/>
    <w:basedOn w:val="a0"/>
    <w:link w:val="90"/>
    <w:rsid w:val="00AF380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AF380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table" w:customStyle="1" w:styleId="15">
    <w:name w:val="Сетка таблицы светлая1"/>
    <w:basedOn w:val="a1"/>
    <w:uiPriority w:val="40"/>
    <w:rsid w:val="00D05EC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19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2341B-981A-470A-BA5E-07CF51728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3658</TotalTime>
  <Pages>42</Pages>
  <Words>8387</Words>
  <Characters>47810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111_Igor</cp:lastModifiedBy>
  <cp:revision>237</cp:revision>
  <cp:lastPrinted>2012-01-25T08:38:00Z</cp:lastPrinted>
  <dcterms:created xsi:type="dcterms:W3CDTF">2010-12-23T12:54:00Z</dcterms:created>
  <dcterms:modified xsi:type="dcterms:W3CDTF">2018-03-29T08:52:00Z</dcterms:modified>
</cp:coreProperties>
</file>